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43ED5" w14:textId="77777777" w:rsidR="00EE01B1" w:rsidRDefault="00EE01B1" w:rsidP="00ED35CF">
      <w:pPr>
        <w:pStyle w:val="a3"/>
        <w:spacing w:before="66" w:line="292" w:lineRule="auto"/>
        <w:ind w:left="0" w:right="396"/>
      </w:pPr>
      <w:r>
        <w:rPr>
          <w:noProof/>
          <w:lang w:eastAsia="ru-RU"/>
        </w:rPr>
        <w:drawing>
          <wp:inline distT="0" distB="0" distL="0" distR="0" wp14:anchorId="3CF77A36" wp14:editId="485C0F93">
            <wp:extent cx="6858000" cy="9701857"/>
            <wp:effectExtent l="0" t="0" r="0" b="0"/>
            <wp:docPr id="1" name="Рисунок 1" descr="C:\Users\ОГЭ инф\Desktop\программы 22-23\WhatsApp Image 2022-11-28 at 13.58.25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ГЭ инф\Desktop\программы 22-23\WhatsApp Image 2022-11-28 at 13.58.25 (1)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701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D1A086" w14:textId="77777777" w:rsidR="00EE01B1" w:rsidRDefault="00EE01B1" w:rsidP="00ED35CF">
      <w:pPr>
        <w:pStyle w:val="a3"/>
        <w:spacing w:before="66" w:line="292" w:lineRule="auto"/>
        <w:ind w:left="0" w:right="396"/>
      </w:pPr>
    </w:p>
    <w:p w14:paraId="240FEF53" w14:textId="018B448E" w:rsidR="00AD4944" w:rsidRDefault="00EE01B1" w:rsidP="00ED35CF">
      <w:pPr>
        <w:pStyle w:val="a3"/>
        <w:spacing w:before="66" w:line="292" w:lineRule="auto"/>
        <w:ind w:left="0" w:right="396"/>
      </w:pPr>
      <w:bookmarkStart w:id="0" w:name="_GoBack"/>
      <w:bookmarkEnd w:id="0"/>
      <w:r>
        <w:lastRenderedPageBreak/>
        <w:t xml:space="preserve">Рабочая программа по русскому языку на уровне основного общего образования </w:t>
      </w:r>
      <w:r>
        <w:t>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>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 xml:space="preserve">воспитания, с учётом распределённых </w:t>
      </w:r>
      <w:r>
        <w:t>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14:paraId="125D04DE" w14:textId="77777777" w:rsidR="00AD4944" w:rsidRDefault="00EE01B1">
      <w:pPr>
        <w:pStyle w:val="1"/>
        <w:spacing w:before="151"/>
        <w:ind w:left="106"/>
      </w:pPr>
      <w:r>
        <w:pict w14:anchorId="04FCCE35"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14:paraId="15907797" w14:textId="77777777" w:rsidR="00AD4944" w:rsidRDefault="00EE01B1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</w:t>
      </w:r>
      <w:r>
        <w:t>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14:paraId="6248A582" w14:textId="77777777" w:rsidR="00AD4944" w:rsidRDefault="00EE01B1">
      <w:pPr>
        <w:pStyle w:val="1"/>
        <w:spacing w:before="189"/>
        <w:ind w:left="10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14:paraId="18025B46" w14:textId="77777777" w:rsidR="00AD4944" w:rsidRDefault="00EE01B1">
      <w:pPr>
        <w:pStyle w:val="a3"/>
        <w:spacing w:before="157" w:line="292" w:lineRule="auto"/>
        <w:ind w:right="150" w:firstLine="180"/>
      </w:pPr>
      <w:r>
        <w:t xml:space="preserve">Русский язык — </w:t>
      </w:r>
      <w:r>
        <w:t>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</w:t>
      </w:r>
      <w:r>
        <w:t>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14:paraId="2D744740" w14:textId="77777777" w:rsidR="00AD4944" w:rsidRDefault="00EE01B1">
      <w:pPr>
        <w:pStyle w:val="a3"/>
        <w:spacing w:line="292" w:lineRule="auto"/>
        <w:ind w:right="150" w:firstLine="180"/>
      </w:pPr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</w:t>
      </w:r>
      <w:r>
        <w:t>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</w:t>
      </w:r>
      <w:r>
        <w:t>ьзовать русский язык в</w:t>
      </w:r>
      <w:r>
        <w:rPr>
          <w:spacing w:val="1"/>
        </w:rPr>
        <w:t xml:space="preserve"> </w:t>
      </w:r>
      <w:r>
        <w:t>различных сферах и ситуациях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14:paraId="60DE2C47" w14:textId="77777777" w:rsidR="00AD4944" w:rsidRDefault="00EE01B1">
      <w:pPr>
        <w:pStyle w:val="a3"/>
        <w:spacing w:line="292" w:lineRule="auto"/>
        <w:ind w:right="878" w:firstLine="180"/>
      </w:pPr>
      <w:r>
        <w:t>Русский язык, выполняя свои базовые функции общения и выражения мысли</w:t>
      </w:r>
      <w:r>
        <w:t>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</w:t>
      </w:r>
      <w:r>
        <w:t>ссии.</w:t>
      </w:r>
    </w:p>
    <w:p w14:paraId="46558B51" w14:textId="77777777" w:rsidR="00AD4944" w:rsidRDefault="00EE01B1">
      <w:pPr>
        <w:pStyle w:val="a3"/>
        <w:spacing w:line="292" w:lineRule="auto"/>
        <w:ind w:right="351" w:firstLine="18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14:paraId="5ACE6F00" w14:textId="77777777" w:rsidR="00AD4944" w:rsidRDefault="00EE01B1">
      <w:pPr>
        <w:pStyle w:val="a3"/>
        <w:spacing w:line="292" w:lineRule="auto"/>
        <w:ind w:right="351" w:firstLine="18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</w:t>
      </w:r>
      <w:r>
        <w:t>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системообразующей</w:t>
      </w:r>
      <w:r>
        <w:rPr>
          <w:spacing w:val="-1"/>
        </w:rPr>
        <w:t xml:space="preserve"> </w:t>
      </w:r>
      <w:r>
        <w:t>доминантой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14:paraId="3C854544" w14:textId="77777777" w:rsidR="00AD4944" w:rsidRDefault="00EE01B1">
      <w:pPr>
        <w:pStyle w:val="a3"/>
        <w:spacing w:line="292" w:lineRule="auto"/>
      </w:pPr>
      <w:r>
        <w:t>Соответствующие умения и навыки представлены в перечне мета</w:t>
      </w:r>
      <w:r>
        <w:t>предметных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(разделы</w:t>
      </w:r>
      <w:r>
        <w:rPr>
          <w:spacing w:val="-4"/>
        </w:rPr>
        <w:t xml:space="preserve"> </w:t>
      </w:r>
      <w:r>
        <w:t>«Язык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речь»,</w:t>
      </w:r>
      <w:r>
        <w:rPr>
          <w:spacing w:val="-4"/>
        </w:rPr>
        <w:t xml:space="preserve"> </w:t>
      </w:r>
      <w:r>
        <w:t>«Текст»,</w:t>
      </w:r>
      <w:r>
        <w:rPr>
          <w:spacing w:val="-4"/>
        </w:rPr>
        <w:t xml:space="preserve"> </w:t>
      </w:r>
      <w:r>
        <w:t>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14:paraId="5FBF1B9E" w14:textId="77777777" w:rsidR="00AD4944" w:rsidRDefault="00EE01B1">
      <w:pPr>
        <w:pStyle w:val="1"/>
        <w:spacing w:before="175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14:paraId="4193550A" w14:textId="77777777" w:rsidR="00AD4944" w:rsidRDefault="00EE01B1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14:paraId="4C3235E7" w14:textId="77777777" w:rsidR="00AD4944" w:rsidRDefault="00AD4944">
      <w:pPr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3D4AAD85" w14:textId="77777777" w:rsidR="00AD4944" w:rsidRDefault="00EE01B1">
      <w:pPr>
        <w:pStyle w:val="a3"/>
        <w:spacing w:before="66" w:line="292" w:lineRule="auto"/>
        <w:ind w:right="420" w:firstLine="240"/>
      </w:pPr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14:paraId="74EF8F8B" w14:textId="77777777" w:rsidR="00AD4944" w:rsidRDefault="00EE01B1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14:paraId="2562CB99" w14:textId="77777777" w:rsidR="00AD4944" w:rsidRDefault="00EE01B1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</w:t>
      </w:r>
      <w:r>
        <w:t xml:space="preserve">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</w:t>
      </w:r>
      <w:r>
        <w:t>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14:paraId="5A29690C" w14:textId="77777777" w:rsidR="00AD4944" w:rsidRDefault="00EE01B1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 xml:space="preserve">эффективное </w:t>
      </w:r>
      <w:r>
        <w:t>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14:paraId="01AFE19B" w14:textId="77777777" w:rsidR="00AD4944" w:rsidRDefault="00EE01B1">
      <w:pPr>
        <w:pStyle w:val="a3"/>
        <w:spacing w:line="292" w:lineRule="auto"/>
        <w:ind w:right="210" w:firstLine="240"/>
      </w:pPr>
      <w:r>
        <w:t>совершенствование мы</w:t>
      </w:r>
      <w:r>
        <w:t>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</w:p>
    <w:p w14:paraId="536EAE88" w14:textId="77777777" w:rsidR="00AD4944" w:rsidRDefault="00EE01B1">
      <w:pPr>
        <w:pStyle w:val="a3"/>
        <w:spacing w:line="292" w:lineRule="auto"/>
        <w:ind w:right="180" w:firstLine="240"/>
      </w:pPr>
      <w:r>
        <w:t>ра</w:t>
      </w:r>
      <w:r>
        <w:t>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несплошной текст, инфографика и др.); освоение </w:t>
      </w:r>
      <w:r>
        <w:t>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14:paraId="582A6C3A" w14:textId="77777777" w:rsidR="00AD4944" w:rsidRDefault="00EE01B1">
      <w:pPr>
        <w:pStyle w:val="1"/>
        <w:spacing w:before="176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</w:t>
      </w:r>
      <w:r>
        <w:t>БНОМ</w:t>
      </w:r>
      <w:r>
        <w:rPr>
          <w:spacing w:val="-4"/>
        </w:rPr>
        <w:t xml:space="preserve"> </w:t>
      </w:r>
      <w:r>
        <w:t>ПЛАНЕ</w:t>
      </w:r>
    </w:p>
    <w:p w14:paraId="6E86CF39" w14:textId="77777777" w:rsidR="00AD4944" w:rsidRDefault="00EE01B1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14:paraId="44C8BBF6" w14:textId="77777777" w:rsidR="00AD4944" w:rsidRDefault="00EE01B1">
      <w:pPr>
        <w:pStyle w:val="a3"/>
        <w:spacing w:line="292" w:lineRule="auto"/>
        <w:ind w:right="746" w:firstLine="180"/>
      </w:pPr>
      <w:r>
        <w:t>Содержание учебного</w:t>
      </w:r>
      <w:r>
        <w:t xml:space="preserve">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14:paraId="63DFA8C0" w14:textId="29C11010" w:rsidR="00AD4944" w:rsidRDefault="00EE01B1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17</w:t>
      </w:r>
      <w:r w:rsidR="000B02CE">
        <w:t>5</w:t>
      </w:r>
      <w:r>
        <w:rPr>
          <w:spacing w:val="-2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14:paraId="1659CC88" w14:textId="77777777" w:rsidR="00AD4944" w:rsidRDefault="00AD4944">
      <w:pPr>
        <w:spacing w:line="274" w:lineRule="exact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0E083DC6" w14:textId="77777777" w:rsidR="00AD4944" w:rsidRDefault="00EE01B1">
      <w:pPr>
        <w:pStyle w:val="1"/>
        <w:spacing w:before="66"/>
        <w:ind w:left="106"/>
      </w:pPr>
      <w:r>
        <w:lastRenderedPageBreak/>
        <w:pict w14:anchorId="717F8AE9"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14:paraId="6D368987" w14:textId="77777777" w:rsidR="00AD4944" w:rsidRDefault="00EE01B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14:paraId="6046ED83" w14:textId="77777777" w:rsidR="00AD4944" w:rsidRDefault="00EE01B1">
      <w:pPr>
        <w:pStyle w:val="a3"/>
        <w:spacing w:before="60" w:line="292" w:lineRule="auto"/>
        <w:ind w:left="286" w:right="5821"/>
      </w:pPr>
      <w:r>
        <w:t>Богатство и выразительность русского языка.</w:t>
      </w:r>
      <w:r>
        <w:rPr>
          <w:spacing w:val="-58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 языке.</w:t>
      </w:r>
    </w:p>
    <w:p w14:paraId="1C12A2F8" w14:textId="77777777" w:rsidR="00AD4944" w:rsidRDefault="00EE01B1">
      <w:pPr>
        <w:pStyle w:val="a3"/>
        <w:spacing w:line="275" w:lineRule="exact"/>
        <w:ind w:left="286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14:paraId="1202B88C" w14:textId="77777777" w:rsidR="00AD4944" w:rsidRDefault="00EE01B1">
      <w:pPr>
        <w:pStyle w:val="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14:paraId="0D6E8C08" w14:textId="77777777" w:rsidR="00AD4944" w:rsidRDefault="00EE01B1">
      <w:pPr>
        <w:pStyle w:val="a3"/>
        <w:spacing w:before="60" w:line="292" w:lineRule="auto"/>
        <w:ind w:left="286" w:right="1712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полилог.</w:t>
      </w:r>
      <w:r>
        <w:rPr>
          <w:spacing w:val="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(говорение,</w:t>
      </w:r>
      <w:r>
        <w:rPr>
          <w:spacing w:val="-4"/>
        </w:rPr>
        <w:t xml:space="preserve"> </w:t>
      </w:r>
      <w:r>
        <w:t>слушание,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письмо),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особенности.</w:t>
      </w:r>
    </w:p>
    <w:p w14:paraId="64FED915" w14:textId="77777777" w:rsidR="00AD4944" w:rsidRDefault="00EE01B1">
      <w:pPr>
        <w:pStyle w:val="a3"/>
        <w:spacing w:line="292" w:lineRule="auto"/>
        <w:ind w:right="169" w:firstLine="180"/>
      </w:pPr>
      <w:r>
        <w:t>Создание устных монологических высказываний на основе жизненных наблюдений, чтения научно-</w:t>
      </w:r>
      <w:r>
        <w:rPr>
          <w:spacing w:val="-58"/>
        </w:rPr>
        <w:t xml:space="preserve"> </w:t>
      </w:r>
      <w:r>
        <w:t>учебной,</w:t>
      </w:r>
      <w:r>
        <w:rPr>
          <w:spacing w:val="-1"/>
        </w:rPr>
        <w:t xml:space="preserve"> </w:t>
      </w:r>
      <w:r>
        <w:t>художественн</w:t>
      </w:r>
      <w:r>
        <w:t>ой и научно-популярной</w:t>
      </w:r>
      <w:r>
        <w:rPr>
          <w:spacing w:val="-1"/>
        </w:rPr>
        <w:t xml:space="preserve"> </w:t>
      </w:r>
      <w:r>
        <w:t>литературы.</w:t>
      </w:r>
    </w:p>
    <w:p w14:paraId="1FDAF417" w14:textId="77777777" w:rsidR="00AD4944" w:rsidRDefault="00EE01B1">
      <w:pPr>
        <w:pStyle w:val="a3"/>
        <w:spacing w:line="292" w:lineRule="auto"/>
        <w:ind w:right="1146" w:firstLine="180"/>
      </w:pPr>
      <w:r>
        <w:t>Устный пересказ прочитанного или прослушанного текста, в том числе с изменением лица</w:t>
      </w:r>
      <w:r>
        <w:rPr>
          <w:spacing w:val="-58"/>
        </w:rPr>
        <w:t xml:space="preserve"> </w:t>
      </w:r>
      <w:r>
        <w:t>рассказчика.</w:t>
      </w:r>
    </w:p>
    <w:p w14:paraId="2DD2DAB1" w14:textId="77777777" w:rsidR="00AD4944" w:rsidRDefault="00EE01B1">
      <w:pPr>
        <w:pStyle w:val="a3"/>
        <w:spacing w:line="292" w:lineRule="auto"/>
        <w:ind w:right="548" w:firstLine="180"/>
      </w:pPr>
      <w:r>
        <w:t>Участие в диалоге на лингвистические темы (в рамках изученного) и темы на основе жизненных</w:t>
      </w:r>
      <w:r>
        <w:rPr>
          <w:spacing w:val="-58"/>
        </w:rPr>
        <w:t xml:space="preserve"> </w:t>
      </w:r>
      <w:r>
        <w:t>наблюдений.</w:t>
      </w:r>
    </w:p>
    <w:p w14:paraId="0D1C84F5" w14:textId="77777777" w:rsidR="00AD4944" w:rsidRDefault="00EE01B1">
      <w:pPr>
        <w:pStyle w:val="a3"/>
        <w:spacing w:line="275" w:lineRule="exact"/>
        <w:ind w:left="286"/>
      </w:pPr>
      <w:r>
        <w:t>Речевые</w:t>
      </w:r>
      <w:r>
        <w:rPr>
          <w:spacing w:val="-5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14:paraId="1A255784" w14:textId="77777777" w:rsidR="00AD4944" w:rsidRDefault="00EE01B1">
      <w:pPr>
        <w:pStyle w:val="a3"/>
        <w:spacing w:before="57" w:line="292" w:lineRule="auto"/>
        <w:ind w:right="503" w:firstLine="180"/>
      </w:pPr>
      <w:r>
        <w:t>Сочинения различных видов с опорой на жизненный и читательский опыт, сюжетную картину (в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сочинения-миниатюры).</w:t>
      </w:r>
    </w:p>
    <w:p w14:paraId="259B1262" w14:textId="77777777" w:rsidR="00AD4944" w:rsidRDefault="00EE01B1">
      <w:pPr>
        <w:pStyle w:val="a3"/>
        <w:spacing w:line="275" w:lineRule="exact"/>
        <w:ind w:left="286"/>
      </w:pPr>
      <w:r>
        <w:t>Виды</w:t>
      </w:r>
      <w:r>
        <w:rPr>
          <w:spacing w:val="-5"/>
        </w:rPr>
        <w:t xml:space="preserve"> </w:t>
      </w:r>
      <w:r>
        <w:t>аудирования:</w:t>
      </w:r>
      <w:r>
        <w:rPr>
          <w:spacing w:val="-6"/>
        </w:rPr>
        <w:t xml:space="preserve"> </w:t>
      </w:r>
      <w:r>
        <w:t>выборочное,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14:paraId="491D129E" w14:textId="77777777" w:rsidR="00AD4944" w:rsidRDefault="00EE01B1">
      <w:pPr>
        <w:pStyle w:val="a3"/>
        <w:spacing w:before="60"/>
        <w:ind w:left="286"/>
      </w:pPr>
      <w:r>
        <w:t>Виды</w:t>
      </w:r>
      <w:r>
        <w:rPr>
          <w:spacing w:val="-5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</w:t>
      </w:r>
      <w:r>
        <w:t>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4"/>
        </w:rPr>
        <w:t xml:space="preserve"> </w:t>
      </w:r>
      <w:r>
        <w:t>поисковое.</w:t>
      </w:r>
    </w:p>
    <w:p w14:paraId="7B600924" w14:textId="77777777" w:rsidR="00AD4944" w:rsidRDefault="00EE01B1">
      <w:pPr>
        <w:pStyle w:val="1"/>
        <w:spacing w:before="180"/>
      </w:pPr>
      <w:r>
        <w:t>Текст</w:t>
      </w:r>
    </w:p>
    <w:p w14:paraId="2E4BB0CD" w14:textId="77777777" w:rsidR="00AD4944" w:rsidRDefault="00EE01B1">
      <w:pPr>
        <w:pStyle w:val="a3"/>
        <w:spacing w:before="60" w:line="292" w:lineRule="auto"/>
        <w:ind w:left="286" w:right="356"/>
      </w:pP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признаки.</w:t>
      </w:r>
      <w:r>
        <w:rPr>
          <w:spacing w:val="-3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главная</w:t>
      </w:r>
      <w:r>
        <w:rPr>
          <w:spacing w:val="-4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proofErr w:type="spellStart"/>
      <w:r>
        <w:t>Микротема</w:t>
      </w:r>
      <w:proofErr w:type="spellEnd"/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Функционально-смысловые</w:t>
      </w:r>
      <w:r>
        <w:rPr>
          <w:spacing w:val="-4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речи:</w:t>
      </w:r>
      <w:r>
        <w:rPr>
          <w:spacing w:val="-4"/>
        </w:rPr>
        <w:t xml:space="preserve"> </w:t>
      </w:r>
      <w:r>
        <w:t>описание,</w:t>
      </w:r>
      <w:r>
        <w:rPr>
          <w:spacing w:val="-3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рассуждение;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14:paraId="28CA72BA" w14:textId="77777777" w:rsidR="00AD4944" w:rsidRDefault="00EE01B1">
      <w:pPr>
        <w:pStyle w:val="a3"/>
        <w:spacing w:line="292" w:lineRule="auto"/>
        <w:ind w:right="351" w:firstLine="180"/>
      </w:pPr>
      <w:r>
        <w:t>Композиционная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текста</w:t>
      </w:r>
      <w:r>
        <w:t>.</w:t>
      </w:r>
      <w:r>
        <w:rPr>
          <w:spacing w:val="-4"/>
        </w:rPr>
        <w:t xml:space="preserve"> </w:t>
      </w:r>
      <w:r>
        <w:t>Абзац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членения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композиционно-</w:t>
      </w:r>
      <w:r>
        <w:rPr>
          <w:spacing w:val="-57"/>
        </w:rPr>
        <w:t xml:space="preserve"> </w:t>
      </w:r>
      <w:r>
        <w:t>смысловые</w:t>
      </w:r>
      <w:r>
        <w:rPr>
          <w:spacing w:val="-1"/>
        </w:rPr>
        <w:t xml:space="preserve"> </w:t>
      </w:r>
      <w:r>
        <w:t>части.</w:t>
      </w:r>
    </w:p>
    <w:p w14:paraId="79A023A2" w14:textId="77777777" w:rsidR="00AD4944" w:rsidRDefault="00EE01B1">
      <w:pPr>
        <w:pStyle w:val="a3"/>
        <w:spacing w:line="292" w:lineRule="auto"/>
        <w:ind w:right="958" w:firstLine="180"/>
      </w:pPr>
      <w:r>
        <w:t>Средства связи предложений и частей текста: формы слова, однокоренные слова, синонимы,</w:t>
      </w:r>
      <w:r>
        <w:rPr>
          <w:spacing w:val="-58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 местоимения, повтор слова.</w:t>
      </w:r>
    </w:p>
    <w:p w14:paraId="0F83E46F" w14:textId="77777777" w:rsidR="00AD4944" w:rsidRDefault="00EE01B1">
      <w:pPr>
        <w:pStyle w:val="a3"/>
        <w:spacing w:line="275" w:lineRule="exact"/>
        <w:ind w:left="286"/>
      </w:pPr>
      <w:r>
        <w:t>Повествование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14:paraId="51DF1D10" w14:textId="77777777" w:rsidR="00AD4944" w:rsidRDefault="00EE01B1">
      <w:pPr>
        <w:pStyle w:val="a3"/>
        <w:spacing w:before="58" w:line="292" w:lineRule="auto"/>
        <w:ind w:right="584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средств связи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14:paraId="776AC520" w14:textId="77777777" w:rsidR="00AD4944" w:rsidRDefault="00EE01B1">
      <w:pPr>
        <w:pStyle w:val="a3"/>
        <w:spacing w:line="292" w:lineRule="auto"/>
        <w:ind w:right="268" w:firstLine="180"/>
      </w:pPr>
      <w:r>
        <w:t>Подробное, выборочное и сжатое изложение содержания прочитанн</w:t>
      </w:r>
      <w:r>
        <w:t>ого или прослушанного текста.</w:t>
      </w:r>
      <w:r>
        <w:rPr>
          <w:spacing w:val="-58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 изменением лица</w:t>
      </w:r>
      <w:r>
        <w:rPr>
          <w:spacing w:val="-1"/>
        </w:rPr>
        <w:t xml:space="preserve"> </w:t>
      </w:r>
      <w:r>
        <w:t>рассказчика.</w:t>
      </w:r>
    </w:p>
    <w:p w14:paraId="5619666B" w14:textId="77777777" w:rsidR="00AD4944" w:rsidRDefault="00EE01B1">
      <w:pPr>
        <w:pStyle w:val="a3"/>
        <w:spacing w:line="275" w:lineRule="exact"/>
        <w:ind w:left="286"/>
      </w:pPr>
      <w:r>
        <w:t>Информационная</w:t>
      </w:r>
      <w:r>
        <w:rPr>
          <w:spacing w:val="-5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текста.</w:t>
      </w:r>
    </w:p>
    <w:p w14:paraId="277AF236" w14:textId="77777777" w:rsidR="00AD4944" w:rsidRDefault="00EE01B1">
      <w:pPr>
        <w:pStyle w:val="1"/>
        <w:spacing w:before="178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14:paraId="32AAC534" w14:textId="77777777" w:rsidR="00AD4944" w:rsidRDefault="00EE01B1">
      <w:pPr>
        <w:pStyle w:val="a3"/>
        <w:spacing w:before="60" w:line="292" w:lineRule="auto"/>
        <w:ind w:right="1712" w:firstLine="180"/>
      </w:pPr>
      <w:r>
        <w:t>Общее представление о функциональных разновидностях языка (о разго</w:t>
      </w:r>
      <w:r>
        <w:t>ворной речи,</w:t>
      </w:r>
      <w:r>
        <w:rPr>
          <w:spacing w:val="-58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стилях,</w:t>
      </w:r>
      <w:r>
        <w:rPr>
          <w:spacing w:val="-1"/>
        </w:rPr>
        <w:t xml:space="preserve"> </w:t>
      </w:r>
      <w:r>
        <w:t>языке художественной</w:t>
      </w:r>
      <w:r>
        <w:rPr>
          <w:spacing w:val="-1"/>
        </w:rPr>
        <w:t xml:space="preserve"> </w:t>
      </w:r>
      <w:r>
        <w:t>литературы).</w:t>
      </w:r>
    </w:p>
    <w:p w14:paraId="5C5C2F96" w14:textId="77777777" w:rsidR="00AD4944" w:rsidRDefault="00EE01B1">
      <w:pPr>
        <w:pStyle w:val="1"/>
        <w:spacing w:before="119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14:paraId="579A6336" w14:textId="77777777" w:rsidR="00AD4944" w:rsidRDefault="00EE01B1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14:paraId="58DCE0AA" w14:textId="77777777" w:rsidR="00AD4944" w:rsidRDefault="00EE01B1">
      <w:pPr>
        <w:pStyle w:val="a3"/>
        <w:spacing w:before="60"/>
        <w:ind w:left="286"/>
      </w:pPr>
      <w:r>
        <w:t>Фонетика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лингвистики.</w:t>
      </w:r>
    </w:p>
    <w:p w14:paraId="2CA3AFA1" w14:textId="77777777" w:rsidR="00AD4944" w:rsidRDefault="00EE01B1">
      <w:pPr>
        <w:pStyle w:val="a3"/>
        <w:spacing w:before="60" w:line="292" w:lineRule="auto"/>
        <w:ind w:left="286" w:right="3820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Смыслоразличительная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звука.</w:t>
      </w:r>
      <w:r>
        <w:rPr>
          <w:spacing w:val="-5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 звуков.</w:t>
      </w:r>
    </w:p>
    <w:p w14:paraId="1E956D1C" w14:textId="77777777" w:rsidR="00AD4944" w:rsidRDefault="00EE01B1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звуков.</w:t>
      </w:r>
    </w:p>
    <w:p w14:paraId="658798CC" w14:textId="77777777" w:rsidR="00AD4944" w:rsidRDefault="00EE01B1">
      <w:pPr>
        <w:pStyle w:val="a3"/>
        <w:spacing w:before="61" w:line="292" w:lineRule="auto"/>
        <w:ind w:left="286" w:right="2576"/>
      </w:pPr>
      <w:r>
        <w:t>Изменение звуков в речевом потоке. Элементы фонетической транскрипции.</w:t>
      </w:r>
      <w:r>
        <w:rPr>
          <w:spacing w:val="-58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Ударение. Свойства русского</w:t>
      </w:r>
      <w:r>
        <w:rPr>
          <w:spacing w:val="-1"/>
        </w:rPr>
        <w:t xml:space="preserve"> </w:t>
      </w:r>
      <w:r>
        <w:t>ударения.</w:t>
      </w:r>
    </w:p>
    <w:p w14:paraId="1DFDAAD8" w14:textId="77777777" w:rsidR="00AD4944" w:rsidRDefault="00AD4944">
      <w:pPr>
        <w:spacing w:line="292" w:lineRule="auto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278FE70E" w14:textId="77777777" w:rsidR="00AD4944" w:rsidRDefault="00EE01B1">
      <w:pPr>
        <w:pStyle w:val="a3"/>
        <w:spacing w:before="66" w:line="292" w:lineRule="auto"/>
        <w:ind w:left="286" w:right="7567"/>
      </w:pPr>
      <w:r>
        <w:lastRenderedPageBreak/>
        <w:t>Соотношение звуков и букв.</w:t>
      </w:r>
      <w:r>
        <w:rPr>
          <w:spacing w:val="-58"/>
        </w:rPr>
        <w:t xml:space="preserve"> </w:t>
      </w:r>
      <w:r>
        <w:t>Фонетический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14:paraId="569FBB9B" w14:textId="77777777" w:rsidR="00AD4944" w:rsidRDefault="00EE01B1">
      <w:pPr>
        <w:pStyle w:val="a3"/>
        <w:spacing w:line="292" w:lineRule="auto"/>
        <w:ind w:left="286" w:right="5556"/>
      </w:pPr>
      <w:r>
        <w:t>Способы обозначения [й’], мягкости согласных.</w:t>
      </w:r>
      <w:r>
        <w:rPr>
          <w:spacing w:val="-5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14:paraId="48ED1A00" w14:textId="77777777" w:rsidR="00AD4944" w:rsidRDefault="00EE01B1">
      <w:pPr>
        <w:pStyle w:val="a3"/>
        <w:spacing w:line="275" w:lineRule="exact"/>
        <w:ind w:left="286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2"/>
        </w:rPr>
        <w:t xml:space="preserve"> </w:t>
      </w:r>
      <w:r>
        <w:t>буквы.</w:t>
      </w:r>
    </w:p>
    <w:p w14:paraId="4B0B5308" w14:textId="77777777" w:rsidR="00AD4944" w:rsidRDefault="00EE01B1">
      <w:pPr>
        <w:pStyle w:val="a3"/>
        <w:spacing w:before="59"/>
        <w:ind w:left="286"/>
      </w:pPr>
      <w:r>
        <w:t>Интонация,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интонации.</w:t>
      </w:r>
    </w:p>
    <w:p w14:paraId="0C7D3C5E" w14:textId="77777777" w:rsidR="00AD4944" w:rsidRDefault="00EE01B1">
      <w:pPr>
        <w:pStyle w:val="1"/>
        <w:spacing w:before="60"/>
      </w:pPr>
      <w:r>
        <w:t>Орфография</w:t>
      </w:r>
    </w:p>
    <w:p w14:paraId="3B818930" w14:textId="77777777" w:rsidR="00AD4944" w:rsidRDefault="00EE01B1">
      <w:pPr>
        <w:pStyle w:val="a3"/>
        <w:spacing w:before="60"/>
        <w:ind w:left="286"/>
      </w:pPr>
      <w:r>
        <w:t>Орфография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14:paraId="7378C243" w14:textId="77777777" w:rsidR="00AD4944" w:rsidRDefault="00EE01B1">
      <w:pPr>
        <w:pStyle w:val="a3"/>
        <w:spacing w:before="60" w:line="292" w:lineRule="auto"/>
        <w:ind w:left="286" w:right="3820"/>
      </w:pPr>
      <w:r>
        <w:t>Понятие «орфограмма». Буквенные и небуквенные орфограммы.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-6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b/>
          <w:i/>
        </w:rPr>
        <w:t>ь</w:t>
      </w:r>
      <w:r>
        <w:t>.</w:t>
      </w:r>
    </w:p>
    <w:p w14:paraId="7AC17DA5" w14:textId="77777777" w:rsidR="00AD4944" w:rsidRDefault="00EE01B1">
      <w:pPr>
        <w:pStyle w:val="1"/>
        <w:spacing w:line="275" w:lineRule="exact"/>
      </w:pPr>
      <w:r>
        <w:t>Лексикология</w:t>
      </w:r>
    </w:p>
    <w:p w14:paraId="6BFE2623" w14:textId="77777777" w:rsidR="00AD4944" w:rsidRDefault="00EE01B1">
      <w:pPr>
        <w:pStyle w:val="a3"/>
        <w:spacing w:before="60"/>
        <w:ind w:left="286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14:paraId="100A0F05" w14:textId="77777777" w:rsidR="00AD4944" w:rsidRDefault="00EE01B1">
      <w:pPr>
        <w:pStyle w:val="a3"/>
        <w:spacing w:before="60" w:line="292" w:lineRule="auto"/>
        <w:ind w:right="413" w:firstLine="180"/>
        <w:jc w:val="both"/>
      </w:pPr>
      <w:r>
        <w:t>Основные способы толкования лексического значения слова (подбор однокоренных слов; подбор</w:t>
      </w:r>
      <w:r>
        <w:rPr>
          <w:spacing w:val="1"/>
        </w:rPr>
        <w:t xml:space="preserve"> </w:t>
      </w:r>
      <w:r>
        <w:t>синонимов и антонимов); основные способы разъяснения значения слова (по контексту, с помощью</w:t>
      </w:r>
      <w:r>
        <w:rPr>
          <w:spacing w:val="-58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14:paraId="6CEEE17F" w14:textId="77777777" w:rsidR="00AD4944" w:rsidRDefault="00EE01B1">
      <w:pPr>
        <w:pStyle w:val="a3"/>
        <w:spacing w:line="292" w:lineRule="auto"/>
        <w:ind w:right="482" w:firstLine="180"/>
        <w:jc w:val="both"/>
      </w:pPr>
      <w:r>
        <w:t>Сло</w:t>
      </w:r>
      <w:r>
        <w:t>ва однозначные и многозначные. Прямое и переносное значения слова. Тематические группы</w:t>
      </w:r>
      <w:r>
        <w:rPr>
          <w:spacing w:val="-58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 родовых и видовых понятий.</w:t>
      </w:r>
    </w:p>
    <w:p w14:paraId="234DA532" w14:textId="77777777" w:rsidR="00AD4944" w:rsidRDefault="00EE01B1">
      <w:pPr>
        <w:pStyle w:val="a3"/>
        <w:spacing w:line="275" w:lineRule="exact"/>
        <w:ind w:left="286"/>
        <w:jc w:val="both"/>
      </w:pPr>
      <w:r>
        <w:t>Синонимы.</w:t>
      </w:r>
      <w:r>
        <w:rPr>
          <w:spacing w:val="-2"/>
        </w:rPr>
        <w:t xml:space="preserve"> </w:t>
      </w:r>
      <w:r>
        <w:t>Антонимы.</w:t>
      </w:r>
      <w:r>
        <w:rPr>
          <w:spacing w:val="-2"/>
        </w:rPr>
        <w:t xml:space="preserve"> </w:t>
      </w:r>
      <w:r>
        <w:t>Омонимы.</w:t>
      </w:r>
      <w:r>
        <w:rPr>
          <w:spacing w:val="-2"/>
        </w:rPr>
        <w:t xml:space="preserve"> </w:t>
      </w:r>
      <w:r>
        <w:t>Паронимы.</w:t>
      </w:r>
    </w:p>
    <w:p w14:paraId="74C743E8" w14:textId="77777777" w:rsidR="00AD4944" w:rsidRDefault="00EE01B1">
      <w:pPr>
        <w:pStyle w:val="a3"/>
        <w:spacing w:before="59" w:line="292" w:lineRule="auto"/>
        <w:ind w:right="342" w:firstLine="180"/>
        <w:jc w:val="both"/>
      </w:pPr>
      <w:r>
        <w:t>Разные виды лексических словарей (толковый словарь, словари синонимов, антонимов, омо</w:t>
      </w:r>
      <w:r>
        <w:t>нимов,</w:t>
      </w:r>
      <w:r>
        <w:rPr>
          <w:spacing w:val="-58"/>
        </w:rPr>
        <w:t xml:space="preserve"> </w:t>
      </w:r>
      <w:r>
        <w:t>паронимов)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 словарным богатством</w:t>
      </w:r>
      <w:r>
        <w:rPr>
          <w:spacing w:val="-1"/>
        </w:rPr>
        <w:t xml:space="preserve"> </w:t>
      </w:r>
      <w:r>
        <w:t>родного языка.</w:t>
      </w:r>
    </w:p>
    <w:p w14:paraId="1B8505D5" w14:textId="77777777" w:rsidR="00AD4944" w:rsidRDefault="00EE01B1">
      <w:pPr>
        <w:pStyle w:val="a3"/>
        <w:spacing w:line="275" w:lineRule="exact"/>
        <w:ind w:left="286"/>
        <w:jc w:val="both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593D7B3E" w14:textId="77777777" w:rsidR="00AD4944" w:rsidRDefault="00EE01B1">
      <w:pPr>
        <w:pStyle w:val="1"/>
        <w:spacing w:before="60"/>
        <w:jc w:val="both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14:paraId="26ADE293" w14:textId="77777777" w:rsidR="00AD4944" w:rsidRDefault="00EE01B1">
      <w:pPr>
        <w:pStyle w:val="a3"/>
        <w:spacing w:before="60"/>
        <w:ind w:left="286"/>
        <w:jc w:val="both"/>
      </w:pPr>
      <w:proofErr w:type="spellStart"/>
      <w:r>
        <w:t>Морфемика</w:t>
      </w:r>
      <w:proofErr w:type="spellEnd"/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14:paraId="77D9EE33" w14:textId="77777777" w:rsidR="00AD4944" w:rsidRDefault="00EE01B1">
      <w:pPr>
        <w:pStyle w:val="a3"/>
        <w:spacing w:before="60" w:line="292" w:lineRule="auto"/>
        <w:ind w:right="1189" w:firstLine="180"/>
        <w:jc w:val="both"/>
      </w:pPr>
      <w:r>
        <w:t xml:space="preserve">Морфема как минимальная значимая единица языка. Основа слова. Виды морфем </w:t>
      </w:r>
      <w:r>
        <w:t>(корень,</w:t>
      </w:r>
      <w:r>
        <w:rPr>
          <w:spacing w:val="-58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14:paraId="7E9421B2" w14:textId="77777777" w:rsidR="00AD4944" w:rsidRDefault="00EE01B1">
      <w:pPr>
        <w:pStyle w:val="a3"/>
        <w:spacing w:line="292" w:lineRule="auto"/>
        <w:ind w:left="286" w:right="2017"/>
        <w:jc w:val="both"/>
      </w:pPr>
      <w:r>
        <w:t>Чередование звуков в морфемах (в том числе чередование гласных с нулём звука).</w:t>
      </w:r>
      <w:r>
        <w:rPr>
          <w:spacing w:val="-58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слов.</w:t>
      </w:r>
    </w:p>
    <w:p w14:paraId="13DD9D95" w14:textId="77777777" w:rsidR="00AD4944" w:rsidRDefault="00EE01B1">
      <w:pPr>
        <w:pStyle w:val="a3"/>
        <w:spacing w:line="275" w:lineRule="exact"/>
        <w:ind w:left="286"/>
        <w:jc w:val="both"/>
      </w:pPr>
      <w:r>
        <w:t>Уместное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речи.</w:t>
      </w:r>
    </w:p>
    <w:p w14:paraId="37F3109B" w14:textId="77777777" w:rsidR="00AD4944" w:rsidRDefault="00EE01B1">
      <w:pPr>
        <w:pStyle w:val="a3"/>
        <w:spacing w:before="59" w:line="292" w:lineRule="auto"/>
        <w:ind w:right="1110" w:firstLine="180"/>
      </w:pPr>
      <w:r>
        <w:t>Правописание корней с безударными проверяемым</w:t>
      </w:r>
      <w:r>
        <w:t>и, непроверяемыми гласными (в рамках</w:t>
      </w:r>
      <w:r>
        <w:rPr>
          <w:spacing w:val="-57"/>
        </w:rPr>
        <w:t xml:space="preserve"> </w:t>
      </w:r>
      <w:r>
        <w:t>изученного).</w:t>
      </w:r>
    </w:p>
    <w:p w14:paraId="02D0DBFC" w14:textId="77777777" w:rsidR="00AD4944" w:rsidRDefault="00EE01B1">
      <w:pPr>
        <w:pStyle w:val="a3"/>
        <w:spacing w:line="292" w:lineRule="auto"/>
        <w:ind w:right="282" w:firstLine="180"/>
      </w:pPr>
      <w:r>
        <w:t>Правописание корней с проверяемыми, непроверяемыми, непроизносимыми согласными (в рамках</w:t>
      </w:r>
      <w:r>
        <w:rPr>
          <w:spacing w:val="-57"/>
        </w:rPr>
        <w:t xml:space="preserve"> </w:t>
      </w:r>
      <w:r>
        <w:t>изученного).</w:t>
      </w:r>
    </w:p>
    <w:p w14:paraId="21940593" w14:textId="77777777" w:rsidR="00AD4944" w:rsidRDefault="00EE01B1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корне</w:t>
      </w:r>
      <w:r>
        <w:rPr>
          <w:spacing w:val="-1"/>
        </w:rPr>
        <w:t xml:space="preserve"> </w:t>
      </w:r>
      <w:r>
        <w:t>слова.</w:t>
      </w:r>
    </w:p>
    <w:p w14:paraId="46A6A6A1" w14:textId="77777777" w:rsidR="00AD4944" w:rsidRDefault="00EE01B1">
      <w:pPr>
        <w:pStyle w:val="a3"/>
        <w:spacing w:before="59" w:line="292" w:lineRule="auto"/>
        <w:ind w:left="286" w:right="1712"/>
      </w:pPr>
      <w:r>
        <w:t>Правописание неизменяемых на письме приставок и приставо</w:t>
      </w:r>
      <w:r>
        <w:t xml:space="preserve">к на </w:t>
      </w:r>
      <w:r>
        <w:rPr>
          <w:b/>
          <w:i/>
        </w:rPr>
        <w:t xml:space="preserve">-з </w:t>
      </w:r>
      <w:r>
        <w:t>(-</w:t>
      </w:r>
      <w:r>
        <w:rPr>
          <w:b/>
          <w:i/>
        </w:rPr>
        <w:t>с</w:t>
      </w:r>
      <w:r>
        <w:t>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 xml:space="preserve">—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 приставок.</w:t>
      </w:r>
    </w:p>
    <w:p w14:paraId="0253513F" w14:textId="77777777" w:rsidR="00AD4944" w:rsidRDefault="00EE01B1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 xml:space="preserve">ы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rPr>
          <w:b/>
          <w:i/>
        </w:rPr>
        <w:t>ц</w:t>
      </w:r>
      <w:r>
        <w:t>.</w:t>
      </w:r>
    </w:p>
    <w:p w14:paraId="5160A0CC" w14:textId="77777777" w:rsidR="00AD4944" w:rsidRDefault="00EE01B1">
      <w:pPr>
        <w:pStyle w:val="1"/>
        <w:spacing w:before="60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14:paraId="030593D2" w14:textId="77777777" w:rsidR="00AD4944" w:rsidRDefault="00EE01B1">
      <w:pPr>
        <w:pStyle w:val="a3"/>
        <w:spacing w:before="60"/>
        <w:ind w:left="286"/>
      </w:pPr>
      <w:r>
        <w:t>Морфология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грамматики.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14:paraId="0804A460" w14:textId="77777777" w:rsidR="00AD4944" w:rsidRDefault="00EE01B1">
      <w:pPr>
        <w:pStyle w:val="a3"/>
        <w:spacing w:before="60" w:line="292" w:lineRule="auto"/>
        <w:ind w:firstLine="180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 служебные части речи.</w:t>
      </w:r>
    </w:p>
    <w:p w14:paraId="3522BC7D" w14:textId="77777777" w:rsidR="00AD4944" w:rsidRDefault="00EE01B1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14:paraId="10A5C811" w14:textId="77777777" w:rsidR="00AD4944" w:rsidRDefault="00EE01B1">
      <w:pPr>
        <w:pStyle w:val="a3"/>
        <w:spacing w:before="60" w:line="292" w:lineRule="auto"/>
        <w:ind w:right="210" w:firstLine="180"/>
      </w:pPr>
      <w:r>
        <w:t>Имя</w:t>
      </w:r>
      <w:r>
        <w:rPr>
          <w:spacing w:val="-6"/>
        </w:rPr>
        <w:t xml:space="preserve"> </w:t>
      </w:r>
      <w:r>
        <w:t>существительное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42F8F567" w14:textId="77777777" w:rsidR="00AD4944" w:rsidRDefault="00EE01B1">
      <w:pPr>
        <w:pStyle w:val="a3"/>
        <w:spacing w:line="292" w:lineRule="auto"/>
        <w:ind w:firstLine="180"/>
      </w:pPr>
      <w:r>
        <w:t>Лексико-грамматические</w:t>
      </w:r>
      <w:r>
        <w:rPr>
          <w:spacing w:val="-6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</w:t>
      </w:r>
      <w:r>
        <w:rPr>
          <w:spacing w:val="-57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нарицательные;</w:t>
      </w:r>
      <w:r>
        <w:rPr>
          <w:spacing w:val="-3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одушевлённые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неодушевлённые.</w:t>
      </w:r>
    </w:p>
    <w:p w14:paraId="63EB3B9B" w14:textId="77777777" w:rsidR="00AD4944" w:rsidRDefault="00EE01B1">
      <w:pPr>
        <w:pStyle w:val="a3"/>
        <w:spacing w:line="275" w:lineRule="exact"/>
        <w:ind w:left="286"/>
      </w:pPr>
      <w:r>
        <w:t>Род,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существительного.</w:t>
      </w:r>
    </w:p>
    <w:p w14:paraId="525AA0E5" w14:textId="77777777" w:rsidR="00AD4944" w:rsidRDefault="00AD4944">
      <w:pPr>
        <w:spacing w:line="275" w:lineRule="exact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79DB4722" w14:textId="77777777" w:rsidR="00AD4944" w:rsidRDefault="00EE01B1">
      <w:pPr>
        <w:pStyle w:val="a3"/>
        <w:spacing w:before="66"/>
        <w:ind w:left="286"/>
      </w:pPr>
      <w:r>
        <w:lastRenderedPageBreak/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ро</w:t>
      </w:r>
      <w:r>
        <w:t>да.</w:t>
      </w:r>
    </w:p>
    <w:p w14:paraId="6C44CA4D" w14:textId="77777777" w:rsidR="00AD4944" w:rsidRDefault="00EE01B1">
      <w:pPr>
        <w:pStyle w:val="a3"/>
        <w:spacing w:before="60"/>
        <w:ind w:left="286"/>
      </w:pPr>
      <w:r>
        <w:t>Имена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14:paraId="2611DBFE" w14:textId="77777777" w:rsidR="00AD4944" w:rsidRDefault="00EE01B1">
      <w:pPr>
        <w:pStyle w:val="a3"/>
        <w:spacing w:before="60" w:line="292" w:lineRule="auto"/>
        <w:ind w:right="239" w:firstLine="180"/>
      </w:pPr>
      <w:r>
        <w:t>Типы склонения имён существительных. Разносклоняемые имена существительные. Несклоняемые</w:t>
      </w:r>
      <w:r>
        <w:rPr>
          <w:spacing w:val="-58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14:paraId="16316808" w14:textId="77777777" w:rsidR="00AD4944" w:rsidRDefault="00EE01B1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существительных.</w:t>
      </w:r>
    </w:p>
    <w:p w14:paraId="0070BCB3" w14:textId="77777777" w:rsidR="00AD4944" w:rsidRDefault="00EE01B1">
      <w:pPr>
        <w:pStyle w:val="a3"/>
        <w:spacing w:before="60" w:line="292" w:lineRule="auto"/>
        <w:ind w:right="2071" w:firstLine="180"/>
      </w:pPr>
      <w:r>
        <w:t>Нормы произношения, нормы постановки ударения, нормы словоизменения имён</w:t>
      </w:r>
      <w:r>
        <w:rPr>
          <w:spacing w:val="-57"/>
        </w:rPr>
        <w:t xml:space="preserve"> </w:t>
      </w:r>
      <w:r>
        <w:t>существительных.</w:t>
      </w:r>
    </w:p>
    <w:p w14:paraId="0003BE94" w14:textId="77777777" w:rsidR="00AD4944" w:rsidRDefault="00EE01B1">
      <w:pPr>
        <w:pStyle w:val="a3"/>
        <w:spacing w:line="292" w:lineRule="auto"/>
        <w:ind w:left="286" w:right="3706"/>
      </w:pPr>
      <w:r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14:paraId="2AB2D2F0" w14:textId="77777777" w:rsidR="00AD4944" w:rsidRDefault="00EE01B1">
      <w:pPr>
        <w:pStyle w:val="a3"/>
        <w:spacing w:line="292" w:lineRule="auto"/>
        <w:ind w:left="286" w:right="672"/>
      </w:pPr>
      <w:r>
        <w:t>Пра</w:t>
      </w:r>
      <w:r>
        <w:t xml:space="preserve">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 xml:space="preserve">ц </w:t>
      </w:r>
      <w:r>
        <w:t>в суффиксах и окончаниях имён существительных.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суффиксов</w:t>
      </w:r>
      <w:r>
        <w:rPr>
          <w:spacing w:val="3"/>
        </w:rPr>
        <w:t xml:space="preserve">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</w:t>
      </w:r>
      <w:r>
        <w:rPr>
          <w:spacing w:val="-1"/>
        </w:rPr>
        <w:t xml:space="preserve"> </w:t>
      </w:r>
      <w:r>
        <w:t>имён существительных.</w:t>
      </w:r>
    </w:p>
    <w:p w14:paraId="295315BE" w14:textId="77777777" w:rsidR="00AD4944" w:rsidRDefault="00EE01B1">
      <w:pPr>
        <w:spacing w:line="275" w:lineRule="exact"/>
        <w:ind w:left="286"/>
        <w:rPr>
          <w:sz w:val="24"/>
        </w:rPr>
      </w:pPr>
      <w:r>
        <w:rPr>
          <w:sz w:val="24"/>
        </w:rPr>
        <w:t>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 xml:space="preserve">// </w:t>
      </w:r>
      <w:r>
        <w:rPr>
          <w:b/>
          <w:i/>
          <w:sz w:val="24"/>
        </w:rPr>
        <w:t>о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лаг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лож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рос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гор</w:t>
      </w:r>
      <w:r>
        <w:rPr>
          <w:sz w:val="24"/>
        </w:rPr>
        <w:t>-,</w:t>
      </w:r>
    </w:p>
    <w:p w14:paraId="7375F1B0" w14:textId="77777777" w:rsidR="00AD4944" w:rsidRDefault="00EE01B1">
      <w:pPr>
        <w:spacing w:before="57"/>
        <w:ind w:left="106"/>
        <w:rPr>
          <w:b/>
          <w:i/>
          <w:sz w:val="24"/>
        </w:rPr>
      </w:pPr>
      <w:r>
        <w:rPr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 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sz w:val="24"/>
        </w:rPr>
        <w:t>-;</w:t>
      </w:r>
      <w:r>
        <w:rPr>
          <w:spacing w:val="9"/>
          <w:sz w:val="24"/>
        </w:rPr>
        <w:t xml:space="preserve"> </w:t>
      </w:r>
      <w:r>
        <w:rPr>
          <w:b/>
          <w:i/>
          <w:sz w:val="24"/>
        </w:rPr>
        <w:t>-клан-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-.</w:t>
      </w:r>
    </w:p>
    <w:p w14:paraId="0EC5DAB6" w14:textId="77777777" w:rsidR="00AD4944" w:rsidRDefault="00EE01B1">
      <w:pPr>
        <w:pStyle w:val="a3"/>
        <w:spacing w:before="60"/>
        <w:ind w:left="286"/>
      </w:pPr>
      <w:r>
        <w:t>Слитное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существительными.</w:t>
      </w:r>
    </w:p>
    <w:p w14:paraId="57642FA3" w14:textId="77777777" w:rsidR="00AD4944" w:rsidRDefault="00EE01B1">
      <w:pPr>
        <w:pStyle w:val="1"/>
        <w:spacing w:before="60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14:paraId="398470E8" w14:textId="77777777" w:rsidR="00AD4944" w:rsidRDefault="00EE01B1">
      <w:pPr>
        <w:pStyle w:val="a3"/>
        <w:spacing w:before="61" w:line="292" w:lineRule="auto"/>
        <w:ind w:firstLine="180"/>
      </w:pPr>
      <w:r>
        <w:t>Имя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14:paraId="28EC5551" w14:textId="77777777" w:rsidR="00AD4944" w:rsidRDefault="00EE01B1">
      <w:pPr>
        <w:pStyle w:val="a3"/>
        <w:spacing w:line="292" w:lineRule="auto"/>
        <w:ind w:left="286" w:right="2576"/>
      </w:pPr>
      <w:r>
        <w:t>Имена</w:t>
      </w:r>
      <w:r>
        <w:rPr>
          <w:spacing w:val="-4"/>
        </w:rPr>
        <w:t xml:space="preserve"> </w:t>
      </w:r>
      <w:r>
        <w:t>прилагательные</w:t>
      </w:r>
      <w:r>
        <w:rPr>
          <w:spacing w:val="-3"/>
        </w:rPr>
        <w:t xml:space="preserve"> </w:t>
      </w:r>
      <w:r>
        <w:t>полные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 прилагательных.</w:t>
      </w:r>
    </w:p>
    <w:p w14:paraId="0D91C086" w14:textId="77777777" w:rsidR="00AD4944" w:rsidRDefault="00EE01B1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14:paraId="2B937BB8" w14:textId="77777777" w:rsidR="00AD4944" w:rsidRDefault="00EE01B1">
      <w:pPr>
        <w:pStyle w:val="a3"/>
        <w:spacing w:before="58" w:line="292" w:lineRule="auto"/>
        <w:ind w:right="801" w:firstLine="180"/>
      </w:pPr>
      <w:r>
        <w:t xml:space="preserve">Нормы словоизменения, произношения имён прилагательных, </w:t>
      </w:r>
      <w:r>
        <w:t>постановки ударения (в рамках</w:t>
      </w:r>
      <w:r>
        <w:rPr>
          <w:spacing w:val="-58"/>
        </w:rPr>
        <w:t xml:space="preserve"> </w:t>
      </w:r>
      <w:r>
        <w:t>изученного).</w:t>
      </w:r>
    </w:p>
    <w:p w14:paraId="53FE0DAC" w14:textId="77777777" w:rsidR="00AD4944" w:rsidRDefault="00EE01B1">
      <w:pPr>
        <w:pStyle w:val="a3"/>
        <w:spacing w:line="275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14:paraId="545F526E" w14:textId="77777777" w:rsidR="00AD4944" w:rsidRDefault="00EE01B1">
      <w:pPr>
        <w:pStyle w:val="a3"/>
        <w:spacing w:before="61" w:line="292" w:lineRule="auto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кратких</w:t>
      </w:r>
      <w:r>
        <w:rPr>
          <w:spacing w:val="-1"/>
        </w:rPr>
        <w:t xml:space="preserve"> </w:t>
      </w:r>
      <w:r>
        <w:t>форм имён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с основой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шипящий.</w:t>
      </w:r>
    </w:p>
    <w:p w14:paraId="67EA22B8" w14:textId="77777777" w:rsidR="00AD4944" w:rsidRDefault="00EE01B1">
      <w:pPr>
        <w:pStyle w:val="a3"/>
        <w:spacing w:line="275" w:lineRule="exact"/>
        <w:ind w:left="286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14:paraId="1C42E81A" w14:textId="77777777" w:rsidR="00AD4944" w:rsidRDefault="00EE01B1">
      <w:pPr>
        <w:pStyle w:val="1"/>
        <w:spacing w:before="60"/>
      </w:pPr>
      <w:r>
        <w:t>Глагол</w:t>
      </w:r>
    </w:p>
    <w:p w14:paraId="4DCEFF91" w14:textId="77777777" w:rsidR="00AD4944" w:rsidRDefault="00EE01B1">
      <w:pPr>
        <w:pStyle w:val="a3"/>
        <w:spacing w:before="60" w:line="292" w:lineRule="auto"/>
        <w:ind w:right="351" w:firstLine="180"/>
      </w:pPr>
      <w:r>
        <w:t>Глагол как часть речи. Общее грамматическое значение, морфологические 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глагола.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словосочетании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14:paraId="192F3A84" w14:textId="77777777" w:rsidR="00AD4944" w:rsidRDefault="00EE01B1">
      <w:pPr>
        <w:pStyle w:val="a3"/>
        <w:spacing w:line="275" w:lineRule="exact"/>
        <w:ind w:left="286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14:paraId="43E48F74" w14:textId="77777777" w:rsidR="00AD4944" w:rsidRDefault="00EE01B1">
      <w:pPr>
        <w:pStyle w:val="a3"/>
        <w:spacing w:before="60" w:line="292" w:lineRule="auto"/>
        <w:ind w:right="683" w:firstLine="180"/>
      </w:pPr>
      <w:r>
        <w:t>Инфинитив и его грамматические свойства. Основа инфинитива, основа настоящего (будущего</w:t>
      </w:r>
      <w:r>
        <w:rPr>
          <w:spacing w:val="-58"/>
        </w:rPr>
        <w:t xml:space="preserve"> </w:t>
      </w:r>
      <w:r>
        <w:t>простого)</w:t>
      </w:r>
      <w:r>
        <w:rPr>
          <w:spacing w:val="-2"/>
        </w:rPr>
        <w:t xml:space="preserve"> </w:t>
      </w:r>
      <w:r>
        <w:t>времени глагола.</w:t>
      </w:r>
    </w:p>
    <w:p w14:paraId="32602324" w14:textId="77777777" w:rsidR="00AD4944" w:rsidRDefault="00EE01B1">
      <w:pPr>
        <w:pStyle w:val="a3"/>
        <w:spacing w:line="275" w:lineRule="exact"/>
        <w:ind w:left="286"/>
      </w:pPr>
      <w:r>
        <w:t>Спряжение</w:t>
      </w:r>
      <w:r>
        <w:rPr>
          <w:spacing w:val="-4"/>
        </w:rPr>
        <w:t xml:space="preserve"> </w:t>
      </w:r>
      <w:r>
        <w:t>глагола.</w:t>
      </w:r>
    </w:p>
    <w:p w14:paraId="2D30F94A" w14:textId="77777777" w:rsidR="00AD4944" w:rsidRDefault="00EE01B1">
      <w:pPr>
        <w:pStyle w:val="a3"/>
        <w:spacing w:before="60" w:line="292" w:lineRule="auto"/>
        <w:ind w:left="286" w:right="142"/>
      </w:pPr>
      <w:r>
        <w:t xml:space="preserve">Нормы словоизменения глаголов, постановки ударения в глагольных формах (в </w:t>
      </w:r>
      <w:r>
        <w:t>рамках изученного).</w:t>
      </w:r>
      <w:r>
        <w:rPr>
          <w:spacing w:val="-58"/>
        </w:rPr>
        <w:t xml:space="preserve"> </w:t>
      </w:r>
      <w:r>
        <w:t>Правописание 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-4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</w:rPr>
        <w:t>:</w:t>
      </w:r>
      <w:r>
        <w:rPr>
          <w:b/>
          <w:spacing w:val="4"/>
        </w:rPr>
        <w:t xml:space="preserve"> </w:t>
      </w:r>
      <w:r>
        <w:t>-</w:t>
      </w:r>
      <w:proofErr w:type="spellStart"/>
      <w:r>
        <w:rPr>
          <w:b/>
          <w:i/>
        </w:rPr>
        <w:t>бер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блист</w:t>
      </w:r>
      <w:proofErr w:type="spellEnd"/>
      <w:r>
        <w:t>-,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дер</w:t>
      </w:r>
      <w:r>
        <w:t>-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дир</w:t>
      </w:r>
      <w:proofErr w:type="spellEnd"/>
      <w:r>
        <w:t>-,</w:t>
      </w:r>
    </w:p>
    <w:p w14:paraId="4AD86439" w14:textId="77777777" w:rsidR="00AD4944" w:rsidRDefault="00EE01B1">
      <w:pPr>
        <w:spacing w:line="275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жег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жиг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стел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стил</w:t>
      </w:r>
      <w:proofErr w:type="spellEnd"/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тир</w:t>
      </w:r>
      <w:r>
        <w:rPr>
          <w:sz w:val="24"/>
        </w:rPr>
        <w:t>-.</w:t>
      </w:r>
    </w:p>
    <w:p w14:paraId="6A89BE77" w14:textId="77777777" w:rsidR="00AD4944" w:rsidRDefault="00EE01B1">
      <w:pPr>
        <w:pStyle w:val="a3"/>
        <w:spacing w:before="60" w:line="292" w:lineRule="auto"/>
        <w:ind w:right="1245" w:firstLine="180"/>
      </w:pPr>
      <w:r>
        <w:t xml:space="preserve">Использование </w:t>
      </w:r>
      <w:r>
        <w:rPr>
          <w:b/>
          <w:i/>
        </w:rPr>
        <w:t xml:space="preserve">ь </w:t>
      </w:r>
      <w:r>
        <w:t>как показателя грамматической формы в инфинитиве, в</w:t>
      </w:r>
      <w:r>
        <w:t xml:space="preserve"> форме 2-го 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числа после шипящих.</w:t>
      </w:r>
    </w:p>
    <w:p w14:paraId="415CBA51" w14:textId="77777777" w:rsidR="00AD4944" w:rsidRDefault="00EE01B1">
      <w:pPr>
        <w:spacing w:line="275" w:lineRule="exact"/>
        <w:ind w:left="286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тся</w:t>
      </w:r>
      <w:proofErr w:type="spellEnd"/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ться</w:t>
      </w:r>
      <w:proofErr w:type="spellEnd"/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ова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—-</w:t>
      </w:r>
      <w:proofErr w:type="spellStart"/>
      <w:r>
        <w:rPr>
          <w:b/>
          <w:i/>
          <w:sz w:val="24"/>
        </w:rPr>
        <w:t>ева</w:t>
      </w:r>
      <w:proofErr w:type="spellEnd"/>
      <w:r>
        <w:rPr>
          <w:sz w:val="24"/>
        </w:rPr>
        <w:t>-,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ыва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-ива-</w:t>
      </w:r>
      <w:r>
        <w:rPr>
          <w:i/>
          <w:sz w:val="24"/>
        </w:rPr>
        <w:t>.</w:t>
      </w:r>
    </w:p>
    <w:p w14:paraId="1D647C29" w14:textId="77777777" w:rsidR="00AD4944" w:rsidRDefault="00EE01B1">
      <w:pPr>
        <w:pStyle w:val="a3"/>
        <w:spacing w:before="60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глагола.</w:t>
      </w:r>
    </w:p>
    <w:p w14:paraId="32FBF65B" w14:textId="77777777" w:rsidR="00AD4944" w:rsidRDefault="00EE01B1">
      <w:pPr>
        <w:pStyle w:val="a3"/>
        <w:spacing w:before="60" w:line="292" w:lineRule="auto"/>
        <w:ind w:left="286" w:right="1788"/>
      </w:pPr>
      <w:r>
        <w:t xml:space="preserve">Правописание 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глагола.</w:t>
      </w:r>
      <w:r>
        <w:rPr>
          <w:spacing w:val="-5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 раздельное написание</w:t>
      </w:r>
      <w:r>
        <w:rPr>
          <w:spacing w:val="-6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14:paraId="0726C326" w14:textId="77777777" w:rsidR="00AD4944" w:rsidRDefault="00EE01B1">
      <w:pPr>
        <w:pStyle w:val="1"/>
        <w:spacing w:line="275" w:lineRule="exact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14:paraId="75194438" w14:textId="77777777" w:rsidR="00AD4944" w:rsidRDefault="00EE01B1">
      <w:pPr>
        <w:pStyle w:val="a3"/>
        <w:spacing w:before="61" w:line="292" w:lineRule="auto"/>
        <w:ind w:left="286"/>
      </w:pPr>
      <w:r>
        <w:t>Синтаксис как раздел грамматики. Словосочетание и предложение как единицы синтаксиса.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морфологическим</w:t>
      </w:r>
      <w:r>
        <w:rPr>
          <w:spacing w:val="-4"/>
        </w:rPr>
        <w:t xml:space="preserve"> </w:t>
      </w:r>
      <w:r>
        <w:t>свойствам</w:t>
      </w:r>
    </w:p>
    <w:p w14:paraId="655B1A1E" w14:textId="77777777" w:rsidR="00AD4944" w:rsidRDefault="00AD4944">
      <w:pPr>
        <w:spacing w:line="292" w:lineRule="auto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7305E1D0" w14:textId="77777777" w:rsidR="00AD4944" w:rsidRDefault="00EE01B1">
      <w:pPr>
        <w:pStyle w:val="a3"/>
        <w:spacing w:before="62" w:line="292" w:lineRule="auto"/>
        <w:ind w:left="286" w:right="1509" w:hanging="181"/>
      </w:pPr>
      <w:r>
        <w:lastRenderedPageBreak/>
        <w:t>главного слова (именные, глагольные, наречные). Средства связи слов в словосочетании.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словосочетания.</w:t>
      </w:r>
    </w:p>
    <w:p w14:paraId="43B4DE80" w14:textId="77777777" w:rsidR="00AD4944" w:rsidRDefault="00EE01B1">
      <w:pPr>
        <w:pStyle w:val="a3"/>
        <w:spacing w:line="292" w:lineRule="auto"/>
        <w:ind w:right="272" w:firstLine="180"/>
      </w:pPr>
      <w:r>
        <w:t>Предложение и его признаки. Виды предложений по цели высказывания и эмоциональной окраске.</w:t>
      </w:r>
      <w:r>
        <w:rPr>
          <w:spacing w:val="-57"/>
        </w:rPr>
        <w:t xml:space="preserve"> </w:t>
      </w:r>
      <w:r>
        <w:t>Смысловые и интон</w:t>
      </w:r>
      <w:r>
        <w:t>ационные особенности повествовательных, вопросительных, 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-1"/>
        </w:rPr>
        <w:t xml:space="preserve"> </w:t>
      </w:r>
      <w:r>
        <w:t>и невосклицательных предложений.</w:t>
      </w:r>
    </w:p>
    <w:p w14:paraId="0CC8AABF" w14:textId="77777777" w:rsidR="00AD4944" w:rsidRDefault="00EE01B1">
      <w:pPr>
        <w:pStyle w:val="a3"/>
        <w:spacing w:line="292" w:lineRule="auto"/>
        <w:ind w:right="133" w:firstLine="180"/>
      </w:pPr>
      <w:r>
        <w:t>Главные</w:t>
      </w:r>
      <w:r>
        <w:rPr>
          <w:spacing w:val="1"/>
        </w:rPr>
        <w:t xml:space="preserve"> </w:t>
      </w:r>
      <w:r>
        <w:t>члены</w:t>
      </w:r>
      <w:r>
        <w:rPr>
          <w:spacing w:val="2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(грамматическая основа).</w:t>
      </w:r>
      <w:r>
        <w:rPr>
          <w:spacing w:val="2"/>
        </w:rPr>
        <w:t xml:space="preserve"> </w:t>
      </w:r>
      <w:r>
        <w:t>Подлежащее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 выражения: именем существительным или место</w:t>
      </w:r>
      <w:r>
        <w:t>имением в именительном падеже, сочетанием</w:t>
      </w:r>
      <w:r>
        <w:rPr>
          <w:spacing w:val="1"/>
        </w:rPr>
        <w:t xml:space="preserve"> </w:t>
      </w:r>
      <w:r>
        <w:t>имени существительного в форме именительного падежа с существительным или местоимением в</w:t>
      </w:r>
      <w:r>
        <w:rPr>
          <w:spacing w:val="1"/>
        </w:rPr>
        <w:t xml:space="preserve"> </w:t>
      </w:r>
      <w:r>
        <w:t>форме творительного падежа с предлогом; сочетанием имени числительного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в форме</w:t>
      </w:r>
      <w:r>
        <w:t xml:space="preserve"> родительного падежа. Сказуемое и морфологические средства его</w:t>
      </w:r>
      <w:r>
        <w:rPr>
          <w:spacing w:val="-58"/>
        </w:rPr>
        <w:t xml:space="preserve"> </w:t>
      </w:r>
      <w:r>
        <w:t>выражения:</w:t>
      </w:r>
      <w:r>
        <w:rPr>
          <w:spacing w:val="-2"/>
        </w:rPr>
        <w:t xml:space="preserve"> </w:t>
      </w:r>
      <w:r>
        <w:t>глаголом,</w:t>
      </w:r>
      <w:r>
        <w:rPr>
          <w:spacing w:val="-1"/>
        </w:rPr>
        <w:t xml:space="preserve"> </w:t>
      </w:r>
      <w:r>
        <w:t>именем существительным,</w:t>
      </w:r>
      <w:r>
        <w:rPr>
          <w:spacing w:val="-1"/>
        </w:rPr>
        <w:t xml:space="preserve"> </w:t>
      </w:r>
      <w:r>
        <w:t>именем прилагательным.</w:t>
      </w:r>
    </w:p>
    <w:p w14:paraId="094B177D" w14:textId="77777777" w:rsidR="00AD4944" w:rsidRDefault="00EE01B1">
      <w:pPr>
        <w:pStyle w:val="a3"/>
        <w:spacing w:line="272" w:lineRule="exact"/>
        <w:ind w:left="286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14:paraId="20D0CF6F" w14:textId="77777777" w:rsidR="00AD4944" w:rsidRDefault="00EE01B1">
      <w:pPr>
        <w:pStyle w:val="a3"/>
        <w:spacing w:before="57" w:line="292" w:lineRule="auto"/>
        <w:ind w:right="748" w:firstLine="180"/>
      </w:pPr>
      <w:r>
        <w:t>Предложения распространённые и нераспространённые. Второстепенные члены предложения:</w:t>
      </w:r>
      <w:r>
        <w:rPr>
          <w:spacing w:val="-58"/>
        </w:rPr>
        <w:t xml:space="preserve"> </w:t>
      </w:r>
      <w:r>
        <w:t>опред</w:t>
      </w:r>
      <w:r>
        <w:t>еление,</w:t>
      </w:r>
      <w:r>
        <w:rPr>
          <w:spacing w:val="-3"/>
        </w:rPr>
        <w:t xml:space="preserve"> </w:t>
      </w:r>
      <w:r>
        <w:t>дополнение,</w:t>
      </w:r>
      <w:r>
        <w:rPr>
          <w:spacing w:val="-3"/>
        </w:rPr>
        <w:t xml:space="preserve"> </w:t>
      </w:r>
      <w:r>
        <w:t>обстоятельство.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выражения.</w:t>
      </w:r>
    </w:p>
    <w:p w14:paraId="05B29192" w14:textId="77777777" w:rsidR="00AD4944" w:rsidRDefault="00EE01B1">
      <w:pPr>
        <w:pStyle w:val="a3"/>
        <w:spacing w:line="292" w:lineRule="auto"/>
        <w:ind w:right="532"/>
        <w:jc w:val="both"/>
      </w:pPr>
      <w:r>
        <w:t>Дополнение (прямое и косвенное) и типичные средства его выражения. Обстоятельство, типичные</w:t>
      </w:r>
      <w:r>
        <w:rPr>
          <w:spacing w:val="-58"/>
        </w:rPr>
        <w:t xml:space="preserve"> </w:t>
      </w:r>
      <w:r>
        <w:t xml:space="preserve">средства его выражения, виды обстоятельств по значению (времени, места, образа </w:t>
      </w:r>
      <w:r>
        <w:t>действия, цели,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меры и степени, условия, уступки).</w:t>
      </w:r>
    </w:p>
    <w:p w14:paraId="2E874304" w14:textId="77777777" w:rsidR="00AD4944" w:rsidRDefault="00EE01B1">
      <w:pPr>
        <w:pStyle w:val="a3"/>
        <w:spacing w:line="292" w:lineRule="auto"/>
        <w:ind w:right="173" w:firstLine="180"/>
        <w:jc w:val="both"/>
      </w:pPr>
      <w:r>
        <w:t>Простое осложнённое предложение. Однородные члены предложения, их роль в речи. Особенности</w:t>
      </w:r>
      <w:r>
        <w:rPr>
          <w:spacing w:val="-57"/>
        </w:rPr>
        <w:t xml:space="preserve"> </w:t>
      </w:r>
      <w:r>
        <w:t xml:space="preserve">интонации предложений с однородными членами. </w:t>
      </w:r>
      <w:proofErr w:type="gramStart"/>
      <w:r>
        <w:t>Предложения с однородными членами (без союзов,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с</w:t>
      </w:r>
      <w:r>
        <w:t>оюзом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),</w:t>
      </w:r>
      <w:r>
        <w:rPr>
          <w:spacing w:val="3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14:paraId="1622B40B" w14:textId="77777777" w:rsidR="00AD4944" w:rsidRDefault="00EE01B1">
      <w:pPr>
        <w:pStyle w:val="a3"/>
        <w:spacing w:line="274" w:lineRule="exact"/>
        <w:jc w:val="both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-3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14:paraId="4C61B754" w14:textId="77777777" w:rsidR="00AD4944" w:rsidRDefault="00EE01B1">
      <w:pPr>
        <w:pStyle w:val="a3"/>
        <w:spacing w:before="57" w:line="292" w:lineRule="auto"/>
        <w:ind w:left="286" w:right="957"/>
        <w:jc w:val="both"/>
      </w:pPr>
      <w:r>
        <w:t>Предложения с обращением, особенности интонации. Обращение и средства его выражения.</w:t>
      </w:r>
      <w:r>
        <w:rPr>
          <w:spacing w:val="-58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простого и</w:t>
      </w:r>
      <w:r>
        <w:rPr>
          <w:spacing w:val="-1"/>
        </w:rPr>
        <w:t xml:space="preserve"> </w:t>
      </w:r>
      <w:r>
        <w:t>просто</w:t>
      </w:r>
      <w:r>
        <w:t>го</w:t>
      </w:r>
      <w:r>
        <w:rPr>
          <w:spacing w:val="-1"/>
        </w:rPr>
        <w:t xml:space="preserve"> </w:t>
      </w:r>
      <w:r>
        <w:t>осложнённого предложений.</w:t>
      </w:r>
    </w:p>
    <w:p w14:paraId="5BC2E73B" w14:textId="77777777" w:rsidR="00AD4944" w:rsidRDefault="00EE01B1">
      <w:pPr>
        <w:pStyle w:val="a3"/>
        <w:spacing w:line="292" w:lineRule="auto"/>
        <w:ind w:right="732" w:firstLine="180"/>
      </w:pPr>
      <w:proofErr w:type="gramStart"/>
      <w:r>
        <w:t>Пунктуационное оформление предложений, осложнённых однородными членами, связанными</w:t>
      </w:r>
      <w:r>
        <w:rPr>
          <w:spacing w:val="-57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>значении</w:t>
      </w:r>
      <w:r>
        <w:rPr>
          <w:spacing w:val="5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14:paraId="5F2DBAD7" w14:textId="77777777" w:rsidR="00AD4944" w:rsidRDefault="00EE01B1">
      <w:pPr>
        <w:pStyle w:val="a3"/>
        <w:spacing w:line="292" w:lineRule="auto"/>
        <w:ind w:right="988" w:firstLine="180"/>
      </w:pPr>
      <w:r>
        <w:t xml:space="preserve">Предложения простые и сложные. </w:t>
      </w:r>
      <w:r>
        <w:t>Сложные предложения с бессоюзной и союзной связью.</w:t>
      </w:r>
      <w:r>
        <w:rPr>
          <w:spacing w:val="1"/>
        </w:rPr>
        <w:t xml:space="preserve"> </w:t>
      </w:r>
      <w:r>
        <w:t>Предложения сложносочинённые и сложноподчинённые (общее представление, практическое</w:t>
      </w:r>
      <w:r>
        <w:rPr>
          <w:spacing w:val="-58"/>
        </w:rPr>
        <w:t xml:space="preserve"> </w:t>
      </w:r>
      <w:r>
        <w:t>усвоение).</w:t>
      </w:r>
    </w:p>
    <w:p w14:paraId="7865C655" w14:textId="77777777" w:rsidR="00AD4944" w:rsidRDefault="00EE01B1">
      <w:pPr>
        <w:pStyle w:val="a3"/>
        <w:spacing w:line="292" w:lineRule="auto"/>
        <w:ind w:right="329" w:firstLine="180"/>
      </w:pPr>
      <w:r>
        <w:t>Пунктуационное оформление сложных предложений, состоящих из частей, связанных бессоюзной</w:t>
      </w:r>
      <w:r>
        <w:rPr>
          <w:spacing w:val="-58"/>
        </w:rPr>
        <w:t xml:space="preserve"> </w:t>
      </w:r>
      <w:r>
        <w:t>связью</w:t>
      </w:r>
      <w:r>
        <w:rPr>
          <w:spacing w:val="-2"/>
        </w:rPr>
        <w:t xml:space="preserve"> </w:t>
      </w:r>
      <w:r>
        <w:t>и 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</w:t>
      </w:r>
      <w:r>
        <w:rPr>
          <w:b/>
          <w:i/>
        </w:rPr>
        <w:t>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14:paraId="7376B139" w14:textId="77777777" w:rsidR="00AD4944" w:rsidRDefault="00EE01B1">
      <w:pPr>
        <w:pStyle w:val="a3"/>
        <w:spacing w:line="275" w:lineRule="exact"/>
        <w:ind w:left="286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речью.</w:t>
      </w:r>
    </w:p>
    <w:p w14:paraId="2B79CBC6" w14:textId="77777777" w:rsidR="00AD4944" w:rsidRDefault="00EE01B1">
      <w:pPr>
        <w:pStyle w:val="a3"/>
        <w:spacing w:before="55" w:line="292" w:lineRule="auto"/>
        <w:ind w:left="286" w:right="4270"/>
      </w:pPr>
      <w:r>
        <w:t>Пунктуационное оформление предложений с прямой речью.</w:t>
      </w:r>
      <w:r>
        <w:rPr>
          <w:spacing w:val="-58"/>
        </w:rPr>
        <w:t xml:space="preserve"> </w:t>
      </w:r>
      <w:r>
        <w:t>Диалог.</w:t>
      </w:r>
    </w:p>
    <w:p w14:paraId="7A8B2C57" w14:textId="77777777" w:rsidR="00AD4944" w:rsidRDefault="00EE01B1">
      <w:pPr>
        <w:pStyle w:val="a3"/>
        <w:spacing w:line="292" w:lineRule="auto"/>
        <w:ind w:left="286" w:right="5438"/>
      </w:pPr>
      <w:r>
        <w:t>Пунктуационное оформление диалога на письме.</w:t>
      </w:r>
      <w:r>
        <w:rPr>
          <w:spacing w:val="-58"/>
        </w:rPr>
        <w:t xml:space="preserve"> </w:t>
      </w:r>
      <w:r>
        <w:t>Пунктуация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14:paraId="4830F566" w14:textId="77777777" w:rsidR="00AD4944" w:rsidRDefault="00AD4944">
      <w:pPr>
        <w:spacing w:line="292" w:lineRule="auto"/>
        <w:sectPr w:rsidR="00AD4944">
          <w:pgSz w:w="11900" w:h="16840"/>
          <w:pgMar w:top="500" w:right="540" w:bottom="280" w:left="560" w:header="720" w:footer="720" w:gutter="0"/>
          <w:cols w:space="720"/>
        </w:sectPr>
      </w:pPr>
    </w:p>
    <w:p w14:paraId="19432432" w14:textId="77777777" w:rsidR="00AD4944" w:rsidRDefault="00EE01B1">
      <w:pPr>
        <w:pStyle w:val="1"/>
        <w:spacing w:before="66"/>
        <w:ind w:left="106"/>
      </w:pPr>
      <w:r>
        <w:lastRenderedPageBreak/>
        <w:pict w14:anchorId="45010DAC"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14:paraId="3FD05959" w14:textId="77777777" w:rsidR="00AD4944" w:rsidRDefault="00EE01B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14:paraId="3700743D" w14:textId="77777777" w:rsidR="00AD4944" w:rsidRDefault="00EE01B1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14:paraId="277817E3" w14:textId="77777777" w:rsidR="00AD4944" w:rsidRDefault="00EE01B1">
      <w:pPr>
        <w:pStyle w:val="a3"/>
        <w:spacing w:line="292" w:lineRule="auto"/>
        <w:ind w:right="164" w:firstLine="180"/>
      </w:pPr>
      <w:r>
        <w:t xml:space="preserve">Личностные результаты освоения Примерной рабочей программы </w:t>
      </w:r>
      <w:r>
        <w:t>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</w:t>
      </w:r>
      <w:r>
        <w:t>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14:paraId="45391D21" w14:textId="77777777" w:rsidR="00AD4944" w:rsidRDefault="00EE01B1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14:paraId="3B1F67A3" w14:textId="77777777" w:rsidR="00AD4944" w:rsidRDefault="00EE01B1">
      <w:pPr>
        <w:pStyle w:val="a3"/>
        <w:spacing w:before="57" w:line="292" w:lineRule="auto"/>
        <w:ind w:right="147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</w:t>
      </w:r>
      <w:r>
        <w:t xml:space="preserve">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</w:t>
      </w:r>
      <w:r>
        <w:t>века;</w:t>
      </w:r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r>
        <w:t>формируемое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</w:t>
      </w:r>
      <w:r>
        <w:t>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14:paraId="3ED79A3A" w14:textId="77777777" w:rsidR="00AD4944" w:rsidRDefault="00EE01B1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</w:t>
      </w:r>
      <w:r>
        <w:t>ёрство</w:t>
      </w:r>
      <w:proofErr w:type="spellEnd"/>
      <w:r>
        <w:t>).</w:t>
      </w:r>
    </w:p>
    <w:p w14:paraId="70447DE1" w14:textId="77777777" w:rsidR="00AD4944" w:rsidRDefault="00EE01B1">
      <w:pPr>
        <w:pStyle w:val="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14:paraId="0E9E26A3" w14:textId="77777777" w:rsidR="00AD4944" w:rsidRDefault="00EE01B1">
      <w:pPr>
        <w:pStyle w:val="a3"/>
        <w:spacing w:before="55" w:line="292" w:lineRule="auto"/>
        <w:ind w:right="164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 xml:space="preserve">языка межнационального общения народов </w:t>
      </w:r>
      <w:r>
        <w:t>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</w:t>
      </w:r>
      <w:r>
        <w:t xml:space="preserve">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</w:t>
      </w:r>
      <w:r>
        <w:t>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14:paraId="643D0578" w14:textId="77777777" w:rsidR="00AD4944" w:rsidRDefault="00EE01B1">
      <w:pPr>
        <w:pStyle w:val="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14:paraId="1407A6A9" w14:textId="77777777" w:rsidR="00AD4944" w:rsidRDefault="00EE01B1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>людей с позиц</w:t>
      </w:r>
      <w:r>
        <w:t xml:space="preserve">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14:paraId="0491619D" w14:textId="77777777" w:rsidR="00AD4944" w:rsidRDefault="00EE01B1">
      <w:pPr>
        <w:pStyle w:val="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14:paraId="585A6AB2" w14:textId="77777777" w:rsidR="00AD4944" w:rsidRDefault="00EE01B1">
      <w:pPr>
        <w:pStyle w:val="a3"/>
        <w:spacing w:before="60" w:line="292" w:lineRule="auto"/>
        <w:ind w:right="442" w:firstLine="180"/>
      </w:pPr>
      <w:r>
        <w:t>восприимчивость к разным</w:t>
      </w:r>
      <w:r>
        <w:t xml:space="preserve">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</w:t>
      </w:r>
      <w:r>
        <w:t>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</w:p>
    <w:p w14:paraId="1FBC2461" w14:textId="77777777" w:rsidR="00AD4944" w:rsidRDefault="00AD4944">
      <w:pPr>
        <w:spacing w:line="292" w:lineRule="auto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0FCC5E6E" w14:textId="77777777" w:rsidR="00AD4944" w:rsidRDefault="00EE01B1">
      <w:pPr>
        <w:pStyle w:val="a3"/>
        <w:spacing w:before="62"/>
      </w:pPr>
      <w:r>
        <w:lastRenderedPageBreak/>
        <w:t>видах</w:t>
      </w:r>
      <w:r>
        <w:rPr>
          <w:spacing w:val="-5"/>
        </w:rPr>
        <w:t xml:space="preserve"> </w:t>
      </w:r>
      <w:r>
        <w:t>искусства.</w:t>
      </w:r>
    </w:p>
    <w:p w14:paraId="2E4F567D" w14:textId="77777777" w:rsidR="00AD4944" w:rsidRDefault="00EE01B1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14:paraId="34B5B98D" w14:textId="77777777" w:rsidR="00AD4944" w:rsidRDefault="00EE01B1">
      <w:pPr>
        <w:pStyle w:val="a3"/>
        <w:spacing w:before="60" w:line="292" w:lineRule="auto"/>
        <w:ind w:right="240" w:firstLine="180"/>
      </w:pPr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</w:t>
      </w:r>
      <w:r>
        <w:t>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интернет-среде</w:t>
      </w:r>
    </w:p>
    <w:p w14:paraId="3A9C1C48" w14:textId="77777777" w:rsidR="00AD4944" w:rsidRDefault="00EE01B1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</w:t>
      </w:r>
      <w:r>
        <w:t>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14:paraId="11F5C9A1" w14:textId="77777777" w:rsidR="00AD4944" w:rsidRDefault="00EE01B1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14:paraId="1D44E64E" w14:textId="77777777" w:rsidR="00AD4944" w:rsidRDefault="00EE01B1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</w:t>
      </w:r>
      <w:r>
        <w:t>ы из</w:t>
      </w:r>
      <w:r>
        <w:rPr>
          <w:spacing w:val="-57"/>
        </w:rPr>
        <w:t xml:space="preserve"> </w:t>
      </w:r>
      <w:r>
        <w:t>литературных произведений, написанных на русском языке; сформированность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14:paraId="7743F661" w14:textId="77777777" w:rsidR="00AD4944" w:rsidRDefault="00EE01B1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14:paraId="054FE259" w14:textId="77777777" w:rsidR="00AD4944" w:rsidRDefault="00EE01B1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14:paraId="64AB3497" w14:textId="77777777" w:rsidR="00AD4944" w:rsidRDefault="00EE01B1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</w:t>
      </w:r>
      <w:r>
        <w:t>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 xml:space="preserve">и построение индивидуальной траектории образования и жизненных планов с учётом </w:t>
      </w:r>
      <w:r>
        <w:t>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14:paraId="170D70E8" w14:textId="77777777" w:rsidR="00AD4944" w:rsidRDefault="00EE01B1">
      <w:pPr>
        <w:pStyle w:val="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14:paraId="79B124E8" w14:textId="77777777" w:rsidR="00AD4944" w:rsidRDefault="00EE01B1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 xml:space="preserve">области окружающей среды, планирования </w:t>
      </w:r>
      <w:r>
        <w:t>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14:paraId="1BE1D411" w14:textId="77777777" w:rsidR="00AD4944" w:rsidRDefault="00EE01B1">
      <w:pPr>
        <w:pStyle w:val="a3"/>
        <w:spacing w:line="292" w:lineRule="auto"/>
        <w:ind w:right="362" w:firstLine="180"/>
      </w:pPr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</w:t>
      </w:r>
      <w:r>
        <w:t xml:space="preserve">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</w:t>
      </w:r>
      <w:r>
        <w:t>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14:paraId="41914659" w14:textId="77777777" w:rsidR="00AD4944" w:rsidRDefault="00EE01B1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14:paraId="7D44AAAE" w14:textId="77777777" w:rsidR="00AD4944" w:rsidRDefault="00EE01B1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</w:t>
      </w:r>
      <w:r>
        <w:t xml:space="preserve">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</w:t>
      </w:r>
      <w:r>
        <w:t>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</w:t>
      </w:r>
      <w:r>
        <w:t>гополучия.</w:t>
      </w:r>
    </w:p>
    <w:p w14:paraId="4E54DA0F" w14:textId="77777777" w:rsidR="00AD4944" w:rsidRDefault="00EE01B1">
      <w:pPr>
        <w:pStyle w:val="2"/>
        <w:spacing w:line="272" w:lineRule="exact"/>
      </w:pPr>
      <w:r>
        <w:t>Адаптации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14:paraId="283E4D3D" w14:textId="77777777" w:rsidR="00AD4944" w:rsidRDefault="00EE01B1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14:paraId="7925E430" w14:textId="77777777" w:rsidR="00AD4944" w:rsidRDefault="00AD4944">
      <w:pPr>
        <w:sectPr w:rsidR="00AD4944">
          <w:pgSz w:w="11900" w:h="16840"/>
          <w:pgMar w:top="500" w:right="540" w:bottom="280" w:left="560" w:header="720" w:footer="720" w:gutter="0"/>
          <w:cols w:space="720"/>
        </w:sectPr>
      </w:pPr>
    </w:p>
    <w:p w14:paraId="3DB00D22" w14:textId="77777777" w:rsidR="00AD4944" w:rsidRDefault="00EE01B1">
      <w:pPr>
        <w:pStyle w:val="a3"/>
        <w:spacing w:before="62" w:line="292" w:lineRule="auto"/>
        <w:ind w:right="126"/>
        <w:jc w:val="both"/>
      </w:pPr>
      <w:r>
        <w:lastRenderedPageBreak/>
        <w:t xml:space="preserve">общественного поведения, форм социальной жизни в группах и сообществах, </w:t>
      </w:r>
      <w:r>
        <w:t>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14:paraId="25F4A965" w14:textId="77777777" w:rsidR="00AD4944" w:rsidRDefault="00EE01B1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</w:t>
      </w:r>
      <w:r>
        <w:t>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</w:t>
      </w:r>
      <w:r>
        <w:t>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>планирование своего развития; умение оперировать осн</w:t>
      </w:r>
      <w:r>
        <w:t>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</w:t>
      </w:r>
      <w:r>
        <w:t>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14:paraId="36134B94" w14:textId="77777777" w:rsidR="00AD4944" w:rsidRDefault="00EE01B1">
      <w:pPr>
        <w:pStyle w:val="a3"/>
        <w:spacing w:line="292" w:lineRule="auto"/>
        <w:ind w:right="378" w:firstLine="180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</w:t>
      </w:r>
      <w:r>
        <w:t xml:space="preserve">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</w:p>
    <w:p w14:paraId="1D4735F9" w14:textId="77777777" w:rsidR="00AD4944" w:rsidRDefault="00EE01B1">
      <w:pPr>
        <w:pStyle w:val="1"/>
        <w:spacing w:before="180"/>
        <w:ind w:left="106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14:paraId="4FEE56B1" w14:textId="77777777" w:rsidR="00AD4944" w:rsidRDefault="00EE01B1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14:paraId="058097DA" w14:textId="77777777" w:rsidR="00AD4944" w:rsidRDefault="00EE01B1">
      <w:pPr>
        <w:pStyle w:val="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14:paraId="314E279D" w14:textId="77777777" w:rsidR="00AD4944" w:rsidRDefault="00EE01B1">
      <w:pPr>
        <w:pStyle w:val="a3"/>
        <w:spacing w:before="60"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14:paraId="1E528C53" w14:textId="77777777" w:rsidR="00AD4944" w:rsidRDefault="00EE01B1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</w:t>
      </w:r>
      <w:r>
        <w:t>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14:paraId="5FDE2145" w14:textId="77777777" w:rsidR="00AD4944" w:rsidRDefault="00EE01B1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14:paraId="67AF3B17" w14:textId="77777777" w:rsidR="00AD4944" w:rsidRDefault="00EE01B1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r>
        <w:t>с</w:t>
      </w:r>
    </w:p>
    <w:p w14:paraId="487AD831" w14:textId="77777777" w:rsidR="00AD4944" w:rsidRDefault="00EE01B1">
      <w:pPr>
        <w:pStyle w:val="a3"/>
        <w:spacing w:line="292" w:lineRule="auto"/>
        <w:ind w:right="1199"/>
      </w:pPr>
      <w:r>
        <w:t xml:space="preserve">использованием дедуктивных и </w:t>
      </w:r>
      <w:r>
        <w:t>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14:paraId="2BC4ACCA" w14:textId="77777777" w:rsidR="00AD4944" w:rsidRDefault="00EE01B1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 xml:space="preserve">разными единицами языка, сравнивая варианты решения и выбирая </w:t>
      </w:r>
      <w:r>
        <w:t>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14:paraId="332584D2" w14:textId="77777777" w:rsidR="00AD4944" w:rsidRDefault="00EE01B1">
      <w:pPr>
        <w:pStyle w:val="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14:paraId="4165320C" w14:textId="77777777" w:rsidR="00AD4944" w:rsidRDefault="00EE01B1">
      <w:pPr>
        <w:pStyle w:val="a3"/>
        <w:spacing w:before="53" w:line="292" w:lineRule="auto"/>
        <w:ind w:left="286" w:right="909"/>
        <w:jc w:val="both"/>
      </w:pPr>
      <w:r>
        <w:t>использовать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реальным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14:paraId="623DD451" w14:textId="77777777" w:rsidR="00AD4944" w:rsidRDefault="00EE01B1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14:paraId="79071F15" w14:textId="77777777" w:rsidR="00AD4944" w:rsidRDefault="00EE01B1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14:paraId="21406BE8" w14:textId="77777777" w:rsidR="00AD4944" w:rsidRDefault="00EE01B1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</w:t>
      </w:r>
      <w:r>
        <w:t>чебных</w:t>
      </w:r>
      <w:r>
        <w:rPr>
          <w:spacing w:val="-4"/>
        </w:rPr>
        <w:t xml:space="preserve"> </w:t>
      </w:r>
      <w:r>
        <w:t>задач;</w:t>
      </w:r>
    </w:p>
    <w:p w14:paraId="3F785FC0" w14:textId="77777777" w:rsidR="00AD4944" w:rsidRDefault="00EE01B1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14:paraId="07FE12A2" w14:textId="77777777" w:rsidR="00AD4944" w:rsidRDefault="00AD4944">
      <w:pPr>
        <w:spacing w:line="292" w:lineRule="auto"/>
        <w:sectPr w:rsidR="00AD4944">
          <w:pgSz w:w="11900" w:h="16840"/>
          <w:pgMar w:top="500" w:right="540" w:bottom="280" w:left="560" w:header="720" w:footer="720" w:gutter="0"/>
          <w:cols w:space="720"/>
        </w:sectPr>
      </w:pPr>
    </w:p>
    <w:p w14:paraId="391D8813" w14:textId="77777777" w:rsidR="00AD4944" w:rsidRDefault="00EE01B1">
      <w:pPr>
        <w:pStyle w:val="a3"/>
        <w:spacing w:before="70" w:line="292" w:lineRule="auto"/>
        <w:ind w:right="471" w:firstLine="180"/>
      </w:pPr>
      <w:r>
        <w:lastRenderedPageBreak/>
        <w:t xml:space="preserve">оценивать на применимость и </w:t>
      </w:r>
      <w:r>
        <w:t>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14:paraId="3CFA15B9" w14:textId="77777777" w:rsidR="00AD4944" w:rsidRDefault="00EE01B1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14:paraId="6120255C" w14:textId="77777777" w:rsidR="00AD4944" w:rsidRDefault="00EE01B1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14:paraId="29461B61" w14:textId="77777777" w:rsidR="00AD4944" w:rsidRDefault="00EE01B1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14:paraId="019533BB" w14:textId="77777777" w:rsidR="00AD4944" w:rsidRDefault="00EE01B1">
      <w:pPr>
        <w:pStyle w:val="a3"/>
        <w:spacing w:before="57" w:line="292" w:lineRule="auto"/>
        <w:ind w:right="413" w:firstLine="180"/>
      </w:pPr>
      <w:r>
        <w:t>применять различные методы,</w:t>
      </w:r>
      <w:r>
        <w:t xml:space="preserve">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14:paraId="53EE3817" w14:textId="77777777" w:rsidR="00AD4944" w:rsidRDefault="00EE01B1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14:paraId="74EABC2B" w14:textId="77777777" w:rsidR="00AD4944" w:rsidRDefault="00EE01B1">
      <w:pPr>
        <w:pStyle w:val="a3"/>
        <w:spacing w:line="292" w:lineRule="auto"/>
        <w:ind w:right="1289" w:firstLine="180"/>
      </w:pPr>
      <w:r>
        <w:t>использовать ра</w:t>
      </w:r>
      <w:r>
        <w:t>зличные виды аудирования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14:paraId="6C41C5EA" w14:textId="77777777" w:rsidR="00AD4944" w:rsidRDefault="00EE01B1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</w:t>
      </w:r>
      <w:r>
        <w:t>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14:paraId="32528B6F" w14:textId="77777777" w:rsidR="00AD4944" w:rsidRDefault="00EE01B1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14:paraId="23BBEAAE" w14:textId="77777777" w:rsidR="00AD4944" w:rsidRDefault="00EE01B1">
      <w:pPr>
        <w:pStyle w:val="a3"/>
        <w:spacing w:line="292" w:lineRule="auto"/>
        <w:ind w:right="627" w:firstLine="180"/>
      </w:pPr>
      <w:r>
        <w:t xml:space="preserve">самостоятельно выбирать оптимальную форму </w:t>
      </w:r>
      <w:r>
        <w:t>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14:paraId="7B26E861" w14:textId="77777777" w:rsidR="00AD4944" w:rsidRDefault="00EE01B1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</w:t>
      </w:r>
      <w:r>
        <w:t>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14:paraId="1EADC2E8" w14:textId="77777777" w:rsidR="00AD4944" w:rsidRDefault="00EE01B1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14:paraId="0B1B06E4" w14:textId="77777777" w:rsidR="00AD4944" w:rsidRDefault="00EE01B1">
      <w:pPr>
        <w:pStyle w:val="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14:paraId="26E40CAE" w14:textId="77777777" w:rsidR="00AD4944" w:rsidRDefault="00EE01B1">
      <w:pPr>
        <w:pStyle w:val="2"/>
        <w:spacing w:before="60" w:line="240" w:lineRule="auto"/>
      </w:pPr>
      <w:r>
        <w:t>Общение:</w:t>
      </w:r>
    </w:p>
    <w:p w14:paraId="15C73D5D" w14:textId="77777777" w:rsidR="00AD4944" w:rsidRDefault="00EE01B1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</w:t>
      </w:r>
      <w:r>
        <w:t>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14:paraId="1789DD92" w14:textId="77777777" w:rsidR="00AD4944" w:rsidRDefault="00EE01B1">
      <w:pPr>
        <w:pStyle w:val="a3"/>
        <w:spacing w:line="292" w:lineRule="auto"/>
        <w:ind w:left="286" w:right="1146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</w:t>
      </w:r>
      <w:r>
        <w:t>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14:paraId="1F05FA24" w14:textId="77777777" w:rsidR="00AD4944" w:rsidRDefault="00EE01B1">
      <w:pPr>
        <w:pStyle w:val="a3"/>
        <w:spacing w:line="275" w:lineRule="exact"/>
      </w:pPr>
      <w:r>
        <w:t>переговоры;</w:t>
      </w:r>
    </w:p>
    <w:p w14:paraId="4359F139" w14:textId="77777777" w:rsidR="00AD4944" w:rsidRDefault="00EE01B1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14:paraId="6C87EFBF" w14:textId="77777777" w:rsidR="00AD4944" w:rsidRDefault="00EE01B1">
      <w:pPr>
        <w:pStyle w:val="a3"/>
        <w:spacing w:line="292" w:lineRule="auto"/>
        <w:ind w:right="512" w:firstLine="180"/>
      </w:pPr>
      <w:r>
        <w:t xml:space="preserve">в ходе диалога/дискуссии задавать вопросы по существу обсуждаемой темы и </w:t>
      </w:r>
      <w:r>
        <w:t>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14:paraId="36055CA3" w14:textId="77777777" w:rsidR="00AD4944" w:rsidRDefault="00EE01B1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14:paraId="06BFA293" w14:textId="77777777" w:rsidR="00AD4944" w:rsidRDefault="00EE01B1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</w:t>
      </w:r>
      <w:r>
        <w:t>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14:paraId="00CC8E37" w14:textId="77777777" w:rsidR="00AD4944" w:rsidRDefault="00EE01B1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</w:t>
      </w:r>
      <w:r>
        <w:t>вного</w:t>
      </w:r>
      <w:r>
        <w:rPr>
          <w:spacing w:val="-1"/>
        </w:rPr>
        <w:t xml:space="preserve"> </w:t>
      </w:r>
      <w:r>
        <w:t>материала.</w:t>
      </w:r>
    </w:p>
    <w:p w14:paraId="427878EC" w14:textId="77777777" w:rsidR="00AD4944" w:rsidRDefault="00EE01B1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14:paraId="22C3BE45" w14:textId="77777777" w:rsidR="00AD4944" w:rsidRDefault="00EE01B1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14:paraId="4A67156A" w14:textId="77777777" w:rsidR="00AD4944" w:rsidRDefault="00AD4944">
      <w:pPr>
        <w:sectPr w:rsidR="00AD4944">
          <w:pgSz w:w="11900" w:h="16840"/>
          <w:pgMar w:top="540" w:right="540" w:bottom="280" w:left="560" w:header="720" w:footer="720" w:gutter="0"/>
          <w:cols w:space="720"/>
        </w:sectPr>
      </w:pPr>
    </w:p>
    <w:p w14:paraId="6FAD4DC2" w14:textId="77777777" w:rsidR="00AD4944" w:rsidRDefault="00EE01B1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</w:t>
      </w:r>
      <w:r>
        <w:t>ачи;</w:t>
      </w:r>
    </w:p>
    <w:p w14:paraId="668D0BE7" w14:textId="77777777" w:rsidR="00AD4944" w:rsidRDefault="00EE01B1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>обобщать мнения нескольких людей, проявлять готовность руководить, выполня</w:t>
      </w:r>
      <w:r>
        <w:t>ть поручения,</w:t>
      </w:r>
      <w:r>
        <w:rPr>
          <w:spacing w:val="-58"/>
        </w:rPr>
        <w:t xml:space="preserve"> </w:t>
      </w:r>
      <w:r>
        <w:t>подчиняться;</w:t>
      </w:r>
    </w:p>
    <w:p w14:paraId="4C0E83A5" w14:textId="77777777" w:rsidR="00AD4944" w:rsidRDefault="00EE01B1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14:paraId="63DD2BE7" w14:textId="77777777" w:rsidR="00AD4944" w:rsidRDefault="00EE01B1">
      <w:pPr>
        <w:pStyle w:val="a3"/>
        <w:spacing w:line="292" w:lineRule="auto"/>
        <w:ind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14:paraId="36EA2A64" w14:textId="77777777" w:rsidR="00AD4944" w:rsidRDefault="00EE01B1">
      <w:pPr>
        <w:pStyle w:val="a3"/>
        <w:spacing w:line="292" w:lineRule="auto"/>
        <w:ind w:right="202" w:firstLine="180"/>
      </w:pPr>
      <w:r>
        <w:t xml:space="preserve">оценивать качество своего вклада в общий продукт по критериям, </w:t>
      </w:r>
      <w:r>
        <w:t>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14:paraId="50690044" w14:textId="77777777" w:rsidR="00AD4944" w:rsidRDefault="00EE01B1">
      <w:pPr>
        <w:pStyle w:val="1"/>
        <w:numPr>
          <w:ilvl w:val="0"/>
          <w:numId w:val="1"/>
        </w:numPr>
        <w:tabs>
          <w:tab w:val="left" w:pos="527"/>
        </w:tabs>
        <w:spacing w:before="111"/>
      </w:pPr>
      <w:r>
        <w:t>Овладе</w:t>
      </w:r>
      <w:r>
        <w:t>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14:paraId="673C048C" w14:textId="77777777" w:rsidR="00AD4944" w:rsidRDefault="00EE01B1">
      <w:pPr>
        <w:pStyle w:val="2"/>
        <w:spacing w:before="60" w:line="240" w:lineRule="auto"/>
      </w:pPr>
      <w:r>
        <w:t>Самоорганизация:</w:t>
      </w:r>
    </w:p>
    <w:p w14:paraId="04875285" w14:textId="77777777" w:rsidR="00AD4944" w:rsidRDefault="00EE01B1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14:paraId="56755BC2" w14:textId="77777777" w:rsidR="00AD4944" w:rsidRDefault="00EE01B1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14:paraId="6F4DF817" w14:textId="77777777" w:rsidR="00AD4944" w:rsidRDefault="00EE01B1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14:paraId="1D3389A9" w14:textId="77777777" w:rsidR="00AD4944" w:rsidRDefault="00EE01B1">
      <w:pPr>
        <w:pStyle w:val="a3"/>
        <w:spacing w:line="292" w:lineRule="auto"/>
        <w:ind w:left="286" w:right="146"/>
      </w:pPr>
      <w:r>
        <w:t>самостоятельно составлять план действ</w:t>
      </w:r>
      <w:r>
        <w:t>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14:paraId="5D34E33F" w14:textId="77777777" w:rsidR="00AD4944" w:rsidRDefault="00EE01B1">
      <w:pPr>
        <w:pStyle w:val="2"/>
        <w:spacing w:line="275" w:lineRule="exact"/>
      </w:pPr>
      <w:r>
        <w:t>Самоконтроль:</w:t>
      </w:r>
    </w:p>
    <w:p w14:paraId="50FED355" w14:textId="77777777" w:rsidR="00AD4944" w:rsidRDefault="00EE01B1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</w:t>
      </w:r>
      <w:r>
        <w:t>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14:paraId="5AFE4FD9" w14:textId="77777777" w:rsidR="00AD4944" w:rsidRDefault="00EE01B1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14:paraId="694A2E37" w14:textId="77777777" w:rsidR="00AD4944" w:rsidRDefault="00EE01B1">
      <w:pPr>
        <w:pStyle w:val="a3"/>
        <w:spacing w:line="292" w:lineRule="auto"/>
        <w:ind w:right="200" w:firstLine="180"/>
      </w:pPr>
      <w:r>
        <w:t>объяснять причины достижения (недостижения)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14:paraId="5DDBF3E2" w14:textId="77777777" w:rsidR="00AD4944" w:rsidRDefault="00EE01B1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14:paraId="5A280143" w14:textId="77777777" w:rsidR="00AD4944" w:rsidRDefault="00EE01B1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</w:t>
      </w:r>
      <w:r>
        <w:t>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14:paraId="4BC55137" w14:textId="77777777" w:rsidR="00AD4944" w:rsidRDefault="00EE01B1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14:paraId="6BC977B4" w14:textId="77777777" w:rsidR="00AD4944" w:rsidRDefault="00EE01B1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14:paraId="2B023498" w14:textId="77777777" w:rsidR="00AD4944" w:rsidRDefault="00EE01B1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14:paraId="0EA87CF8" w14:textId="77777777" w:rsidR="00AD4944" w:rsidRDefault="00EE01B1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14:paraId="70CEF016" w14:textId="77777777" w:rsidR="00AD4944" w:rsidRDefault="00EE01B1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14:paraId="4DDD6C76" w14:textId="77777777" w:rsidR="00AD4944" w:rsidRDefault="00AD4944">
      <w:pPr>
        <w:pStyle w:val="a3"/>
        <w:spacing w:before="10"/>
        <w:ind w:left="0"/>
        <w:rPr>
          <w:sz w:val="21"/>
        </w:rPr>
      </w:pPr>
    </w:p>
    <w:p w14:paraId="4296B712" w14:textId="77777777" w:rsidR="00AD4944" w:rsidRDefault="00EE01B1">
      <w:pPr>
        <w:pStyle w:val="1"/>
        <w:ind w:left="106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14:paraId="2AF9FCF7" w14:textId="77777777" w:rsidR="00AD4944" w:rsidRDefault="00AD4944">
      <w:pPr>
        <w:jc w:val="both"/>
        <w:sectPr w:rsidR="00AD4944">
          <w:pgSz w:w="11900" w:h="16840"/>
          <w:pgMar w:top="500" w:right="540" w:bottom="280" w:left="560" w:header="720" w:footer="720" w:gutter="0"/>
          <w:cols w:space="720"/>
        </w:sectPr>
      </w:pPr>
    </w:p>
    <w:p w14:paraId="536A57E3" w14:textId="77777777" w:rsidR="00AD4944" w:rsidRDefault="00EE01B1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14:paraId="31BA763C" w14:textId="77777777" w:rsidR="00AD4944" w:rsidRDefault="00EE01B1">
      <w:pPr>
        <w:pStyle w:val="a3"/>
        <w:spacing w:before="60" w:line="292" w:lineRule="auto"/>
        <w:ind w:right="320" w:firstLine="180"/>
      </w:pPr>
      <w:r>
        <w:t>Осознавать богатство и выразительность русского языка, приводить примеры, свидетельствующие</w:t>
      </w:r>
      <w:r>
        <w:rPr>
          <w:spacing w:val="-58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этом.</w:t>
      </w:r>
    </w:p>
    <w:p w14:paraId="59569C4F" w14:textId="77777777" w:rsidR="00AD4944" w:rsidRDefault="00EE01B1">
      <w:pPr>
        <w:pStyle w:val="a3"/>
        <w:spacing w:line="292" w:lineRule="auto"/>
        <w:ind w:right="808" w:firstLine="180"/>
      </w:pPr>
      <w:r>
        <w:t>Знать основные разделы лингвистики, основные единицы языка и речи (звук, морфема, слово,</w:t>
      </w:r>
      <w:r>
        <w:rPr>
          <w:spacing w:val="-58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предложение).</w:t>
      </w:r>
    </w:p>
    <w:p w14:paraId="6AB76B99" w14:textId="77777777" w:rsidR="00AD4944" w:rsidRDefault="00EE01B1">
      <w:pPr>
        <w:pStyle w:val="1"/>
        <w:spacing w:before="11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14:paraId="19A7B1D0" w14:textId="77777777" w:rsidR="00AD4944" w:rsidRDefault="00EE01B1">
      <w:pPr>
        <w:pStyle w:val="a3"/>
        <w:spacing w:before="61" w:line="292" w:lineRule="auto"/>
        <w:ind w:right="193" w:firstLine="180"/>
      </w:pPr>
      <w:r>
        <w:t>Характе</w:t>
      </w:r>
      <w:r>
        <w:t>ризовать различия между устной и письменной речью, диалогом и монологом, учитывать</w:t>
      </w:r>
      <w:r>
        <w:rPr>
          <w:spacing w:val="1"/>
        </w:rPr>
        <w:t xml:space="preserve"> </w:t>
      </w:r>
      <w:r>
        <w:t>особенности видов речевой деятельности при решении практико-ориентированных учебных задач и в</w:t>
      </w:r>
      <w:r>
        <w:rPr>
          <w:spacing w:val="-58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14:paraId="515D3B3F" w14:textId="77777777" w:rsidR="00AD4944" w:rsidRDefault="00EE01B1">
      <w:pPr>
        <w:pStyle w:val="a3"/>
        <w:spacing w:line="292" w:lineRule="auto"/>
        <w:ind w:firstLine="180"/>
      </w:pPr>
      <w:r>
        <w:t xml:space="preserve">Создавать устные монологические высказывания объёмом не </w:t>
      </w:r>
      <w:r>
        <w:t>менее 5 предложений на 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научно-учебной,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научно-популярной</w:t>
      </w:r>
      <w:r>
        <w:rPr>
          <w:spacing w:val="-5"/>
        </w:rPr>
        <w:t xml:space="preserve"> </w:t>
      </w:r>
      <w:r>
        <w:t>литературы.</w:t>
      </w:r>
    </w:p>
    <w:p w14:paraId="00B6D30E" w14:textId="77777777" w:rsidR="00AD4944" w:rsidRDefault="00EE01B1">
      <w:pPr>
        <w:pStyle w:val="a3"/>
        <w:spacing w:line="292" w:lineRule="auto"/>
        <w:ind w:right="634" w:firstLine="180"/>
      </w:pPr>
      <w:r>
        <w:t>Участвовать в диалоге на лингвистические темы (в рамках изученного) и в диалоге/полилоге на</w:t>
      </w:r>
      <w:r>
        <w:rPr>
          <w:spacing w:val="-58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 наблюдений объёмом</w:t>
      </w:r>
      <w:r>
        <w:rPr>
          <w:spacing w:val="-1"/>
        </w:rPr>
        <w:t xml:space="preserve"> </w:t>
      </w:r>
      <w:r>
        <w:t>не мен</w:t>
      </w:r>
      <w:r>
        <w:t>ее 3 реплик.</w:t>
      </w:r>
    </w:p>
    <w:p w14:paraId="00CB7A89" w14:textId="77777777" w:rsidR="00AD4944" w:rsidRDefault="00EE01B1">
      <w:pPr>
        <w:pStyle w:val="a3"/>
        <w:spacing w:line="292" w:lineRule="auto"/>
        <w:ind w:right="360" w:firstLine="180"/>
      </w:pPr>
      <w:r>
        <w:t>Владеть различными видами аудирования: выборочным, ознакомительным, детальным — научно-</w:t>
      </w:r>
      <w:r>
        <w:rPr>
          <w:spacing w:val="-58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14:paraId="192880F6" w14:textId="77777777" w:rsidR="00AD4944" w:rsidRDefault="00EE01B1">
      <w:pPr>
        <w:pStyle w:val="a3"/>
        <w:spacing w:line="292" w:lineRule="auto"/>
        <w:ind w:left="286" w:right="499"/>
      </w:pPr>
      <w:r>
        <w:t xml:space="preserve">Владеть различными видами чтения: просмотровым, ознакомительным, изучающим, </w:t>
      </w:r>
      <w:r>
        <w:t>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слов.</w:t>
      </w:r>
    </w:p>
    <w:p w14:paraId="41E81C44" w14:textId="77777777" w:rsidR="00AD4944" w:rsidRDefault="00EE01B1">
      <w:pPr>
        <w:pStyle w:val="a3"/>
        <w:spacing w:line="292" w:lineRule="auto"/>
        <w:ind w:right="134" w:firstLine="180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1"/>
        </w:rPr>
        <w:t xml:space="preserve"> </w:t>
      </w:r>
      <w:r>
        <w:t xml:space="preserve">различных функционально-смысловых типов речи объёмом не менее 150 слов: </w:t>
      </w:r>
      <w:r>
        <w:t>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 содержанию текста и</w:t>
      </w:r>
      <w:r>
        <w:rPr>
          <w:spacing w:val="1"/>
        </w:rPr>
        <w:t xml:space="preserve"> </w:t>
      </w:r>
      <w:r>
        <w:t>отвечать на них; подробно и сжато передавать в письменной форме содержание исходного текста (для</w:t>
      </w:r>
      <w:r>
        <w:rPr>
          <w:spacing w:val="-58"/>
        </w:rPr>
        <w:t xml:space="preserve"> </w:t>
      </w:r>
      <w:r>
        <w:t>подробного изложения объём исходного текста должен со</w:t>
      </w:r>
      <w:r>
        <w:t>ставлять не менее 100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110 слов).</w:t>
      </w:r>
    </w:p>
    <w:p w14:paraId="0091456B" w14:textId="77777777" w:rsidR="00AD4944" w:rsidRDefault="00EE01B1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14:paraId="6020DA75" w14:textId="77777777" w:rsidR="00AD4944" w:rsidRDefault="00EE01B1">
      <w:pPr>
        <w:pStyle w:val="a3"/>
        <w:spacing w:line="292" w:lineRule="auto"/>
        <w:ind w:right="492" w:firstLine="180"/>
      </w:pPr>
      <w:r>
        <w:t>Соблюдать на письме нормы современного русского литературного яз</w:t>
      </w:r>
      <w:r>
        <w:t>ыка, в том числе во время</w:t>
      </w:r>
      <w:r>
        <w:rPr>
          <w:spacing w:val="1"/>
        </w:rPr>
        <w:t xml:space="preserve"> </w:t>
      </w:r>
      <w:r>
        <w:t>списывания текста объёмом 90—100 слов; словарного диктанта объёмом 15—20 слов; диктанта на</w:t>
      </w:r>
      <w:r>
        <w:rPr>
          <w:spacing w:val="-57"/>
        </w:rPr>
        <w:t xml:space="preserve"> </w:t>
      </w:r>
      <w:r>
        <w:t>основе связного текста объёмом 90—100 слов, составленного с учётом ранее изученных 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</w:t>
      </w:r>
      <w:r>
        <w:t xml:space="preserve"> течение первого года обучения орфограммы,</w:t>
      </w:r>
      <w:r>
        <w:rPr>
          <w:spacing w:val="-58"/>
        </w:rPr>
        <w:t xml:space="preserve">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</w:t>
      </w:r>
      <w:r>
        <w:rPr>
          <w:spacing w:val="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словарей;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14:paraId="6769AA5F" w14:textId="77777777" w:rsidR="00AD4944" w:rsidRDefault="00EE01B1">
      <w:pPr>
        <w:pStyle w:val="1"/>
        <w:spacing w:before="105"/>
      </w:pPr>
      <w:r>
        <w:t>Текст</w:t>
      </w:r>
    </w:p>
    <w:p w14:paraId="5BB9EB15" w14:textId="77777777" w:rsidR="00AD4944" w:rsidRDefault="00EE01B1">
      <w:pPr>
        <w:pStyle w:val="a3"/>
        <w:spacing w:before="60" w:line="292" w:lineRule="auto"/>
        <w:ind w:right="162" w:firstLine="180"/>
      </w:pPr>
      <w:r>
        <w:t xml:space="preserve">Распознавать основные признаки </w:t>
      </w:r>
      <w:r>
        <w:t>текста; членить текст на композиционно-смысловые части</w:t>
      </w:r>
      <w:r>
        <w:rPr>
          <w:spacing w:val="1"/>
        </w:rPr>
        <w:t xml:space="preserve"> </w:t>
      </w:r>
      <w:r>
        <w:t>(абзацы); распознавать средства связи предложений и частей текста (формы слова, однокоренные</w:t>
      </w:r>
      <w:r>
        <w:rPr>
          <w:spacing w:val="1"/>
        </w:rPr>
        <w:t xml:space="preserve"> </w:t>
      </w:r>
      <w:r>
        <w:t>слова, синонимы, антонимы, личные местоимения, повтор слова); применять эти знания при создании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 (устного и письменного).</w:t>
      </w:r>
    </w:p>
    <w:p w14:paraId="067C660A" w14:textId="77777777" w:rsidR="00AD4944" w:rsidRDefault="00EE01B1">
      <w:pPr>
        <w:pStyle w:val="a3"/>
        <w:spacing w:line="292" w:lineRule="auto"/>
        <w:ind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14:paraId="6D634634" w14:textId="77777777" w:rsidR="00AD4944" w:rsidRDefault="00EE01B1">
      <w:pPr>
        <w:pStyle w:val="a3"/>
        <w:spacing w:line="292" w:lineRule="auto"/>
        <w:ind w:right="351" w:firstLine="180"/>
      </w:pPr>
      <w:r>
        <w:t>Характеризовать текст с точки зрения его соответствия основным признакам (наличие темы,</w:t>
      </w:r>
      <w:r>
        <w:rPr>
          <w:spacing w:val="1"/>
        </w:rPr>
        <w:t xml:space="preserve"> </w:t>
      </w:r>
      <w:r>
        <w:t>главной</w:t>
      </w:r>
      <w:r>
        <w:rPr>
          <w:spacing w:val="-5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грамматиче</w:t>
      </w:r>
      <w:r>
        <w:t>ской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предложений,</w:t>
      </w:r>
      <w:r>
        <w:rPr>
          <w:spacing w:val="-4"/>
        </w:rPr>
        <w:t xml:space="preserve"> </w:t>
      </w:r>
      <w:r>
        <w:t>цельности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относительной</w:t>
      </w:r>
      <w:r>
        <w:rPr>
          <w:spacing w:val="-4"/>
        </w:rPr>
        <w:t xml:space="preserve"> </w:t>
      </w:r>
      <w:r>
        <w:t>законченности);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его 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1"/>
        </w:rPr>
        <w:t xml:space="preserve"> </w:t>
      </w:r>
      <w:r>
        <w:t>типу речи.</w:t>
      </w:r>
    </w:p>
    <w:p w14:paraId="1489180D" w14:textId="77777777" w:rsidR="00AD4944" w:rsidRDefault="00EE01B1">
      <w:pPr>
        <w:pStyle w:val="a3"/>
        <w:spacing w:line="292" w:lineRule="auto"/>
        <w:ind w:right="369" w:firstLine="180"/>
      </w:pPr>
      <w:r>
        <w:t>Использовать знание основных признаков текста, особенностей функционально-смысловых типов</w:t>
      </w:r>
      <w:r>
        <w:rPr>
          <w:spacing w:val="-58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разнови</w:t>
      </w:r>
      <w:r>
        <w:t>дностей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14:paraId="6A6C7892" w14:textId="77777777" w:rsidR="00AD4944" w:rsidRDefault="00EE01B1">
      <w:pPr>
        <w:pStyle w:val="a3"/>
        <w:spacing w:line="275" w:lineRule="exact"/>
        <w:ind w:left="286"/>
      </w:pPr>
      <w:r>
        <w:t>Применять</w:t>
      </w:r>
      <w:r>
        <w:rPr>
          <w:spacing w:val="-5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создания.</w:t>
      </w:r>
    </w:p>
    <w:p w14:paraId="5E5A6EAD" w14:textId="77777777" w:rsidR="00AD4944" w:rsidRDefault="00EE01B1">
      <w:pPr>
        <w:pStyle w:val="a3"/>
        <w:spacing w:before="55" w:line="292" w:lineRule="auto"/>
        <w:ind w:firstLine="180"/>
      </w:pPr>
      <w:r>
        <w:t>Создавать</w:t>
      </w:r>
      <w:r>
        <w:rPr>
          <w:spacing w:val="-4"/>
        </w:rPr>
        <w:t xml:space="preserve"> </w:t>
      </w:r>
      <w:r>
        <w:t>тексты-повествования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предложений;</w:t>
      </w:r>
      <w:r>
        <w:rPr>
          <w:spacing w:val="-4"/>
        </w:rPr>
        <w:t xml:space="preserve"> </w:t>
      </w:r>
      <w:r>
        <w:t>классные</w:t>
      </w:r>
    </w:p>
    <w:p w14:paraId="4E54C36E" w14:textId="77777777" w:rsidR="00AD4944" w:rsidRDefault="00AD4944">
      <w:pPr>
        <w:spacing w:line="292" w:lineRule="auto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24DA31F9" w14:textId="77777777" w:rsidR="00AD4944" w:rsidRDefault="00EE01B1">
      <w:pPr>
        <w:pStyle w:val="a3"/>
        <w:spacing w:before="66"/>
      </w:pPr>
      <w:r>
        <w:lastRenderedPageBreak/>
        <w:t>сочинения</w:t>
      </w:r>
      <w:r>
        <w:rPr>
          <w:spacing w:val="-3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слов).</w:t>
      </w:r>
    </w:p>
    <w:p w14:paraId="61BBDD38" w14:textId="77777777" w:rsidR="00AD4944" w:rsidRDefault="00EE01B1">
      <w:pPr>
        <w:pStyle w:val="a3"/>
        <w:spacing w:before="60" w:line="292" w:lineRule="auto"/>
        <w:ind w:firstLine="180"/>
      </w:pPr>
      <w:r>
        <w:t>Восстанавливать</w:t>
      </w:r>
      <w:r>
        <w:rPr>
          <w:spacing w:val="-8"/>
        </w:rPr>
        <w:t xml:space="preserve"> </w:t>
      </w:r>
      <w:r>
        <w:t>деформированный</w:t>
      </w:r>
      <w:r>
        <w:rPr>
          <w:spacing w:val="-6"/>
        </w:rPr>
        <w:t xml:space="preserve"> </w:t>
      </w:r>
      <w:r>
        <w:t>текст;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корректировку</w:t>
      </w:r>
      <w:r>
        <w:rPr>
          <w:spacing w:val="-6"/>
        </w:rPr>
        <w:t xml:space="preserve"> </w:t>
      </w:r>
      <w:r>
        <w:t>восстановленного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образец.</w:t>
      </w:r>
    </w:p>
    <w:p w14:paraId="7F229D48" w14:textId="77777777" w:rsidR="00AD4944" w:rsidRDefault="00EE01B1">
      <w:pPr>
        <w:pStyle w:val="a3"/>
        <w:spacing w:line="292" w:lineRule="auto"/>
        <w:ind w:right="191" w:firstLine="180"/>
      </w:pPr>
      <w:r>
        <w:t xml:space="preserve">Владеть </w:t>
      </w:r>
      <w:r>
        <w:t>умениями информационной переработки прослушанного и прочитанного научно-учебного,</w:t>
      </w:r>
      <w:r>
        <w:rPr>
          <w:spacing w:val="-57"/>
        </w:rPr>
        <w:t xml:space="preserve"> </w:t>
      </w:r>
      <w:r>
        <w:t>художественного и научно-популярного текстов: составлять план (простой, сложный) с целью</w:t>
      </w:r>
      <w:r>
        <w:rPr>
          <w:spacing w:val="1"/>
        </w:rPr>
        <w:t xml:space="preserve"> </w:t>
      </w:r>
      <w:r>
        <w:t>дальнейшего воспроизведения содержания текста в устной и письменной форме; 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рассказчика;</w:t>
      </w:r>
      <w:r>
        <w:rPr>
          <w:spacing w:val="-4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источников, в том числе из 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</w:p>
    <w:p w14:paraId="6DF8E198" w14:textId="77777777" w:rsidR="00AD4944" w:rsidRDefault="00EE01B1">
      <w:pPr>
        <w:pStyle w:val="a3"/>
        <w:spacing w:line="272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14:paraId="7FF36998" w14:textId="77777777" w:rsidR="00AD4944" w:rsidRDefault="00EE01B1">
      <w:pPr>
        <w:pStyle w:val="a3"/>
        <w:spacing w:before="59" w:line="292" w:lineRule="auto"/>
        <w:ind w:right="218" w:firstLine="180"/>
      </w:pPr>
      <w:r>
        <w:t>Редактировать собственные/созданные другими обучающимися тексты с целью совершенствования</w:t>
      </w:r>
      <w:r>
        <w:rPr>
          <w:spacing w:val="-58"/>
        </w:rPr>
        <w:t xml:space="preserve"> </w:t>
      </w:r>
      <w:r>
        <w:t>их содержания (проверка фактического материала, начальный логический анализ текста —</w:t>
      </w:r>
      <w:r>
        <w:rPr>
          <w:spacing w:val="1"/>
        </w:rPr>
        <w:t xml:space="preserve"> </w:t>
      </w:r>
      <w:r>
        <w:t>целостность,</w:t>
      </w:r>
      <w:r>
        <w:rPr>
          <w:spacing w:val="-1"/>
        </w:rPr>
        <w:t xml:space="preserve"> </w:t>
      </w:r>
      <w:r>
        <w:t>связность, информативность).</w:t>
      </w:r>
    </w:p>
    <w:p w14:paraId="3826E348" w14:textId="77777777" w:rsidR="00AD4944" w:rsidRDefault="00EE01B1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</w:t>
      </w:r>
      <w:r>
        <w:t>овидности</w:t>
      </w:r>
      <w:r>
        <w:rPr>
          <w:spacing w:val="-4"/>
        </w:rPr>
        <w:t xml:space="preserve"> </w:t>
      </w:r>
      <w:r>
        <w:t>языка</w:t>
      </w:r>
    </w:p>
    <w:p w14:paraId="46EA0CC2" w14:textId="77777777" w:rsidR="00AD4944" w:rsidRDefault="00EE01B1">
      <w:pPr>
        <w:pStyle w:val="a3"/>
        <w:spacing w:before="60" w:line="292" w:lineRule="auto"/>
        <w:ind w:firstLine="180"/>
      </w:pPr>
      <w:r>
        <w:t>Иметь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стилей,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14:paraId="1BF852E2" w14:textId="77777777" w:rsidR="00AD4944" w:rsidRDefault="00EE01B1">
      <w:pPr>
        <w:pStyle w:val="1"/>
        <w:spacing w:before="119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14:paraId="20906ADD" w14:textId="77777777" w:rsidR="00AD4944" w:rsidRDefault="00EE01B1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14:paraId="5F60740E" w14:textId="77777777" w:rsidR="00AD4944" w:rsidRDefault="00EE01B1">
      <w:pPr>
        <w:pStyle w:val="a3"/>
        <w:spacing w:before="60" w:line="292" w:lineRule="auto"/>
        <w:ind w:right="884" w:firstLine="180"/>
      </w:pPr>
      <w:r>
        <w:t xml:space="preserve">Характеризовать звуки; понимать различие между звуком и буквой, характеризовать </w:t>
      </w:r>
      <w:r>
        <w:t>систему</w:t>
      </w:r>
      <w:r>
        <w:rPr>
          <w:spacing w:val="-58"/>
        </w:rPr>
        <w:t xml:space="preserve"> </w:t>
      </w:r>
      <w:r>
        <w:t>звуков.</w:t>
      </w:r>
    </w:p>
    <w:p w14:paraId="125119C6" w14:textId="77777777" w:rsidR="00AD4944" w:rsidRDefault="00EE01B1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слов.</w:t>
      </w:r>
    </w:p>
    <w:p w14:paraId="4C568EDB" w14:textId="77777777" w:rsidR="00AD4944" w:rsidRDefault="00EE01B1">
      <w:pPr>
        <w:pStyle w:val="a3"/>
        <w:spacing w:before="60" w:line="292" w:lineRule="auto"/>
        <w:ind w:right="396" w:firstLine="180"/>
      </w:pPr>
      <w:r>
        <w:t>Использовать знания по фонетике, графике и орфоэпии в практике произношения и правописания</w:t>
      </w:r>
      <w:r>
        <w:rPr>
          <w:spacing w:val="-58"/>
        </w:rPr>
        <w:t xml:space="preserve"> </w:t>
      </w:r>
      <w:r>
        <w:t>слов.</w:t>
      </w:r>
    </w:p>
    <w:p w14:paraId="2FB33DCD" w14:textId="77777777" w:rsidR="00AD4944" w:rsidRDefault="00EE01B1">
      <w:pPr>
        <w:pStyle w:val="1"/>
        <w:spacing w:line="275" w:lineRule="exact"/>
      </w:pPr>
      <w:r>
        <w:t>Орфография</w:t>
      </w:r>
    </w:p>
    <w:p w14:paraId="0A56BDF0" w14:textId="77777777" w:rsidR="00AD4944" w:rsidRDefault="00EE01B1">
      <w:pPr>
        <w:pStyle w:val="a3"/>
        <w:spacing w:before="60" w:line="292" w:lineRule="auto"/>
        <w:ind w:right="761" w:firstLine="180"/>
      </w:pPr>
      <w:r>
        <w:t>Оперировать понятием «орфограмма» и различать буквенные и небуквенные орфограммы при</w:t>
      </w:r>
      <w:r>
        <w:rPr>
          <w:spacing w:val="-58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 анализа слова.</w:t>
      </w:r>
    </w:p>
    <w:p w14:paraId="3CC15935" w14:textId="77777777" w:rsidR="00AD4944" w:rsidRDefault="00EE01B1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14:paraId="608828DC" w14:textId="77777777" w:rsidR="00AD4944" w:rsidRDefault="00EE01B1">
      <w:pPr>
        <w:pStyle w:val="a3"/>
        <w:spacing w:before="60" w:line="292" w:lineRule="auto"/>
        <w:ind w:right="922" w:firstLine="180"/>
      </w:pPr>
      <w:r>
        <w:t>Применять знания по орфографии в практике правописания (в том числе применять знание о</w:t>
      </w:r>
      <w:r>
        <w:rPr>
          <w:spacing w:val="-58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r>
        <w:t>разделительных</w:t>
      </w:r>
      <w:r>
        <w:rPr>
          <w:spacing w:val="4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ь</w:t>
      </w:r>
      <w:r>
        <w:t>).</w:t>
      </w:r>
    </w:p>
    <w:p w14:paraId="62945B42" w14:textId="77777777" w:rsidR="00AD4944" w:rsidRDefault="00EE01B1">
      <w:pPr>
        <w:pStyle w:val="1"/>
        <w:spacing w:line="275" w:lineRule="exact"/>
      </w:pPr>
      <w:r>
        <w:t>Лексикология</w:t>
      </w:r>
    </w:p>
    <w:p w14:paraId="707DDCEC" w14:textId="77777777" w:rsidR="00AD4944" w:rsidRDefault="00EE01B1">
      <w:pPr>
        <w:pStyle w:val="a3"/>
        <w:spacing w:before="60" w:line="292" w:lineRule="auto"/>
        <w:ind w:firstLine="180"/>
      </w:pPr>
      <w:r>
        <w:t xml:space="preserve">Объяснять лексическое значение слова разными </w:t>
      </w:r>
      <w:r>
        <w:t>способами (подбор однокоренных слов; 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антонимов;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3"/>
        </w:rPr>
        <w:t xml:space="preserve"> </w:t>
      </w:r>
      <w:r>
        <w:t>словаря).</w:t>
      </w:r>
    </w:p>
    <w:p w14:paraId="279143CB" w14:textId="77777777" w:rsidR="00AD4944" w:rsidRDefault="00EE01B1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переносное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слова.</w:t>
      </w:r>
    </w:p>
    <w:p w14:paraId="0AE2988B" w14:textId="77777777" w:rsidR="00AD4944" w:rsidRDefault="00EE01B1">
      <w:pPr>
        <w:pStyle w:val="a3"/>
        <w:spacing w:before="61" w:line="292" w:lineRule="auto"/>
        <w:ind w:right="570" w:firstLine="180"/>
      </w:pPr>
      <w:r>
        <w:t>Распознавать синонимы, ан</w:t>
      </w:r>
      <w:r>
        <w:t>тонимы, омонимы; различать многозначные слова и омонимы; уметь</w:t>
      </w:r>
      <w:r>
        <w:rPr>
          <w:spacing w:val="-58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слова-паронимы.</w:t>
      </w:r>
    </w:p>
    <w:p w14:paraId="3202BF26" w14:textId="77777777" w:rsidR="00AD4944" w:rsidRDefault="00EE01B1">
      <w:pPr>
        <w:pStyle w:val="a3"/>
        <w:spacing w:line="292" w:lineRule="auto"/>
        <w:ind w:left="286" w:right="2930"/>
      </w:pPr>
      <w:r>
        <w:t>Характеризовать тематические группы слов, родовые и видовые понятия.</w:t>
      </w:r>
      <w:r>
        <w:rPr>
          <w:spacing w:val="-58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изученного).</w:t>
      </w:r>
    </w:p>
    <w:p w14:paraId="2E6BE68E" w14:textId="77777777" w:rsidR="00AD4944" w:rsidRDefault="00EE01B1">
      <w:pPr>
        <w:pStyle w:val="a3"/>
        <w:spacing w:line="292" w:lineRule="auto"/>
        <w:ind w:right="351" w:firstLine="180"/>
      </w:pPr>
      <w:r>
        <w:t>Уметь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лексически</w:t>
      </w:r>
      <w:r>
        <w:t>ми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(толковым</w:t>
      </w:r>
      <w:r>
        <w:rPr>
          <w:spacing w:val="-5"/>
        </w:rPr>
        <w:t xml:space="preserve"> </w:t>
      </w:r>
      <w:r>
        <w:t>словарём,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 паронимов).</w:t>
      </w:r>
    </w:p>
    <w:p w14:paraId="7C788F94" w14:textId="77777777" w:rsidR="00AD4944" w:rsidRDefault="00EE01B1">
      <w:pPr>
        <w:pStyle w:val="1"/>
        <w:spacing w:line="275" w:lineRule="exact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14:paraId="3829113C" w14:textId="77777777" w:rsidR="00AD4944" w:rsidRDefault="00EE01B1">
      <w:pPr>
        <w:pStyle w:val="a3"/>
        <w:spacing w:before="57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минимальную</w:t>
      </w:r>
      <w:r>
        <w:rPr>
          <w:spacing w:val="-5"/>
        </w:rPr>
        <w:t xml:space="preserve"> </w:t>
      </w:r>
      <w:r>
        <w:t>значимую</w:t>
      </w:r>
      <w:r>
        <w:rPr>
          <w:spacing w:val="-4"/>
        </w:rPr>
        <w:t xml:space="preserve"> </w:t>
      </w:r>
      <w:r>
        <w:t>единицу</w:t>
      </w:r>
      <w:r>
        <w:rPr>
          <w:spacing w:val="-4"/>
        </w:rPr>
        <w:t xml:space="preserve"> </w:t>
      </w:r>
      <w:r>
        <w:t>языка.</w:t>
      </w:r>
    </w:p>
    <w:p w14:paraId="1A86F700" w14:textId="77777777" w:rsidR="00AD4944" w:rsidRDefault="00EE01B1">
      <w:pPr>
        <w:pStyle w:val="a3"/>
        <w:spacing w:before="60" w:line="292" w:lineRule="auto"/>
        <w:ind w:left="286" w:right="496"/>
      </w:pPr>
      <w:r>
        <w:t xml:space="preserve">Распознавать морфемы в слове (корень, приставку, суффикс, окончание), выделять </w:t>
      </w:r>
      <w:r>
        <w:t>основу слова.</w:t>
      </w:r>
      <w:r>
        <w:rPr>
          <w:spacing w:val="-58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чередование</w:t>
      </w:r>
      <w:r>
        <w:rPr>
          <w:spacing w:val="-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морфемах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нулём</w:t>
      </w:r>
      <w:r>
        <w:rPr>
          <w:spacing w:val="-2"/>
        </w:rPr>
        <w:t xml:space="preserve"> </w:t>
      </w:r>
      <w:r>
        <w:t>звука).</w:t>
      </w:r>
    </w:p>
    <w:p w14:paraId="46BE8A6D" w14:textId="77777777" w:rsidR="00AD4944" w:rsidRDefault="00EE01B1">
      <w:pPr>
        <w:pStyle w:val="a3"/>
        <w:spacing w:line="275" w:lineRule="exact"/>
        <w:ind w:left="286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14:paraId="16D13FC2" w14:textId="77777777" w:rsidR="00AD4944" w:rsidRDefault="00EE01B1">
      <w:pPr>
        <w:pStyle w:val="a3"/>
        <w:spacing w:before="60" w:line="292" w:lineRule="auto"/>
        <w:ind w:right="185" w:firstLine="18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</w:t>
      </w:r>
      <w:r>
        <w:rPr>
          <w:spacing w:val="-58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приставок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-з</w:t>
      </w:r>
      <w:r>
        <w:rPr>
          <w:spacing w:val="-2"/>
        </w:rPr>
        <w:t xml:space="preserve"> </w:t>
      </w:r>
      <w:r>
        <w:t>(-с);</w:t>
      </w:r>
      <w:r>
        <w:rPr>
          <w:spacing w:val="-2"/>
        </w:rPr>
        <w:t xml:space="preserve"> </w:t>
      </w:r>
      <w:r>
        <w:t>ы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приставок;</w:t>
      </w:r>
      <w:r>
        <w:rPr>
          <w:spacing w:val="-2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с</w:t>
      </w:r>
    </w:p>
    <w:p w14:paraId="7487A5E1" w14:textId="77777777" w:rsidR="00AD4944" w:rsidRDefault="00AD4944">
      <w:pPr>
        <w:spacing w:line="292" w:lineRule="auto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12F38F9E" w14:textId="77777777" w:rsidR="00AD4944" w:rsidRDefault="00EE01B1">
      <w:pPr>
        <w:pStyle w:val="a3"/>
        <w:spacing w:before="62" w:line="292" w:lineRule="auto"/>
        <w:ind w:right="150"/>
      </w:pPr>
      <w:r>
        <w:lastRenderedPageBreak/>
        <w:t>безударными проверяемыми, непроверяемыми, чередующимися гласными (в рамках изученного);</w:t>
      </w:r>
      <w:r>
        <w:rPr>
          <w:spacing w:val="1"/>
        </w:rPr>
        <w:t xml:space="preserve"> </w:t>
      </w:r>
      <w:r>
        <w:t>корней с проверяемыми, непроверяемыми, непроизносимыми согласными (в рамках изученного);</w:t>
      </w:r>
      <w:r>
        <w:t xml:space="preserve"> ё —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после шипящих в</w:t>
      </w:r>
      <w:r>
        <w:rPr>
          <w:spacing w:val="-1"/>
        </w:rPr>
        <w:t xml:space="preserve"> </w:t>
      </w:r>
      <w:r>
        <w:t xml:space="preserve">корне слова;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rPr>
          <w:b/>
          <w:i/>
        </w:rPr>
        <w:t>ц</w:t>
      </w:r>
      <w:r>
        <w:t>.</w:t>
      </w:r>
    </w:p>
    <w:p w14:paraId="24D96303" w14:textId="77777777" w:rsidR="00AD4944" w:rsidRDefault="00EE01B1">
      <w:pPr>
        <w:pStyle w:val="a3"/>
        <w:spacing w:line="292" w:lineRule="auto"/>
        <w:ind w:left="286" w:right="3153"/>
      </w:pPr>
      <w:r>
        <w:t>Уместно использовать слова с суффиксами оценки в собственной речи.</w:t>
      </w:r>
      <w:r>
        <w:rPr>
          <w:spacing w:val="-58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14:paraId="42B82FEC" w14:textId="77777777" w:rsidR="00AD4944" w:rsidRDefault="00EE01B1">
      <w:pPr>
        <w:pStyle w:val="a3"/>
        <w:spacing w:line="292" w:lineRule="auto"/>
        <w:ind w:right="685" w:firstLine="180"/>
        <w:jc w:val="both"/>
      </w:pPr>
      <w:r>
        <w:t>Применять знания о частях речи как лексико-грамматических разрядах слов, о грамматическом</w:t>
      </w:r>
      <w:r>
        <w:rPr>
          <w:spacing w:val="-58"/>
        </w:rPr>
        <w:t xml:space="preserve"> </w:t>
      </w:r>
      <w:r>
        <w:t>значении с</w:t>
      </w:r>
      <w:r>
        <w:t>лова, о системе частей речи в русском языке для решения 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14:paraId="2F1355AA" w14:textId="77777777" w:rsidR="00AD4944" w:rsidRDefault="00EE01B1">
      <w:pPr>
        <w:pStyle w:val="a3"/>
        <w:spacing w:line="274" w:lineRule="exact"/>
        <w:ind w:left="286"/>
        <w:jc w:val="both"/>
      </w:pPr>
      <w:r>
        <w:t>Распознавать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5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глаголы.</w:t>
      </w:r>
    </w:p>
    <w:p w14:paraId="13CA27F0" w14:textId="77777777" w:rsidR="00AD4944" w:rsidRDefault="00EE01B1">
      <w:pPr>
        <w:pStyle w:val="a3"/>
        <w:spacing w:before="57" w:line="292" w:lineRule="auto"/>
        <w:ind w:right="408" w:firstLine="180"/>
      </w:pPr>
      <w:r>
        <w:t>Проводить морфологический анализ имён существительных, частичный морфологический анализ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прилагательных, глаголов.</w:t>
      </w:r>
    </w:p>
    <w:p w14:paraId="4D6AD91C" w14:textId="77777777" w:rsidR="00AD4944" w:rsidRDefault="00EE01B1">
      <w:pPr>
        <w:pStyle w:val="a3"/>
        <w:spacing w:line="292" w:lineRule="auto"/>
        <w:ind w:right="192" w:firstLine="180"/>
      </w:pPr>
      <w:r>
        <w:t>Применять знания по морфологии при выполнении языкового анализа различных видов и в речевой</w:t>
      </w:r>
      <w:r>
        <w:rPr>
          <w:spacing w:val="-58"/>
        </w:rPr>
        <w:t xml:space="preserve"> </w:t>
      </w:r>
      <w:r>
        <w:t>практике.</w:t>
      </w:r>
    </w:p>
    <w:p w14:paraId="1717E67C" w14:textId="77777777" w:rsidR="00AD4944" w:rsidRDefault="00EE01B1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14:paraId="0AF1D853" w14:textId="77777777" w:rsidR="00AD4944" w:rsidRDefault="00EE01B1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</w:t>
      </w:r>
      <w:r>
        <w:t>льного;</w:t>
      </w:r>
      <w:r>
        <w:rPr>
          <w:spacing w:val="-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14:paraId="7B04A13F" w14:textId="77777777" w:rsidR="00AD4944" w:rsidRDefault="00EE01B1">
      <w:pPr>
        <w:pStyle w:val="a3"/>
        <w:spacing w:line="275" w:lineRule="exact"/>
        <w:ind w:left="286"/>
      </w:pPr>
      <w:r>
        <w:t>Определять</w:t>
      </w:r>
      <w:r>
        <w:rPr>
          <w:spacing w:val="-8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14:paraId="7BAAD775" w14:textId="77777777" w:rsidR="00AD4944" w:rsidRDefault="00EE01B1">
      <w:pPr>
        <w:pStyle w:val="a3"/>
        <w:spacing w:before="60" w:line="292" w:lineRule="auto"/>
        <w:ind w:right="351" w:firstLine="180"/>
      </w:pPr>
      <w:r>
        <w:t>Различать</w:t>
      </w:r>
      <w:r>
        <w:rPr>
          <w:spacing w:val="-6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склонения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</w:t>
      </w:r>
      <w:r>
        <w:rPr>
          <w:spacing w:val="-4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14:paraId="6418A128" w14:textId="77777777" w:rsidR="00AD4944" w:rsidRDefault="00EE01B1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14:paraId="1FEB6CE6" w14:textId="77777777" w:rsidR="00AD4944" w:rsidRDefault="00EE01B1">
      <w:pPr>
        <w:pStyle w:val="a3"/>
        <w:spacing w:before="60" w:line="292" w:lineRule="auto"/>
        <w:ind w:right="906" w:firstLine="180"/>
      </w:pPr>
      <w:r>
        <w:t>Соблюдать нормы словоизменения, произношения имён существительных,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несклоняемых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14:paraId="25BD8694" w14:textId="77777777" w:rsidR="00AD4944" w:rsidRDefault="00EE01B1">
      <w:pPr>
        <w:spacing w:line="292" w:lineRule="auto"/>
        <w:ind w:left="106" w:right="499" w:firstLine="180"/>
        <w:rPr>
          <w:sz w:val="24"/>
        </w:rPr>
      </w:pPr>
      <w:r>
        <w:rPr>
          <w:sz w:val="24"/>
        </w:rPr>
        <w:t xml:space="preserve">Соблюдать нормы правописания имён существительных: безударных окончаний; </w:t>
      </w:r>
      <w:r>
        <w:rPr>
          <w:b/>
          <w:i/>
          <w:sz w:val="24"/>
        </w:rPr>
        <w:t xml:space="preserve">о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е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ц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суффиксах 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окончаниях;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i/>
          <w:sz w:val="24"/>
        </w:rPr>
        <w:t>чик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щик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ек</w:t>
      </w:r>
      <w:proofErr w:type="spellEnd"/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(-</w:t>
      </w:r>
      <w:r>
        <w:rPr>
          <w:b/>
          <w:i/>
          <w:sz w:val="24"/>
        </w:rPr>
        <w:t>чик</w:t>
      </w:r>
      <w:r>
        <w:rPr>
          <w:b/>
          <w:sz w:val="24"/>
        </w:rPr>
        <w:t>-);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корней</w:t>
      </w:r>
    </w:p>
    <w:p w14:paraId="72E09921" w14:textId="77777777" w:rsidR="00AD4944" w:rsidRDefault="00EE01B1">
      <w:pPr>
        <w:spacing w:line="292" w:lineRule="auto"/>
        <w:ind w:left="106" w:right="709"/>
        <w:rPr>
          <w:sz w:val="24"/>
        </w:rPr>
      </w:pPr>
      <w:r>
        <w:rPr>
          <w:sz w:val="24"/>
        </w:rPr>
        <w:t xml:space="preserve">с чередованием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 xml:space="preserve">: </w:t>
      </w:r>
      <w:r>
        <w:rPr>
          <w:b/>
          <w:sz w:val="24"/>
        </w:rPr>
        <w:t>-</w:t>
      </w:r>
      <w:r>
        <w:rPr>
          <w:b/>
          <w:i/>
          <w:sz w:val="24"/>
        </w:rPr>
        <w:t>лаг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>-клан-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 xml:space="preserve">; употребления/неупотребления </w:t>
      </w:r>
      <w:r>
        <w:rPr>
          <w:b/>
          <w:i/>
          <w:sz w:val="24"/>
        </w:rPr>
        <w:t xml:space="preserve">ь </w:t>
      </w:r>
      <w:r>
        <w:rPr>
          <w:sz w:val="24"/>
        </w:rPr>
        <w:t>на конце</w:t>
      </w:r>
      <w:r>
        <w:rPr>
          <w:sz w:val="24"/>
        </w:rPr>
        <w:t xml:space="preserve"> имён существительных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шипящих; слитное и раздельное написание </w:t>
      </w:r>
      <w:r>
        <w:rPr>
          <w:b/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 существительных.</w:t>
      </w:r>
    </w:p>
    <w:p w14:paraId="2D5F7E20" w14:textId="77777777" w:rsidR="00AD4944" w:rsidRDefault="00EE01B1">
      <w:pPr>
        <w:pStyle w:val="1"/>
        <w:spacing w:line="274" w:lineRule="exact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14:paraId="43766445" w14:textId="77777777" w:rsidR="00AD4944" w:rsidRDefault="00EE01B1">
      <w:pPr>
        <w:pStyle w:val="a3"/>
        <w:spacing w:before="58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 прилагательного; объяснять его роль в речи; различать полную и краткую формы имён</w:t>
      </w:r>
      <w:r>
        <w:rPr>
          <w:spacing w:val="1"/>
        </w:rPr>
        <w:t xml:space="preserve"> </w:t>
      </w:r>
      <w:r>
        <w:t>прилагательных.</w:t>
      </w:r>
    </w:p>
    <w:p w14:paraId="2FF19252" w14:textId="77777777" w:rsidR="00AD4944" w:rsidRDefault="00EE01B1">
      <w:pPr>
        <w:pStyle w:val="a3"/>
        <w:spacing w:line="274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14:paraId="618712CD" w14:textId="77777777" w:rsidR="00AD4944" w:rsidRDefault="00EE01B1">
      <w:pPr>
        <w:pStyle w:val="a3"/>
        <w:spacing w:before="60" w:line="292" w:lineRule="auto"/>
        <w:ind w:right="1068" w:firstLine="180"/>
      </w:pPr>
      <w:r>
        <w:t>Соблюдать нормы словоизменения, произношения имён прилагательных,</w:t>
      </w:r>
      <w:r>
        <w:t xml:space="preserve">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 изученного).</w:t>
      </w:r>
    </w:p>
    <w:p w14:paraId="15E93976" w14:textId="77777777" w:rsidR="00AD4944" w:rsidRDefault="00EE01B1">
      <w:pPr>
        <w:pStyle w:val="a3"/>
        <w:spacing w:line="292" w:lineRule="auto"/>
        <w:ind w:right="212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 и </w:t>
      </w:r>
      <w:r>
        <w:rPr>
          <w:b/>
          <w:i/>
        </w:rPr>
        <w:t xml:space="preserve">ц </w:t>
      </w:r>
      <w:r>
        <w:t>в суффиксах и окончаниях; кратких форм имён прилагательных с основой на шипящие;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слитного и</w:t>
      </w:r>
      <w:r>
        <w:rPr>
          <w:spacing w:val="-1"/>
        </w:rPr>
        <w:t xml:space="preserve"> </w:t>
      </w:r>
      <w:r>
        <w:t xml:space="preserve">раздельного </w:t>
      </w:r>
      <w:r>
        <w:t>написания</w:t>
      </w:r>
      <w:r>
        <w:rPr>
          <w:spacing w:val="1"/>
        </w:rPr>
        <w:t xml:space="preserve"> </w:t>
      </w:r>
      <w:r>
        <w:rPr>
          <w:b/>
          <w:i/>
        </w:rPr>
        <w:t xml:space="preserve">не </w:t>
      </w:r>
      <w:r>
        <w:t>с именами</w:t>
      </w:r>
      <w:r>
        <w:rPr>
          <w:spacing w:val="-1"/>
        </w:rPr>
        <w:t xml:space="preserve"> </w:t>
      </w:r>
      <w:r>
        <w:t>прилагательными.</w:t>
      </w:r>
    </w:p>
    <w:p w14:paraId="2F4E286E" w14:textId="77777777" w:rsidR="00AD4944" w:rsidRDefault="00EE01B1">
      <w:pPr>
        <w:pStyle w:val="1"/>
        <w:spacing w:line="274" w:lineRule="exact"/>
      </w:pPr>
      <w:r>
        <w:t>Глагол</w:t>
      </w:r>
    </w:p>
    <w:p w14:paraId="6471BF27" w14:textId="77777777" w:rsidR="00AD4944" w:rsidRDefault="00EE01B1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глагола;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 предложении,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речи.</w:t>
      </w:r>
    </w:p>
    <w:p w14:paraId="7ABF2809" w14:textId="77777777" w:rsidR="00AD4944" w:rsidRDefault="00EE01B1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</w:t>
      </w:r>
      <w:r>
        <w:t>енного</w:t>
      </w:r>
      <w:r>
        <w:rPr>
          <w:spacing w:val="-4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14:paraId="126FDE8E" w14:textId="77777777" w:rsidR="00AD4944" w:rsidRDefault="00EE01B1">
      <w:pPr>
        <w:pStyle w:val="a3"/>
        <w:spacing w:before="60" w:line="292" w:lineRule="auto"/>
        <w:ind w:firstLine="180"/>
      </w:pPr>
      <w:r>
        <w:t>Называть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инфинитива</w:t>
      </w:r>
      <w:r>
        <w:rPr>
          <w:spacing w:val="-5"/>
        </w:rPr>
        <w:t xml:space="preserve"> </w:t>
      </w:r>
      <w:r>
        <w:t>(неопределённой</w:t>
      </w:r>
      <w:r>
        <w:rPr>
          <w:spacing w:val="-4"/>
        </w:rPr>
        <w:t xml:space="preserve"> </w:t>
      </w:r>
      <w:r>
        <w:t>формы)</w:t>
      </w:r>
      <w:r>
        <w:rPr>
          <w:spacing w:val="-6"/>
        </w:rPr>
        <w:t xml:space="preserve"> </w:t>
      </w:r>
      <w:r>
        <w:t>глагола,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основу;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основу настоящего</w:t>
      </w:r>
      <w:r>
        <w:rPr>
          <w:spacing w:val="-1"/>
        </w:rPr>
        <w:t xml:space="preserve"> </w:t>
      </w:r>
      <w:r>
        <w:t>(будущего</w:t>
      </w:r>
      <w:r>
        <w:rPr>
          <w:spacing w:val="-1"/>
        </w:rPr>
        <w:t xml:space="preserve"> </w:t>
      </w:r>
      <w:r>
        <w:t>простого)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14:paraId="68B995AC" w14:textId="77777777" w:rsidR="00AD4944" w:rsidRDefault="00EE01B1">
      <w:pPr>
        <w:pStyle w:val="a3"/>
        <w:spacing w:line="275" w:lineRule="exact"/>
        <w:ind w:left="286"/>
      </w:pPr>
      <w:r>
        <w:t>Определять</w:t>
      </w:r>
      <w:r>
        <w:rPr>
          <w:spacing w:val="-5"/>
        </w:rPr>
        <w:t xml:space="preserve"> </w:t>
      </w:r>
      <w:r>
        <w:t>спряжение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глаголы.</w:t>
      </w:r>
    </w:p>
    <w:p w14:paraId="32AFC825" w14:textId="77777777" w:rsidR="00AD4944" w:rsidRDefault="00EE01B1">
      <w:pPr>
        <w:pStyle w:val="a3"/>
        <w:spacing w:before="60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изученного).</w:t>
      </w:r>
    </w:p>
    <w:p w14:paraId="1C9DF30F" w14:textId="77777777" w:rsidR="00AD4944" w:rsidRDefault="00AD4944">
      <w:pPr>
        <w:sectPr w:rsidR="00AD4944">
          <w:pgSz w:w="11900" w:h="16840"/>
          <w:pgMar w:top="500" w:right="540" w:bottom="280" w:left="560" w:header="720" w:footer="720" w:gutter="0"/>
          <w:cols w:space="720"/>
        </w:sectPr>
      </w:pPr>
    </w:p>
    <w:p w14:paraId="72824217" w14:textId="77777777" w:rsidR="00AD4944" w:rsidRDefault="00EE01B1">
      <w:pPr>
        <w:pStyle w:val="a3"/>
        <w:spacing w:before="66" w:line="292" w:lineRule="auto"/>
        <w:ind w:firstLine="180"/>
      </w:pPr>
      <w:r>
        <w:lastRenderedPageBreak/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14:paraId="0A2E5CAD" w14:textId="77777777" w:rsidR="00AD4944" w:rsidRDefault="00EE01B1">
      <w:pPr>
        <w:pStyle w:val="a3"/>
        <w:spacing w:line="292" w:lineRule="auto"/>
        <w:ind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>/</w:t>
      </w:r>
      <w:r>
        <w:t xml:space="preserve">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>после</w:t>
      </w:r>
      <w:r>
        <w:rPr>
          <w:spacing w:val="1"/>
        </w:rPr>
        <w:t xml:space="preserve"> </w:t>
      </w:r>
      <w:r>
        <w:t>шипящих как показателя грамматической формы в инфинитиве, в форме 2-го лица 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-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rPr>
          <w:b/>
          <w:i/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  <w:r>
        <w:rPr>
          <w:spacing w:val="-3"/>
        </w:rPr>
        <w:t xml:space="preserve"> </w:t>
      </w:r>
      <w:r>
        <w:t>суффиксов</w:t>
      </w:r>
      <w:r>
        <w:rPr>
          <w:spacing w:val="4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</w:t>
      </w:r>
      <w:r>
        <w:rPr>
          <w:spacing w:val="-2"/>
        </w:rPr>
        <w:t xml:space="preserve"> </w:t>
      </w:r>
      <w:r>
        <w:t>-</w:t>
      </w:r>
      <w:proofErr w:type="spellStart"/>
      <w:r>
        <w:rPr>
          <w:b/>
          <w:i/>
        </w:rPr>
        <w:t>ева</w:t>
      </w:r>
      <w:proofErr w:type="spellEnd"/>
      <w:r>
        <w:t>-,</w:t>
      </w:r>
      <w:r>
        <w:rPr>
          <w:spacing w:val="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глагола,</w:t>
      </w:r>
      <w:r>
        <w:rPr>
          <w:spacing w:val="-57"/>
        </w:rPr>
        <w:t xml:space="preserve"> </w:t>
      </w:r>
      <w:r>
        <w:t xml:space="preserve">гласной перед суффиксом </w:t>
      </w:r>
      <w:r>
        <w:rPr>
          <w:b/>
          <w:i/>
        </w:rPr>
        <w:t xml:space="preserve">-л- </w:t>
      </w:r>
      <w:r>
        <w:t xml:space="preserve">в формах </w:t>
      </w:r>
      <w:r>
        <w:t>прошедшего времени глагола; слитного и 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b/>
          <w:i/>
        </w:rPr>
        <w:t xml:space="preserve">не </w:t>
      </w:r>
      <w:r>
        <w:t>с глаголами.</w:t>
      </w:r>
    </w:p>
    <w:p w14:paraId="2FA6171D" w14:textId="77777777" w:rsidR="00AD4944" w:rsidRDefault="00EE01B1">
      <w:pPr>
        <w:pStyle w:val="a3"/>
        <w:spacing w:line="273" w:lineRule="exact"/>
        <w:ind w:left="286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</w:t>
      </w:r>
    </w:p>
    <w:p w14:paraId="11D18B34" w14:textId="77777777" w:rsidR="00AD4944" w:rsidRDefault="00EE01B1">
      <w:pPr>
        <w:pStyle w:val="a3"/>
        <w:spacing w:before="59" w:line="292" w:lineRule="auto"/>
        <w:ind w:right="641" w:firstLine="180"/>
      </w:pPr>
      <w:r>
        <w:t>Распознавать единицы синтаксиса (словосочетание и предложение); проводить синтаксический</w:t>
      </w:r>
      <w:r>
        <w:rPr>
          <w:spacing w:val="-57"/>
        </w:rPr>
        <w:t xml:space="preserve"> </w:t>
      </w:r>
      <w:r>
        <w:t>анализ словосочетаний и простых предложений; проводит</w:t>
      </w:r>
      <w:r>
        <w:t>ь пунктуационный анализ простых</w:t>
      </w:r>
      <w:r>
        <w:rPr>
          <w:spacing w:val="1"/>
        </w:rPr>
        <w:t xml:space="preserve"> </w:t>
      </w:r>
      <w:r>
        <w:t>осложнённых и сложных предложений (в рамках изученного); применять знания по синтаксису и</w:t>
      </w:r>
      <w:r>
        <w:rPr>
          <w:spacing w:val="-58"/>
        </w:rPr>
        <w:t xml:space="preserve"> </w:t>
      </w:r>
      <w:r>
        <w:t>пунктуации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14:paraId="2ED6114C" w14:textId="77777777" w:rsidR="00AD4944" w:rsidRDefault="00EE01B1">
      <w:pPr>
        <w:pStyle w:val="a3"/>
        <w:spacing w:line="292" w:lineRule="auto"/>
        <w:ind w:right="127" w:firstLine="180"/>
      </w:pPr>
      <w:r>
        <w:t>Распознавать словосочетания по морфологическим свойс</w:t>
      </w:r>
      <w:r>
        <w:t>твам главного слова (именные, глагольные,</w:t>
      </w:r>
      <w:r>
        <w:rPr>
          <w:spacing w:val="-58"/>
        </w:rPr>
        <w:t xml:space="preserve"> </w:t>
      </w:r>
      <w:r>
        <w:t>наречные); простые неосложнённые предложения; простые предложения, осложнённые однородными</w:t>
      </w:r>
      <w:r>
        <w:rPr>
          <w:spacing w:val="-57"/>
        </w:rPr>
        <w:t xml:space="preserve"> </w:t>
      </w:r>
      <w:r>
        <w:t>членами, включая предложения с обобщающим словом при однородных членах, обращением;</w:t>
      </w:r>
      <w:r>
        <w:rPr>
          <w:spacing w:val="1"/>
        </w:rPr>
        <w:t xml:space="preserve"> </w:t>
      </w:r>
      <w:r>
        <w:t xml:space="preserve">распознавать предложения по цели </w:t>
      </w:r>
      <w:r>
        <w:t>высказывания (повествовательные, 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 количеству</w:t>
      </w:r>
      <w:r>
        <w:rPr>
          <w:spacing w:val="1"/>
        </w:rPr>
        <w:t xml:space="preserve"> </w:t>
      </w:r>
      <w:r>
        <w:t>грамматических основ (простые и сложные), наличию второстепенных членов (распространённые и</w:t>
      </w:r>
      <w:r>
        <w:rPr>
          <w:spacing w:val="1"/>
        </w:rPr>
        <w:t xml:space="preserve"> </w:t>
      </w:r>
      <w:r>
        <w:t>нераспространённые); опреде</w:t>
      </w:r>
      <w:r>
        <w:t>лять главные (грамматическую основу) и второстепенные члены</w:t>
      </w:r>
      <w:r>
        <w:rPr>
          <w:spacing w:val="1"/>
        </w:rPr>
        <w:t xml:space="preserve"> </w:t>
      </w:r>
      <w:r>
        <w:t>предложения, морфологические средства выражения подлежащего (именем существительным или</w:t>
      </w:r>
      <w:r>
        <w:rPr>
          <w:spacing w:val="1"/>
        </w:rPr>
        <w:t xml:space="preserve"> </w:t>
      </w:r>
      <w:r>
        <w:t>местоимением в 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 с существ</w:t>
      </w:r>
      <w:r>
        <w:t>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 в форме</w:t>
      </w:r>
      <w:r>
        <w:rPr>
          <w:spacing w:val="1"/>
        </w:rPr>
        <w:t xml:space="preserve"> </w:t>
      </w:r>
      <w:r>
        <w:t>родительного падежа) и сказуемого (глаголом, именем существительным, именем прилагательным),</w:t>
      </w:r>
      <w:r>
        <w:rPr>
          <w:spacing w:val="1"/>
        </w:rPr>
        <w:t xml:space="preserve"> </w:t>
      </w:r>
      <w:r>
        <w:t>морфологи</w:t>
      </w:r>
      <w:r>
        <w:t>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второстепенных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14:paraId="65626E6B" w14:textId="77777777" w:rsidR="00AD4944" w:rsidRDefault="00EE01B1">
      <w:pPr>
        <w:pStyle w:val="a3"/>
        <w:spacing w:line="292" w:lineRule="auto"/>
        <w:ind w:right="797" w:firstLine="180"/>
      </w:pPr>
      <w:r>
        <w:t>Соблюдать на письме пунктуационные нормы при постановке тире между подлежащим и</w:t>
      </w:r>
      <w:r>
        <w:rPr>
          <w:spacing w:val="1"/>
        </w:rPr>
        <w:t xml:space="preserve"> </w:t>
      </w:r>
      <w:r>
        <w:t>сказуемым, выборе знаков препинания в предложениях с однородными членами, связанными</w:t>
      </w:r>
      <w:r>
        <w:rPr>
          <w:spacing w:val="1"/>
        </w:rPr>
        <w:t xml:space="preserve"> </w:t>
      </w:r>
      <w:r>
        <w:t>бессоюзн</w:t>
      </w:r>
      <w:r>
        <w:t xml:space="preserve">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-57"/>
        </w:rPr>
        <w:t xml:space="preserve"> </w:t>
      </w:r>
      <w:r>
        <w:t xml:space="preserve">значении </w:t>
      </w:r>
      <w:r>
        <w:rPr>
          <w:b/>
          <w:i/>
        </w:rPr>
        <w:t>но</w:t>
      </w:r>
      <w:r>
        <w:t>); с обобщающим словом при однородных членах; с обращением; в предложениях с</w:t>
      </w:r>
      <w:r>
        <w:rPr>
          <w:spacing w:val="-57"/>
        </w:rPr>
        <w:t xml:space="preserve"> </w:t>
      </w:r>
      <w:r>
        <w:t>прямой речью; в сложных предложениях, состоящих из частей, связанных бессоюзной свя</w:t>
      </w:r>
      <w:r>
        <w:t>зью и</w:t>
      </w:r>
      <w:r>
        <w:rPr>
          <w:spacing w:val="-57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</w:t>
      </w:r>
      <w:r>
        <w:rPr>
          <w:spacing w:val="-2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диалог.</w:t>
      </w:r>
    </w:p>
    <w:p w14:paraId="0C32E899" w14:textId="77777777" w:rsidR="00AD4944" w:rsidRDefault="00AD4944">
      <w:pPr>
        <w:spacing w:line="292" w:lineRule="auto"/>
        <w:sectPr w:rsidR="00AD4944">
          <w:pgSz w:w="11900" w:h="16840"/>
          <w:pgMar w:top="520" w:right="540" w:bottom="280" w:left="560" w:header="720" w:footer="720" w:gutter="0"/>
          <w:cols w:space="720"/>
        </w:sectPr>
      </w:pPr>
    </w:p>
    <w:p w14:paraId="57D6660E" w14:textId="77777777" w:rsidR="000E6DA1" w:rsidRDefault="000E6DA1">
      <w:pPr>
        <w:spacing w:before="80"/>
        <w:ind w:left="106"/>
        <w:rPr>
          <w:b/>
          <w:sz w:val="19"/>
        </w:rPr>
      </w:pPr>
    </w:p>
    <w:p w14:paraId="0131B05F" w14:textId="77777777" w:rsidR="000E6DA1" w:rsidRPr="000E6DA1" w:rsidRDefault="000E6DA1" w:rsidP="000E6DA1">
      <w:pPr>
        <w:spacing w:before="77" w:after="54"/>
        <w:ind w:left="110"/>
        <w:rPr>
          <w:b/>
          <w:sz w:val="19"/>
        </w:rPr>
      </w:pPr>
      <w:r w:rsidRPr="000E6DA1">
        <w:rPr>
          <w:b/>
          <w:sz w:val="19"/>
        </w:rPr>
        <w:t>ТЕМАТИЧЕСКОЕ</w:t>
      </w:r>
      <w:r w:rsidRPr="000E6DA1">
        <w:rPr>
          <w:b/>
          <w:spacing w:val="-8"/>
          <w:sz w:val="19"/>
        </w:rPr>
        <w:t xml:space="preserve"> </w:t>
      </w:r>
      <w:r w:rsidRPr="000E6DA1">
        <w:rPr>
          <w:b/>
          <w:sz w:val="19"/>
        </w:rPr>
        <w:t>ПЛАНИРОВАНИЕ</w:t>
      </w:r>
    </w:p>
    <w:tbl>
      <w:tblPr>
        <w:tblStyle w:val="TableNormal"/>
        <w:tblW w:w="0" w:type="auto"/>
        <w:tblInd w:w="144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2790"/>
        <w:gridCol w:w="536"/>
        <w:gridCol w:w="1129"/>
        <w:gridCol w:w="1167"/>
        <w:gridCol w:w="872"/>
        <w:gridCol w:w="3618"/>
        <w:gridCol w:w="1144"/>
        <w:gridCol w:w="3789"/>
      </w:tblGrid>
      <w:tr w:rsidR="000E6DA1" w:rsidRPr="000E6DA1" w14:paraId="16005762" w14:textId="77777777" w:rsidTr="00E7239F">
        <w:trPr>
          <w:trHeight w:val="581"/>
        </w:trPr>
        <w:tc>
          <w:tcPr>
            <w:tcW w:w="466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7E082" w14:textId="77777777" w:rsidR="000E6DA1" w:rsidRPr="000E6DA1" w:rsidRDefault="000E6DA1" w:rsidP="000E6DA1">
            <w:pPr>
              <w:spacing w:before="126" w:line="259" w:lineRule="auto"/>
              <w:ind w:left="78" w:right="124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№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п/п</w:t>
            </w:r>
          </w:p>
        </w:tc>
        <w:tc>
          <w:tcPr>
            <w:tcW w:w="2790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CDDAD" w14:textId="77777777" w:rsidR="000E6DA1" w:rsidRPr="000E6DA1" w:rsidRDefault="000E6DA1" w:rsidP="000E6DA1">
            <w:pPr>
              <w:spacing w:before="126" w:line="259" w:lineRule="auto"/>
              <w:ind w:left="76" w:right="496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Наименование разделов и тем</w:t>
            </w:r>
            <w:r w:rsidRPr="000E6DA1">
              <w:rPr>
                <w:b/>
                <w:spacing w:val="-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программы</w:t>
            </w:r>
          </w:p>
        </w:tc>
        <w:tc>
          <w:tcPr>
            <w:tcW w:w="2832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12437" w14:textId="77777777" w:rsidR="000E6DA1" w:rsidRPr="000E6DA1" w:rsidRDefault="000E6DA1" w:rsidP="000E6DA1">
            <w:pPr>
              <w:spacing w:before="126"/>
              <w:ind w:left="77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Количество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часов</w:t>
            </w:r>
          </w:p>
        </w:tc>
        <w:tc>
          <w:tcPr>
            <w:tcW w:w="872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7412D" w14:textId="77777777" w:rsidR="000E6DA1" w:rsidRPr="000E6DA1" w:rsidRDefault="000E6DA1" w:rsidP="000E6DA1">
            <w:pPr>
              <w:spacing w:before="126" w:line="259" w:lineRule="auto"/>
              <w:ind w:left="73" w:right="95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Дата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изучения</w:t>
            </w:r>
          </w:p>
        </w:tc>
        <w:tc>
          <w:tcPr>
            <w:tcW w:w="3618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C241B" w14:textId="77777777" w:rsidR="000E6DA1" w:rsidRPr="000E6DA1" w:rsidRDefault="000E6DA1" w:rsidP="000E6DA1">
            <w:pPr>
              <w:spacing w:before="126"/>
              <w:ind w:left="75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Виды</w:t>
            </w:r>
            <w:r w:rsidRPr="000E6DA1">
              <w:rPr>
                <w:b/>
                <w:spacing w:val="-6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деятельности</w:t>
            </w:r>
          </w:p>
        </w:tc>
        <w:tc>
          <w:tcPr>
            <w:tcW w:w="1144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1E198" w14:textId="77777777" w:rsidR="000E6DA1" w:rsidRPr="000E6DA1" w:rsidRDefault="000E6DA1" w:rsidP="000E6DA1">
            <w:pPr>
              <w:spacing w:before="126" w:line="259" w:lineRule="auto"/>
              <w:ind w:left="71" w:right="349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Виды,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формы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контроля</w:t>
            </w:r>
          </w:p>
        </w:tc>
        <w:tc>
          <w:tcPr>
            <w:tcW w:w="3789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707E" w14:textId="77777777" w:rsidR="000E6DA1" w:rsidRPr="000E6DA1" w:rsidRDefault="000E6DA1" w:rsidP="000E6DA1">
            <w:pPr>
              <w:spacing w:before="126" w:line="259" w:lineRule="auto"/>
              <w:ind w:left="70" w:right="521"/>
              <w:rPr>
                <w:b/>
                <w:sz w:val="16"/>
              </w:rPr>
            </w:pPr>
            <w:r w:rsidRPr="000E6DA1">
              <w:rPr>
                <w:b/>
                <w:spacing w:val="-1"/>
                <w:sz w:val="16"/>
              </w:rPr>
              <w:t xml:space="preserve">Электронные </w:t>
            </w:r>
            <w:r w:rsidRPr="000E6DA1">
              <w:rPr>
                <w:b/>
                <w:sz w:val="16"/>
              </w:rPr>
              <w:t>(цифровые) образовательные</w:t>
            </w:r>
            <w:r w:rsidRPr="000E6DA1">
              <w:rPr>
                <w:b/>
                <w:spacing w:val="-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ресурсы</w:t>
            </w:r>
          </w:p>
        </w:tc>
      </w:tr>
      <w:tr w:rsidR="000E6DA1" w:rsidRPr="000E6DA1" w14:paraId="072F15E3" w14:textId="77777777" w:rsidTr="00E7239F">
        <w:trPr>
          <w:trHeight w:val="652"/>
        </w:trPr>
        <w:tc>
          <w:tcPr>
            <w:tcW w:w="466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51AA0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2790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B45A9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C66EC" w14:textId="77777777" w:rsidR="000E6DA1" w:rsidRPr="000E6DA1" w:rsidRDefault="000E6DA1" w:rsidP="000E6DA1">
            <w:pPr>
              <w:spacing w:before="115"/>
              <w:ind w:left="77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всего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2F65" w14:textId="77777777" w:rsidR="000E6DA1" w:rsidRPr="000E6DA1" w:rsidRDefault="000E6DA1" w:rsidP="000E6DA1">
            <w:pPr>
              <w:spacing w:before="115" w:line="256" w:lineRule="auto"/>
              <w:ind w:left="76" w:right="43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контрольные</w:t>
            </w:r>
            <w:r w:rsidRPr="000E6DA1">
              <w:rPr>
                <w:b/>
                <w:spacing w:val="-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работы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8105B" w14:textId="77777777" w:rsidR="000E6DA1" w:rsidRPr="000E6DA1" w:rsidRDefault="000E6DA1" w:rsidP="000E6DA1">
            <w:pPr>
              <w:spacing w:before="115" w:line="256" w:lineRule="auto"/>
              <w:ind w:left="76" w:right="44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практические</w:t>
            </w:r>
            <w:r w:rsidRPr="000E6DA1">
              <w:rPr>
                <w:b/>
                <w:spacing w:val="-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работы</w:t>
            </w:r>
          </w:p>
        </w:tc>
        <w:tc>
          <w:tcPr>
            <w:tcW w:w="872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844A8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3618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EB375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73B7C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3789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B1F5CA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</w:tr>
      <w:tr w:rsidR="000E6DA1" w:rsidRPr="000E6DA1" w14:paraId="7A30D9B7" w14:textId="77777777" w:rsidTr="00E7239F">
        <w:trPr>
          <w:trHeight w:val="568"/>
        </w:trPr>
        <w:tc>
          <w:tcPr>
            <w:tcW w:w="155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74E3A" w14:textId="77777777" w:rsidR="000E6DA1" w:rsidRPr="000E6DA1" w:rsidRDefault="000E6DA1" w:rsidP="000E6DA1">
            <w:pPr>
              <w:spacing w:before="113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1. ПОВТОРЕНИЕ</w:t>
            </w:r>
          </w:p>
        </w:tc>
      </w:tr>
      <w:tr w:rsidR="000E6DA1" w:rsidRPr="000E6DA1" w14:paraId="2968B6EE" w14:textId="77777777" w:rsidTr="00E7239F">
        <w:trPr>
          <w:trHeight w:val="649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D28BB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1.1.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07376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пройденного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материала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A546C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5BC47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D22C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C9E9C" w14:textId="06D1A208" w:rsidR="000E6DA1" w:rsidRPr="000E6DA1" w:rsidRDefault="000E6DA1" w:rsidP="000E6DA1">
            <w:pPr>
              <w:spacing w:before="15"/>
              <w:ind w:left="73"/>
              <w:rPr>
                <w:sz w:val="16"/>
              </w:rPr>
            </w:pPr>
          </w:p>
        </w:tc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D72E1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чтение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текста,</w:t>
            </w:r>
            <w:r w:rsidRPr="000E6DA1">
              <w:rPr>
                <w:spacing w:val="-5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лекция</w:t>
            </w:r>
            <w:proofErr w:type="gramStart"/>
            <w:r w:rsidRPr="000E6DA1">
              <w:rPr>
                <w:sz w:val="16"/>
              </w:rPr>
              <w:t>,к</w:t>
            </w:r>
            <w:proofErr w:type="gramEnd"/>
            <w:r w:rsidRPr="000E6DA1">
              <w:rPr>
                <w:sz w:val="16"/>
              </w:rPr>
              <w:t>онспектирование</w:t>
            </w:r>
            <w:proofErr w:type="spellEnd"/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D0205" w14:textId="77777777" w:rsidR="000E6DA1" w:rsidRPr="000E6DA1" w:rsidRDefault="000E6DA1" w:rsidP="000E6DA1">
            <w:pPr>
              <w:spacing w:before="113"/>
              <w:ind w:left="71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F636351" w14:textId="77777777" w:rsidR="000E6DA1" w:rsidRPr="000E6DA1" w:rsidRDefault="000E6DA1" w:rsidP="000E6DA1">
            <w:pPr>
              <w:spacing w:before="15"/>
              <w:ind w:left="71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EAAC" w14:textId="77777777" w:rsidR="000E6DA1" w:rsidRPr="000E6DA1" w:rsidRDefault="000E6DA1" w:rsidP="000E6DA1">
            <w:pPr>
              <w:spacing w:before="113"/>
              <w:ind w:left="70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https://resh.edu.ru/subject/lesson/7621/</w:t>
            </w:r>
          </w:p>
        </w:tc>
      </w:tr>
      <w:tr w:rsidR="000E6DA1" w:rsidRPr="000E6DA1" w14:paraId="3E8765D0" w14:textId="77777777" w:rsidTr="00E7239F">
        <w:trPr>
          <w:trHeight w:val="460"/>
        </w:trPr>
        <w:tc>
          <w:tcPr>
            <w:tcW w:w="3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E9843" w14:textId="77777777" w:rsidR="000E6DA1" w:rsidRPr="000E6DA1" w:rsidRDefault="000E6DA1" w:rsidP="000E6DA1">
            <w:pPr>
              <w:spacing w:before="116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406F9" w14:textId="77777777" w:rsidR="000E6DA1" w:rsidRPr="000E6DA1" w:rsidRDefault="000E6DA1" w:rsidP="000E6DA1">
            <w:pPr>
              <w:spacing w:before="116"/>
              <w:ind w:left="77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C66FC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793EE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30F1E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7BCD3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3DD12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4BD19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6A86ACCC" w14:textId="77777777" w:rsidTr="00E7239F">
        <w:trPr>
          <w:trHeight w:val="568"/>
        </w:trPr>
        <w:tc>
          <w:tcPr>
            <w:tcW w:w="155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9AE75" w14:textId="77777777" w:rsidR="000E6DA1" w:rsidRPr="000E6DA1" w:rsidRDefault="000E6DA1" w:rsidP="000E6DA1">
            <w:pPr>
              <w:spacing w:before="113" w:line="259" w:lineRule="auto"/>
              <w:ind w:left="78" w:right="12420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 2. ОБЩИЕ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СВЕДЕНИЯ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О</w:t>
            </w:r>
            <w:r w:rsidRPr="000E6DA1">
              <w:rPr>
                <w:b/>
                <w:spacing w:val="-38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ЯЗЫКЕ</w:t>
            </w:r>
          </w:p>
        </w:tc>
      </w:tr>
      <w:tr w:rsidR="000E6DA1" w:rsidRPr="000E6DA1" w14:paraId="345B27AC" w14:textId="77777777" w:rsidTr="00E7239F">
        <w:trPr>
          <w:trHeight w:val="5400"/>
        </w:trPr>
        <w:tc>
          <w:tcPr>
            <w:tcW w:w="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FF656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2.1.</w:t>
            </w:r>
          </w:p>
        </w:tc>
        <w:tc>
          <w:tcPr>
            <w:tcW w:w="2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A0E1E" w14:textId="77777777" w:rsidR="000E6DA1" w:rsidRPr="000E6DA1" w:rsidRDefault="000E6DA1" w:rsidP="000E6DA1">
            <w:pPr>
              <w:spacing w:before="113" w:line="254" w:lineRule="auto"/>
              <w:ind w:left="76" w:right="682"/>
              <w:rPr>
                <w:sz w:val="16"/>
              </w:rPr>
            </w:pPr>
            <w:r w:rsidRPr="000E6DA1">
              <w:rPr>
                <w:sz w:val="16"/>
              </w:rPr>
              <w:t>Богатство и выразительность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языка.</w:t>
            </w:r>
          </w:p>
          <w:p w14:paraId="46BC7CAD" w14:textId="77777777" w:rsidR="000E6DA1" w:rsidRPr="000E6DA1" w:rsidRDefault="000E6DA1" w:rsidP="000E6DA1">
            <w:pPr>
              <w:spacing w:before="1"/>
              <w:ind w:left="76"/>
              <w:rPr>
                <w:sz w:val="16"/>
              </w:rPr>
            </w:pPr>
            <w:r w:rsidRPr="000E6DA1">
              <w:rPr>
                <w:sz w:val="16"/>
              </w:rPr>
              <w:t>Лингвистика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наука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язык.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7C247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4F7EE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85301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9A265" w14:textId="3341CEEB" w:rsidR="000E6DA1" w:rsidRPr="000E6DA1" w:rsidRDefault="000E6DA1" w:rsidP="000E6DA1">
            <w:pPr>
              <w:spacing w:before="13"/>
              <w:ind w:left="73"/>
              <w:rPr>
                <w:sz w:val="16"/>
              </w:rPr>
            </w:pPr>
          </w:p>
        </w:tc>
        <w:tc>
          <w:tcPr>
            <w:tcW w:w="3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B929" w14:textId="77777777" w:rsidR="000E6DA1" w:rsidRPr="000E6DA1" w:rsidRDefault="000E6DA1" w:rsidP="000E6DA1">
            <w:pPr>
              <w:spacing w:before="113" w:line="254" w:lineRule="auto"/>
              <w:ind w:left="75" w:right="306"/>
              <w:rPr>
                <w:sz w:val="16"/>
              </w:rPr>
            </w:pPr>
            <w:r w:rsidRPr="000E6DA1">
              <w:rPr>
                <w:sz w:val="16"/>
              </w:rPr>
              <w:t>Анализировать лексические значения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многозначных слов, сравнивать прямое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переносное значения слова, значения слов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синонимическом ряду и антонимической паре,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значения слова и фразеологизма, наблюдать за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образованием новых слов от иноязычных,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использованием «старых» слов в новом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значении.;</w:t>
            </w:r>
          </w:p>
          <w:p w14:paraId="6F5723C5" w14:textId="77777777" w:rsidR="000E6DA1" w:rsidRPr="000E6DA1" w:rsidRDefault="000E6DA1" w:rsidP="000E6DA1">
            <w:pPr>
              <w:spacing w:before="2" w:line="254" w:lineRule="auto"/>
              <w:ind w:left="75" w:right="387"/>
              <w:rPr>
                <w:sz w:val="16"/>
              </w:rPr>
            </w:pPr>
            <w:r w:rsidRPr="000E6DA1">
              <w:rPr>
                <w:sz w:val="16"/>
              </w:rPr>
              <w:t>Самостоятельно формулировать суждения 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красоте и богатстве русского языка на основе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проведённого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анализа.;</w:t>
            </w:r>
          </w:p>
          <w:p w14:paraId="7D044083" w14:textId="77777777" w:rsidR="000E6DA1" w:rsidRPr="000E6DA1" w:rsidRDefault="000E6DA1" w:rsidP="000E6DA1">
            <w:pPr>
              <w:spacing w:before="3" w:line="254" w:lineRule="auto"/>
              <w:ind w:left="75" w:right="497"/>
              <w:rPr>
                <w:sz w:val="16"/>
              </w:rPr>
            </w:pPr>
            <w:r w:rsidRPr="000E6DA1">
              <w:rPr>
                <w:sz w:val="16"/>
              </w:rPr>
              <w:t>Анализировать прозаические и поэтические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тексты с точки зрения использования в них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изобразительновыразительных</w:t>
            </w:r>
            <w:proofErr w:type="spellEnd"/>
            <w:r w:rsidRPr="000E6DA1">
              <w:rPr>
                <w:sz w:val="16"/>
              </w:rPr>
              <w:t xml:space="preserve"> языковых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средств.;</w:t>
            </w:r>
          </w:p>
          <w:p w14:paraId="272BDCD9" w14:textId="77777777" w:rsidR="000E6DA1" w:rsidRPr="000E6DA1" w:rsidRDefault="000E6DA1" w:rsidP="000E6DA1">
            <w:pPr>
              <w:spacing w:line="254" w:lineRule="auto"/>
              <w:ind w:left="75" w:right="127"/>
              <w:rPr>
                <w:sz w:val="16"/>
              </w:rPr>
            </w:pPr>
            <w:proofErr w:type="spellStart"/>
            <w:proofErr w:type="gramStart"/>
            <w:r w:rsidRPr="000E6DA1">
              <w:rPr>
                <w:sz w:val="16"/>
              </w:rPr>
              <w:t>C</w:t>
            </w:r>
            <w:proofErr w:type="gramEnd"/>
            <w:r w:rsidRPr="000E6DA1">
              <w:rPr>
                <w:sz w:val="16"/>
              </w:rPr>
              <w:t>амостоятельно</w:t>
            </w:r>
            <w:proofErr w:type="spellEnd"/>
            <w:r w:rsidRPr="000E6DA1">
              <w:rPr>
                <w:sz w:val="16"/>
              </w:rPr>
              <w:t xml:space="preserve"> формулировать обобщения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выводы о словарном богатстве русского языка.;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Характеризовать</w:t>
            </w:r>
            <w:r w:rsidRPr="000E6DA1">
              <w:rPr>
                <w:spacing w:val="4"/>
                <w:sz w:val="16"/>
              </w:rPr>
              <w:t xml:space="preserve"> </w:t>
            </w:r>
            <w:r w:rsidRPr="000E6DA1">
              <w:rPr>
                <w:sz w:val="16"/>
              </w:rPr>
              <w:t>основные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лингвистики.; Определять основания для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сравнения слова и социальных знаков (дорожные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знаки, знаки сервисов, предупредительные знаки,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математические символы и проч.).;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Характеризовать язык как систему знаков и 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человеческого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общения.;</w:t>
            </w:r>
          </w:p>
          <w:p w14:paraId="58C44307" w14:textId="77777777" w:rsidR="000E6DA1" w:rsidRPr="000E6DA1" w:rsidRDefault="000E6DA1" w:rsidP="000E6DA1">
            <w:pPr>
              <w:spacing w:before="7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Выявлять и сравнивать основные единицы языка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пределах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 начальной</w:t>
            </w:r>
          </w:p>
          <w:p w14:paraId="7C4C4758" w14:textId="77777777" w:rsidR="000E6DA1" w:rsidRPr="000E6DA1" w:rsidRDefault="000E6DA1" w:rsidP="000E6DA1">
            <w:pPr>
              <w:spacing w:before="1" w:line="176" w:lineRule="exact"/>
              <w:ind w:left="75"/>
              <w:rPr>
                <w:sz w:val="16"/>
              </w:rPr>
            </w:pPr>
            <w:r w:rsidRPr="000E6DA1">
              <w:rPr>
                <w:sz w:val="16"/>
              </w:rPr>
              <w:t>школе);</w:t>
            </w:r>
          </w:p>
        </w:tc>
        <w:tc>
          <w:tcPr>
            <w:tcW w:w="1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F913" w14:textId="77777777" w:rsidR="000E6DA1" w:rsidRPr="000E6DA1" w:rsidRDefault="000E6DA1" w:rsidP="000E6DA1">
            <w:pPr>
              <w:spacing w:before="115"/>
              <w:ind w:left="71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7B51C5A" w14:textId="77777777" w:rsidR="000E6DA1" w:rsidRPr="000E6DA1" w:rsidRDefault="000E6DA1" w:rsidP="000E6DA1">
            <w:pPr>
              <w:spacing w:before="13"/>
              <w:ind w:left="71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  <w:tc>
          <w:tcPr>
            <w:tcW w:w="3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D895A" w14:textId="77777777" w:rsidR="000E6DA1" w:rsidRPr="000E6DA1" w:rsidRDefault="000E6DA1" w:rsidP="000E6DA1">
            <w:pPr>
              <w:spacing w:before="115"/>
              <w:ind w:left="70"/>
              <w:rPr>
                <w:sz w:val="16"/>
              </w:rPr>
            </w:pPr>
            <w:r w:rsidRPr="000E6DA1">
              <w:rPr>
                <w:sz w:val="16"/>
              </w:rPr>
              <w:t>https://pandia.ru/text/79/147/83189.php</w:t>
            </w:r>
          </w:p>
        </w:tc>
      </w:tr>
      <w:tr w:rsidR="000E6DA1" w:rsidRPr="000E6DA1" w14:paraId="46323253" w14:textId="77777777" w:rsidTr="00E7239F">
        <w:trPr>
          <w:trHeight w:val="568"/>
        </w:trPr>
        <w:tc>
          <w:tcPr>
            <w:tcW w:w="32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DD37E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</w:t>
            </w:r>
          </w:p>
        </w:tc>
        <w:tc>
          <w:tcPr>
            <w:tcW w:w="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752BB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11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D8E20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2C66A1A6" w14:textId="77777777" w:rsidTr="00E7239F">
        <w:trPr>
          <w:trHeight w:val="568"/>
        </w:trPr>
        <w:tc>
          <w:tcPr>
            <w:tcW w:w="1551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165AF" w14:textId="77777777" w:rsidR="000E6DA1" w:rsidRPr="000E6DA1" w:rsidRDefault="000E6DA1" w:rsidP="000E6DA1">
            <w:pPr>
              <w:spacing w:before="113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3.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ЯЗЫК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И</w:t>
            </w:r>
            <w:r w:rsidRPr="000E6DA1">
              <w:rPr>
                <w:b/>
                <w:spacing w:val="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РЕЧЬ</w:t>
            </w:r>
          </w:p>
        </w:tc>
      </w:tr>
    </w:tbl>
    <w:p w14:paraId="7854242F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48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"/>
        <w:gridCol w:w="2790"/>
        <w:gridCol w:w="536"/>
        <w:gridCol w:w="1129"/>
        <w:gridCol w:w="1167"/>
        <w:gridCol w:w="872"/>
        <w:gridCol w:w="3618"/>
        <w:gridCol w:w="1144"/>
        <w:gridCol w:w="3789"/>
      </w:tblGrid>
      <w:tr w:rsidR="000E6DA1" w:rsidRPr="000E6DA1" w14:paraId="598A4146" w14:textId="77777777" w:rsidTr="00E7239F">
        <w:trPr>
          <w:trHeight w:val="1036"/>
        </w:trPr>
        <w:tc>
          <w:tcPr>
            <w:tcW w:w="466" w:type="dxa"/>
          </w:tcPr>
          <w:p w14:paraId="4EFD18D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3.1.</w:t>
            </w:r>
          </w:p>
        </w:tc>
        <w:tc>
          <w:tcPr>
            <w:tcW w:w="2790" w:type="dxa"/>
          </w:tcPr>
          <w:p w14:paraId="5EAE83A9" w14:textId="77777777" w:rsidR="000E6DA1" w:rsidRPr="000E6DA1" w:rsidRDefault="000E6DA1" w:rsidP="000E6DA1">
            <w:pPr>
              <w:spacing w:before="112" w:line="256" w:lineRule="auto"/>
              <w:ind w:left="76" w:right="549"/>
              <w:rPr>
                <w:sz w:val="16"/>
              </w:rPr>
            </w:pPr>
            <w:r w:rsidRPr="000E6DA1">
              <w:rPr>
                <w:sz w:val="16"/>
              </w:rPr>
              <w:t>Язык и речь. Монолог. Диалог.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Полилог.</w:t>
            </w:r>
          </w:p>
        </w:tc>
        <w:tc>
          <w:tcPr>
            <w:tcW w:w="536" w:type="dxa"/>
          </w:tcPr>
          <w:p w14:paraId="67FDD3E4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129" w:type="dxa"/>
          </w:tcPr>
          <w:p w14:paraId="0FB6C871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7" w:type="dxa"/>
          </w:tcPr>
          <w:p w14:paraId="72345F21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4F457BE0" w14:textId="7EABE82E" w:rsidR="000E6DA1" w:rsidRPr="000E6DA1" w:rsidRDefault="000E6DA1" w:rsidP="000E6DA1">
            <w:pPr>
              <w:spacing w:before="13"/>
              <w:ind w:left="73"/>
              <w:rPr>
                <w:sz w:val="16"/>
              </w:rPr>
            </w:pPr>
          </w:p>
        </w:tc>
        <w:tc>
          <w:tcPr>
            <w:tcW w:w="3618" w:type="dxa"/>
          </w:tcPr>
          <w:p w14:paraId="37AE2FDE" w14:textId="77777777" w:rsidR="000E6DA1" w:rsidRPr="000E6DA1" w:rsidRDefault="000E6DA1" w:rsidP="000E6DA1">
            <w:pPr>
              <w:spacing w:before="112" w:line="259" w:lineRule="auto"/>
              <w:ind w:left="75" w:right="131"/>
              <w:rPr>
                <w:sz w:val="16"/>
              </w:rPr>
            </w:pPr>
            <w:r w:rsidRPr="000E6DA1">
              <w:rPr>
                <w:sz w:val="16"/>
              </w:rPr>
              <w:t>Создавать устные монологические высказывания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на основе жизненных наблюдений, чтения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научноучебной</w:t>
            </w:r>
            <w:proofErr w:type="spellEnd"/>
            <w:r w:rsidRPr="000E6DA1">
              <w:rPr>
                <w:sz w:val="16"/>
              </w:rPr>
              <w:t>, художественной и научно-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популярной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литературы.;</w:t>
            </w:r>
          </w:p>
        </w:tc>
        <w:tc>
          <w:tcPr>
            <w:tcW w:w="1144" w:type="dxa"/>
          </w:tcPr>
          <w:p w14:paraId="306F3C47" w14:textId="77777777" w:rsidR="000E6DA1" w:rsidRPr="000E6DA1" w:rsidRDefault="000E6DA1" w:rsidP="000E6DA1">
            <w:pPr>
              <w:spacing w:before="112"/>
              <w:ind w:left="71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  <w:tc>
          <w:tcPr>
            <w:tcW w:w="3789" w:type="dxa"/>
          </w:tcPr>
          <w:p w14:paraId="36684776" w14:textId="77777777" w:rsidR="000E6DA1" w:rsidRPr="000E6DA1" w:rsidRDefault="000E6DA1" w:rsidP="000E6DA1">
            <w:pPr>
              <w:spacing w:before="112"/>
              <w:ind w:left="70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https://resh.edu.ru/subject/lesson/7653/conspect/312212/</w:t>
            </w:r>
          </w:p>
        </w:tc>
      </w:tr>
    </w:tbl>
    <w:p w14:paraId="27F6F83E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54"/>
        <w:gridCol w:w="526"/>
        <w:gridCol w:w="1091"/>
        <w:gridCol w:w="1126"/>
        <w:gridCol w:w="874"/>
        <w:gridCol w:w="3668"/>
        <w:gridCol w:w="1110"/>
        <w:gridCol w:w="3791"/>
      </w:tblGrid>
      <w:tr w:rsidR="000E6DA1" w:rsidRPr="000E6DA1" w14:paraId="1BDDA373" w14:textId="77777777" w:rsidTr="00E7239F">
        <w:trPr>
          <w:trHeight w:val="3532"/>
        </w:trPr>
        <w:tc>
          <w:tcPr>
            <w:tcW w:w="468" w:type="dxa"/>
          </w:tcPr>
          <w:p w14:paraId="489E25E2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3.2.</w:t>
            </w:r>
          </w:p>
        </w:tc>
        <w:tc>
          <w:tcPr>
            <w:tcW w:w="2854" w:type="dxa"/>
          </w:tcPr>
          <w:p w14:paraId="76203440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Речь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деятельность</w:t>
            </w:r>
          </w:p>
        </w:tc>
        <w:tc>
          <w:tcPr>
            <w:tcW w:w="526" w:type="dxa"/>
          </w:tcPr>
          <w:p w14:paraId="4C8183B2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091" w:type="dxa"/>
          </w:tcPr>
          <w:p w14:paraId="1FA614AA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26" w:type="dxa"/>
          </w:tcPr>
          <w:p w14:paraId="41737ECC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39E9F32" w14:textId="23F7329C" w:rsidR="000E6DA1" w:rsidRPr="000E6DA1" w:rsidRDefault="000E6DA1" w:rsidP="000E6DA1">
            <w:pPr>
              <w:spacing w:before="13"/>
              <w:ind w:left="74"/>
              <w:rPr>
                <w:sz w:val="16"/>
              </w:rPr>
            </w:pPr>
          </w:p>
        </w:tc>
        <w:tc>
          <w:tcPr>
            <w:tcW w:w="3668" w:type="dxa"/>
          </w:tcPr>
          <w:p w14:paraId="474E0679" w14:textId="77777777" w:rsidR="000E6DA1" w:rsidRPr="000E6DA1" w:rsidRDefault="000E6DA1" w:rsidP="000E6DA1">
            <w:pPr>
              <w:spacing w:before="113" w:line="254" w:lineRule="auto"/>
              <w:ind w:left="74" w:right="16"/>
              <w:rPr>
                <w:sz w:val="16"/>
              </w:rPr>
            </w:pPr>
            <w:r w:rsidRPr="000E6DA1">
              <w:rPr>
                <w:sz w:val="16"/>
              </w:rPr>
              <w:t>Устно пересказывать прочитанный или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прослушанный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том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числе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рассказчика.;</w:t>
            </w:r>
          </w:p>
          <w:p w14:paraId="175B2A79" w14:textId="77777777" w:rsidR="000E6DA1" w:rsidRPr="000E6DA1" w:rsidRDefault="000E6DA1" w:rsidP="000E6DA1">
            <w:pPr>
              <w:spacing w:line="254" w:lineRule="auto"/>
              <w:ind w:left="74" w:right="16"/>
              <w:rPr>
                <w:sz w:val="16"/>
              </w:rPr>
            </w:pPr>
            <w:r w:rsidRPr="000E6DA1">
              <w:rPr>
                <w:sz w:val="16"/>
              </w:rPr>
              <w:t>Участвовать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диалоге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лингвистические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темы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рамках </w:t>
            </w:r>
            <w:proofErr w:type="gramStart"/>
            <w:r w:rsidRPr="000E6DA1">
              <w:rPr>
                <w:sz w:val="16"/>
              </w:rPr>
              <w:t>изученного</w:t>
            </w:r>
            <w:proofErr w:type="gramEnd"/>
            <w:r w:rsidRPr="000E6DA1">
              <w:rPr>
                <w:sz w:val="16"/>
              </w:rPr>
              <w:t>) и диалоге/полилоге на основе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жизненных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наблюдений.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</w:p>
          <w:p w14:paraId="1F79279F" w14:textId="77777777" w:rsidR="000E6DA1" w:rsidRPr="000E6DA1" w:rsidRDefault="000E6DA1" w:rsidP="000E6DA1">
            <w:pPr>
              <w:spacing w:before="1" w:line="256" w:lineRule="auto"/>
              <w:ind w:left="74" w:right="838"/>
              <w:rPr>
                <w:sz w:val="16"/>
              </w:rPr>
            </w:pPr>
            <w:r w:rsidRPr="000E6DA1">
              <w:rPr>
                <w:sz w:val="16"/>
              </w:rPr>
              <w:t>Использовать приёмы различных видов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аудирования 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чтения.;</w:t>
            </w:r>
          </w:p>
          <w:p w14:paraId="05F1B311" w14:textId="77777777" w:rsidR="000E6DA1" w:rsidRPr="000E6DA1" w:rsidRDefault="000E6DA1" w:rsidP="000E6DA1">
            <w:pPr>
              <w:spacing w:line="254" w:lineRule="auto"/>
              <w:ind w:left="74" w:right="140"/>
              <w:rPr>
                <w:sz w:val="16"/>
              </w:rPr>
            </w:pPr>
            <w:r w:rsidRPr="000E6DA1">
              <w:rPr>
                <w:sz w:val="16"/>
              </w:rPr>
              <w:t>Устно и письменно формулировать тему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главную мысль прослушанного и прочитанного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текста, вопросы по содержанию текста и отвечать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на них</w:t>
            </w:r>
            <w:proofErr w:type="gramStart"/>
            <w:r w:rsidRPr="000E6DA1">
              <w:rPr>
                <w:sz w:val="16"/>
              </w:rPr>
              <w:t xml:space="preserve">. ; </w:t>
            </w:r>
            <w:proofErr w:type="gramEnd"/>
            <w:r w:rsidRPr="000E6DA1">
              <w:rPr>
                <w:sz w:val="16"/>
              </w:rPr>
              <w:t>Анализировать содержание исходного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текста, подробно и сжато передавать его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письменной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форме.;</w:t>
            </w:r>
          </w:p>
          <w:p w14:paraId="246F3E69" w14:textId="77777777" w:rsidR="000E6DA1" w:rsidRPr="000E6DA1" w:rsidRDefault="000E6DA1" w:rsidP="000E6DA1">
            <w:pPr>
              <w:spacing w:before="4" w:line="259" w:lineRule="auto"/>
              <w:ind w:left="74" w:right="310"/>
              <w:rPr>
                <w:sz w:val="16"/>
              </w:rPr>
            </w:pPr>
            <w:r w:rsidRPr="000E6DA1">
              <w:rPr>
                <w:sz w:val="16"/>
              </w:rPr>
              <w:t>Анализировать содержание исходного текста,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подробно и сжато передавать его в письменной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форме.;</w:t>
            </w:r>
          </w:p>
        </w:tc>
        <w:tc>
          <w:tcPr>
            <w:tcW w:w="1110" w:type="dxa"/>
          </w:tcPr>
          <w:p w14:paraId="5ABA1490" w14:textId="77777777" w:rsidR="000E6DA1" w:rsidRPr="000E6DA1" w:rsidRDefault="000E6DA1" w:rsidP="000E6DA1">
            <w:pPr>
              <w:spacing w:before="115" w:line="256" w:lineRule="auto"/>
              <w:ind w:left="76" w:right="466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2FB3D106" w14:textId="77777777" w:rsidR="000E6DA1" w:rsidRPr="000E6DA1" w:rsidRDefault="000E6DA1" w:rsidP="000E6DA1">
            <w:pPr>
              <w:spacing w:before="2"/>
              <w:ind w:left="76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  <w:tc>
          <w:tcPr>
            <w:tcW w:w="3791" w:type="dxa"/>
          </w:tcPr>
          <w:p w14:paraId="20669E8F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https://resh.edu.ru/subject/lesson/7621/conspect/306307/</w:t>
            </w:r>
          </w:p>
        </w:tc>
      </w:tr>
      <w:tr w:rsidR="000E6DA1" w:rsidRPr="000E6DA1" w14:paraId="0CC75DB2" w14:textId="77777777" w:rsidTr="00E7239F">
        <w:trPr>
          <w:trHeight w:val="571"/>
        </w:trPr>
        <w:tc>
          <w:tcPr>
            <w:tcW w:w="3322" w:type="dxa"/>
            <w:gridSpan w:val="2"/>
          </w:tcPr>
          <w:p w14:paraId="20D441E7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</w:t>
            </w:r>
          </w:p>
        </w:tc>
        <w:tc>
          <w:tcPr>
            <w:tcW w:w="526" w:type="dxa"/>
          </w:tcPr>
          <w:p w14:paraId="09F10D9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10</w:t>
            </w:r>
          </w:p>
        </w:tc>
        <w:tc>
          <w:tcPr>
            <w:tcW w:w="11660" w:type="dxa"/>
            <w:gridSpan w:val="6"/>
          </w:tcPr>
          <w:p w14:paraId="7FA2348F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6A726B87" w14:textId="77777777" w:rsidTr="00E7239F">
        <w:trPr>
          <w:trHeight w:val="568"/>
        </w:trPr>
        <w:tc>
          <w:tcPr>
            <w:tcW w:w="15508" w:type="dxa"/>
            <w:gridSpan w:val="9"/>
          </w:tcPr>
          <w:p w14:paraId="57621FFF" w14:textId="77777777" w:rsidR="000E6DA1" w:rsidRPr="000E6DA1" w:rsidRDefault="000E6DA1" w:rsidP="000E6DA1">
            <w:pPr>
              <w:spacing w:before="113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4.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ТЕКСТ</w:t>
            </w:r>
          </w:p>
        </w:tc>
      </w:tr>
      <w:tr w:rsidR="000E6DA1" w:rsidRPr="000E6DA1" w14:paraId="71C0B71C" w14:textId="77777777" w:rsidTr="00E7239F">
        <w:trPr>
          <w:trHeight w:val="841"/>
        </w:trPr>
        <w:tc>
          <w:tcPr>
            <w:tcW w:w="468" w:type="dxa"/>
          </w:tcPr>
          <w:p w14:paraId="4293F77B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4.1.</w:t>
            </w:r>
          </w:p>
        </w:tc>
        <w:tc>
          <w:tcPr>
            <w:tcW w:w="2854" w:type="dxa"/>
          </w:tcPr>
          <w:p w14:paraId="4189F091" w14:textId="77777777" w:rsidR="000E6DA1" w:rsidRPr="000E6DA1" w:rsidRDefault="000E6DA1" w:rsidP="000E6DA1">
            <w:pPr>
              <w:spacing w:before="113" w:line="259" w:lineRule="auto"/>
              <w:ind w:left="78" w:right="353"/>
              <w:rPr>
                <w:sz w:val="16"/>
              </w:rPr>
            </w:pPr>
            <w:r w:rsidRPr="000E6DA1">
              <w:rPr>
                <w:sz w:val="16"/>
              </w:rPr>
              <w:t>Текст и его основные признаки.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Композиционная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структура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</w:p>
        </w:tc>
        <w:tc>
          <w:tcPr>
            <w:tcW w:w="526" w:type="dxa"/>
          </w:tcPr>
          <w:p w14:paraId="63DEBE12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091" w:type="dxa"/>
          </w:tcPr>
          <w:p w14:paraId="732E98BF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26" w:type="dxa"/>
          </w:tcPr>
          <w:p w14:paraId="5DA6B9EA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42BE609A" w14:textId="5D5D54ED" w:rsidR="000E6DA1" w:rsidRPr="000E6DA1" w:rsidRDefault="000E6DA1" w:rsidP="000E6DA1">
            <w:pPr>
              <w:spacing w:before="15"/>
              <w:ind w:left="74"/>
              <w:rPr>
                <w:sz w:val="16"/>
              </w:rPr>
            </w:pPr>
          </w:p>
        </w:tc>
        <w:tc>
          <w:tcPr>
            <w:tcW w:w="3668" w:type="dxa"/>
          </w:tcPr>
          <w:p w14:paraId="1C8CC326" w14:textId="77777777" w:rsidR="000E6DA1" w:rsidRPr="000E6DA1" w:rsidRDefault="000E6DA1" w:rsidP="000E6DA1">
            <w:pPr>
              <w:spacing w:before="113"/>
              <w:ind w:left="74"/>
              <w:rPr>
                <w:sz w:val="16"/>
              </w:rPr>
            </w:pPr>
            <w:r w:rsidRPr="000E6DA1">
              <w:rPr>
                <w:sz w:val="16"/>
              </w:rPr>
              <w:t>Распознавать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основные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текста.;</w:t>
            </w:r>
          </w:p>
          <w:p w14:paraId="5F273C0E" w14:textId="77777777" w:rsidR="000E6DA1" w:rsidRPr="000E6DA1" w:rsidRDefault="000E6DA1" w:rsidP="000E6DA1">
            <w:pPr>
              <w:spacing w:before="15" w:line="259" w:lineRule="auto"/>
              <w:ind w:left="74" w:right="95"/>
              <w:rPr>
                <w:sz w:val="16"/>
              </w:rPr>
            </w:pPr>
            <w:r w:rsidRPr="000E6DA1">
              <w:rPr>
                <w:sz w:val="16"/>
              </w:rPr>
              <w:t xml:space="preserve">Членить текст на </w:t>
            </w:r>
            <w:proofErr w:type="spellStart"/>
            <w:r w:rsidRPr="000E6DA1">
              <w:rPr>
                <w:sz w:val="16"/>
              </w:rPr>
              <w:t>композиционносмысловые</w:t>
            </w:r>
            <w:proofErr w:type="spellEnd"/>
            <w:r w:rsidRPr="000E6DA1">
              <w:rPr>
                <w:sz w:val="16"/>
              </w:rPr>
              <w:t xml:space="preserve">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(абзацы).;</w:t>
            </w:r>
          </w:p>
        </w:tc>
        <w:tc>
          <w:tcPr>
            <w:tcW w:w="1110" w:type="dxa"/>
          </w:tcPr>
          <w:p w14:paraId="7F37C836" w14:textId="77777777" w:rsidR="000E6DA1" w:rsidRPr="000E6DA1" w:rsidRDefault="000E6DA1" w:rsidP="000E6DA1">
            <w:pPr>
              <w:spacing w:before="113" w:line="259" w:lineRule="auto"/>
              <w:ind w:left="76" w:right="466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1A08CBBC" w14:textId="77777777" w:rsidR="000E6DA1" w:rsidRPr="000E6DA1" w:rsidRDefault="000E6DA1" w:rsidP="000E6DA1">
            <w:pPr>
              <w:spacing w:before="1"/>
              <w:ind w:left="76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  <w:tc>
          <w:tcPr>
            <w:tcW w:w="3791" w:type="dxa"/>
          </w:tcPr>
          <w:p w14:paraId="5E7CB88C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https://resh.edu.ru/subject/lesson/7624/</w:t>
            </w:r>
          </w:p>
        </w:tc>
      </w:tr>
    </w:tbl>
    <w:p w14:paraId="093DAEBA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8"/>
        <w:gridCol w:w="526"/>
        <w:gridCol w:w="1103"/>
        <w:gridCol w:w="1136"/>
        <w:gridCol w:w="872"/>
        <w:gridCol w:w="3690"/>
        <w:gridCol w:w="1144"/>
        <w:gridCol w:w="3693"/>
      </w:tblGrid>
      <w:tr w:rsidR="000E6DA1" w:rsidRPr="000E6DA1" w14:paraId="0C537800" w14:textId="77777777" w:rsidTr="00E7239F">
        <w:trPr>
          <w:trHeight w:val="8339"/>
        </w:trPr>
        <w:tc>
          <w:tcPr>
            <w:tcW w:w="468" w:type="dxa"/>
          </w:tcPr>
          <w:p w14:paraId="1E64CB4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4.2.</w:t>
            </w:r>
          </w:p>
        </w:tc>
        <w:tc>
          <w:tcPr>
            <w:tcW w:w="2878" w:type="dxa"/>
          </w:tcPr>
          <w:p w14:paraId="1BD7DF27" w14:textId="77777777" w:rsidR="000E6DA1" w:rsidRPr="000E6DA1" w:rsidRDefault="000E6DA1" w:rsidP="000E6DA1">
            <w:pPr>
              <w:spacing w:before="110" w:line="256" w:lineRule="auto"/>
              <w:ind w:left="78" w:right="118"/>
              <w:rPr>
                <w:sz w:val="16"/>
              </w:rPr>
            </w:pPr>
            <w:proofErr w:type="spellStart"/>
            <w:r w:rsidRPr="000E6DA1">
              <w:rPr>
                <w:sz w:val="16"/>
              </w:rPr>
              <w:t>Функциональносмысловые</w:t>
            </w:r>
            <w:proofErr w:type="spellEnd"/>
            <w:r w:rsidRPr="000E6DA1">
              <w:rPr>
                <w:sz w:val="16"/>
              </w:rPr>
              <w:t xml:space="preserve"> типы речи.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Повествование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тип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речи.</w:t>
            </w:r>
          </w:p>
          <w:p w14:paraId="4398AC04" w14:textId="77777777" w:rsidR="000E6DA1" w:rsidRPr="000E6DA1" w:rsidRDefault="000E6DA1" w:rsidP="000E6DA1">
            <w:pPr>
              <w:spacing w:before="2" w:line="259" w:lineRule="auto"/>
              <w:ind w:left="78" w:right="171"/>
              <w:rPr>
                <w:sz w:val="16"/>
              </w:rPr>
            </w:pPr>
            <w:r w:rsidRPr="000E6DA1">
              <w:rPr>
                <w:sz w:val="16"/>
              </w:rPr>
              <w:t>Рассказ. Смысловой анализ текста.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Информационная переработка текста.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Редактирование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</w:p>
        </w:tc>
        <w:tc>
          <w:tcPr>
            <w:tcW w:w="526" w:type="dxa"/>
          </w:tcPr>
          <w:p w14:paraId="530BEEEB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103" w:type="dxa"/>
          </w:tcPr>
          <w:p w14:paraId="0BD98291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3272BC4F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3015A316" w14:textId="608FE229" w:rsidR="000E6DA1" w:rsidRPr="000E6DA1" w:rsidRDefault="000E6DA1" w:rsidP="000E6DA1">
            <w:pPr>
              <w:spacing w:before="13"/>
              <w:ind w:left="74"/>
              <w:rPr>
                <w:sz w:val="16"/>
              </w:rPr>
            </w:pPr>
          </w:p>
        </w:tc>
        <w:tc>
          <w:tcPr>
            <w:tcW w:w="3690" w:type="dxa"/>
          </w:tcPr>
          <w:p w14:paraId="491E430E" w14:textId="77777777" w:rsidR="000E6DA1" w:rsidRPr="000E6DA1" w:rsidRDefault="000E6DA1" w:rsidP="000E6DA1">
            <w:pPr>
              <w:spacing w:before="108" w:line="254" w:lineRule="auto"/>
              <w:ind w:left="76" w:right="80"/>
              <w:rPr>
                <w:sz w:val="16"/>
              </w:rPr>
            </w:pPr>
            <w:r w:rsidRPr="000E6DA1">
              <w:rPr>
                <w:sz w:val="16"/>
              </w:rPr>
              <w:t>Распознавать средства связи предложений и частей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текста (формы слова, однокоренные слова,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синонимы,</w:t>
            </w:r>
            <w:r w:rsidRPr="000E6DA1">
              <w:rPr>
                <w:spacing w:val="6"/>
                <w:sz w:val="16"/>
              </w:rPr>
              <w:t xml:space="preserve"> </w:t>
            </w:r>
            <w:r w:rsidRPr="000E6DA1">
              <w:rPr>
                <w:sz w:val="16"/>
              </w:rPr>
              <w:t>антонимы,</w:t>
            </w:r>
            <w:r w:rsidRPr="000E6DA1">
              <w:rPr>
                <w:spacing w:val="3"/>
                <w:sz w:val="16"/>
              </w:rPr>
              <w:t xml:space="preserve"> </w:t>
            </w:r>
            <w:r w:rsidRPr="000E6DA1">
              <w:rPr>
                <w:sz w:val="16"/>
              </w:rPr>
              <w:t>личные</w:t>
            </w:r>
            <w:r w:rsidRPr="000E6DA1">
              <w:rPr>
                <w:spacing w:val="4"/>
                <w:sz w:val="16"/>
              </w:rPr>
              <w:t xml:space="preserve"> </w:t>
            </w:r>
            <w:r w:rsidRPr="000E6DA1">
              <w:rPr>
                <w:sz w:val="16"/>
              </w:rPr>
              <w:t>местоимения,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повтор слова); применять эти знания при создании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собственного текста (устного и письменного).;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Анализировать и характеризовать текст с точки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зрения его соответствия основным признакам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(наличие темы, главной мысли, грамматической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связи предложений, цельности и относительной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законченности); с точки зрения его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принадлежности к </w:t>
            </w:r>
            <w:proofErr w:type="spellStart"/>
            <w:r w:rsidRPr="000E6DA1">
              <w:rPr>
                <w:sz w:val="16"/>
              </w:rPr>
              <w:t>функциональносмысловому</w:t>
            </w:r>
            <w:proofErr w:type="spellEnd"/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типу речи.; Устанавливать взаимосвязь описанных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 тексте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событий,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явлений, процессов.;</w:t>
            </w:r>
          </w:p>
          <w:p w14:paraId="28FF558A" w14:textId="77777777" w:rsidR="000E6DA1" w:rsidRPr="000E6DA1" w:rsidRDefault="000E6DA1" w:rsidP="000E6DA1">
            <w:pPr>
              <w:spacing w:before="4" w:line="254" w:lineRule="auto"/>
              <w:ind w:left="76" w:right="69"/>
              <w:rPr>
                <w:sz w:val="16"/>
              </w:rPr>
            </w:pPr>
            <w:r w:rsidRPr="000E6DA1">
              <w:rPr>
                <w:sz w:val="16"/>
              </w:rPr>
              <w:t>Создавать тексты, опираясь на знание основных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признаков текста, особенностей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функциональносмысловых</w:t>
            </w:r>
            <w:proofErr w:type="spellEnd"/>
            <w:r w:rsidRPr="000E6DA1">
              <w:rPr>
                <w:sz w:val="16"/>
              </w:rPr>
              <w:t xml:space="preserve"> типов речи,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функциональных разновидностей языка (в рамках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изученного).; Создавать тексты функциональн</w:t>
            </w:r>
            <w:proofErr w:type="gramStart"/>
            <w:r w:rsidRPr="000E6DA1">
              <w:rPr>
                <w:sz w:val="16"/>
              </w:rPr>
              <w:t>о-</w:t>
            </w:r>
            <w:proofErr w:type="gramEnd"/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смыслового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типа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(повествование)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опорой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жизненный и читательский опыт; тексты с опорой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на сюжетную картину.;</w:t>
            </w:r>
          </w:p>
          <w:p w14:paraId="668166B9" w14:textId="77777777" w:rsidR="000E6DA1" w:rsidRPr="000E6DA1" w:rsidRDefault="000E6DA1" w:rsidP="000E6DA1">
            <w:pPr>
              <w:spacing w:before="5" w:line="254" w:lineRule="auto"/>
              <w:ind w:left="76" w:right="230"/>
              <w:rPr>
                <w:sz w:val="16"/>
              </w:rPr>
            </w:pPr>
            <w:r w:rsidRPr="000E6DA1">
              <w:rPr>
                <w:sz w:val="16"/>
              </w:rPr>
              <w:t>Восстанавливать деформированный текст,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корректировать восстановленный текст с опорой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на образец.;</w:t>
            </w:r>
          </w:p>
          <w:p w14:paraId="0D4EAE03" w14:textId="77777777" w:rsidR="000E6DA1" w:rsidRPr="000E6DA1" w:rsidRDefault="000E6DA1" w:rsidP="000E6DA1">
            <w:pPr>
              <w:spacing w:line="256" w:lineRule="auto"/>
              <w:ind w:left="76" w:right="69"/>
              <w:rPr>
                <w:sz w:val="16"/>
              </w:rPr>
            </w:pPr>
            <w:r w:rsidRPr="000E6DA1">
              <w:rPr>
                <w:sz w:val="16"/>
              </w:rPr>
              <w:t>Составлять план текста (простой, сложный)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пересказывать его содержание по плану в устной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письменной форме, в том числе с изменением лица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рассказчика.;</w:t>
            </w:r>
          </w:p>
          <w:p w14:paraId="1E7664A9" w14:textId="77777777" w:rsidR="000E6DA1" w:rsidRPr="000E6DA1" w:rsidRDefault="000E6DA1" w:rsidP="000E6DA1">
            <w:pPr>
              <w:spacing w:line="256" w:lineRule="auto"/>
              <w:ind w:left="76" w:right="132"/>
              <w:rPr>
                <w:sz w:val="16"/>
              </w:rPr>
            </w:pPr>
            <w:r w:rsidRPr="000E6DA1">
              <w:rPr>
                <w:sz w:val="16"/>
              </w:rPr>
              <w:t>Представлять сообщение на заданную тему в виде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презентации.;</w:t>
            </w:r>
          </w:p>
          <w:p w14:paraId="3F006A61" w14:textId="77777777" w:rsidR="000E6DA1" w:rsidRPr="000E6DA1" w:rsidRDefault="000E6DA1" w:rsidP="000E6DA1">
            <w:pPr>
              <w:spacing w:line="254" w:lineRule="auto"/>
              <w:ind w:left="76" w:right="83"/>
              <w:rPr>
                <w:sz w:val="16"/>
              </w:rPr>
            </w:pPr>
            <w:r w:rsidRPr="000E6DA1">
              <w:rPr>
                <w:sz w:val="16"/>
              </w:rPr>
              <w:t>Создавать</w:t>
            </w:r>
            <w:r w:rsidRPr="000E6DA1">
              <w:rPr>
                <w:spacing w:val="9"/>
                <w:sz w:val="16"/>
              </w:rPr>
              <w:t xml:space="preserve"> </w:t>
            </w:r>
            <w:r w:rsidRPr="000E6DA1">
              <w:rPr>
                <w:sz w:val="16"/>
              </w:rPr>
              <w:t>текст</w:t>
            </w:r>
            <w:r w:rsidRPr="000E6DA1">
              <w:rPr>
                <w:spacing w:val="6"/>
                <w:sz w:val="16"/>
              </w:rPr>
              <w:t xml:space="preserve"> </w:t>
            </w:r>
            <w:r w:rsidRPr="000E6DA1">
              <w:rPr>
                <w:sz w:val="16"/>
              </w:rPr>
              <w:t>электронной</w:t>
            </w:r>
            <w:r w:rsidRPr="000E6DA1">
              <w:rPr>
                <w:spacing w:val="8"/>
                <w:sz w:val="16"/>
              </w:rPr>
              <w:t xml:space="preserve"> </w:t>
            </w:r>
            <w:r w:rsidRPr="000E6DA1">
              <w:rPr>
                <w:sz w:val="16"/>
              </w:rPr>
              <w:t>презентации</w:t>
            </w:r>
            <w:r w:rsidRPr="000E6DA1">
              <w:rPr>
                <w:spacing w:val="9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учётом внеязыковых требований, предъявляемых к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ней,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соответствии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спецификой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употребления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языковых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средств.;</w:t>
            </w:r>
          </w:p>
          <w:p w14:paraId="0DFDF3EB" w14:textId="77777777" w:rsidR="000E6DA1" w:rsidRPr="000E6DA1" w:rsidRDefault="000E6DA1" w:rsidP="000E6DA1">
            <w:pPr>
              <w:spacing w:line="254" w:lineRule="auto"/>
              <w:ind w:left="76" w:right="53"/>
              <w:rPr>
                <w:sz w:val="16"/>
              </w:rPr>
            </w:pPr>
            <w:r w:rsidRPr="000E6DA1">
              <w:rPr>
                <w:sz w:val="16"/>
              </w:rPr>
              <w:t>Редактировать собственные/созданные другими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обучающимися тексты с целью совершенствования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их содержания: оценивать достоверность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фактического материала, анализировать текст 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точки зрения целостности, связности,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информативности.;</w:t>
            </w:r>
          </w:p>
          <w:p w14:paraId="62832854" w14:textId="77777777" w:rsidR="000E6DA1" w:rsidRPr="000E6DA1" w:rsidRDefault="000E6DA1" w:rsidP="000E6DA1">
            <w:pPr>
              <w:spacing w:before="2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Сопоставлять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исходный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отредактированный</w:t>
            </w:r>
          </w:p>
          <w:p w14:paraId="5CAF13ED" w14:textId="77777777" w:rsidR="000E6DA1" w:rsidRPr="000E6DA1" w:rsidRDefault="000E6DA1" w:rsidP="000E6DA1">
            <w:pPr>
              <w:spacing w:before="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тексты.;</w:t>
            </w:r>
          </w:p>
        </w:tc>
        <w:tc>
          <w:tcPr>
            <w:tcW w:w="1144" w:type="dxa"/>
          </w:tcPr>
          <w:p w14:paraId="439C5D23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  <w:tc>
          <w:tcPr>
            <w:tcW w:w="3693" w:type="dxa"/>
          </w:tcPr>
          <w:p w14:paraId="60ADF316" w14:textId="77777777" w:rsidR="000E6DA1" w:rsidRPr="000E6DA1" w:rsidRDefault="000E6DA1" w:rsidP="000E6DA1">
            <w:pPr>
              <w:spacing w:before="110"/>
              <w:ind w:left="71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https://resh.edu.ru/subject/lesson/7660/</w:t>
            </w:r>
          </w:p>
        </w:tc>
      </w:tr>
      <w:tr w:rsidR="000E6DA1" w:rsidRPr="000E6DA1" w14:paraId="19FCF551" w14:textId="77777777" w:rsidTr="00E7239F">
        <w:trPr>
          <w:trHeight w:val="568"/>
        </w:trPr>
        <w:tc>
          <w:tcPr>
            <w:tcW w:w="3346" w:type="dxa"/>
            <w:gridSpan w:val="2"/>
          </w:tcPr>
          <w:p w14:paraId="792F45C7" w14:textId="77777777" w:rsidR="000E6DA1" w:rsidRPr="000E6DA1" w:rsidRDefault="000E6DA1" w:rsidP="000E6DA1">
            <w:pPr>
              <w:spacing w:before="107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разделу:</w:t>
            </w:r>
          </w:p>
        </w:tc>
        <w:tc>
          <w:tcPr>
            <w:tcW w:w="526" w:type="dxa"/>
          </w:tcPr>
          <w:p w14:paraId="2594E2D3" w14:textId="77777777" w:rsidR="000E6DA1" w:rsidRPr="000E6DA1" w:rsidRDefault="000E6DA1" w:rsidP="000E6DA1">
            <w:pPr>
              <w:spacing w:before="107"/>
              <w:ind w:left="76"/>
              <w:rPr>
                <w:sz w:val="16"/>
              </w:rPr>
            </w:pPr>
            <w:r w:rsidRPr="000E6DA1">
              <w:rPr>
                <w:sz w:val="16"/>
              </w:rPr>
              <w:t>10</w:t>
            </w:r>
          </w:p>
        </w:tc>
        <w:tc>
          <w:tcPr>
            <w:tcW w:w="11638" w:type="dxa"/>
            <w:gridSpan w:val="6"/>
          </w:tcPr>
          <w:p w14:paraId="5BCE721F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18BB3078" w14:textId="77777777" w:rsidTr="00E7239F">
        <w:trPr>
          <w:trHeight w:val="568"/>
        </w:trPr>
        <w:tc>
          <w:tcPr>
            <w:tcW w:w="15510" w:type="dxa"/>
            <w:gridSpan w:val="9"/>
          </w:tcPr>
          <w:p w14:paraId="185BE70A" w14:textId="77777777" w:rsidR="000E6DA1" w:rsidRPr="000E6DA1" w:rsidRDefault="000E6DA1" w:rsidP="000E6DA1">
            <w:pPr>
              <w:spacing w:before="107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5.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ФУНКЦИОНАЛЬНЫЕ</w:t>
            </w:r>
            <w:r w:rsidRPr="000E6DA1">
              <w:rPr>
                <w:b/>
                <w:spacing w:val="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РАЗНОВИДНОСТИ</w:t>
            </w:r>
            <w:r w:rsidRPr="000E6DA1">
              <w:rPr>
                <w:b/>
                <w:spacing w:val="36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ЯЗЫКА</w:t>
            </w:r>
          </w:p>
        </w:tc>
      </w:tr>
    </w:tbl>
    <w:p w14:paraId="603F2A28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8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8"/>
        <w:gridCol w:w="526"/>
        <w:gridCol w:w="1103"/>
        <w:gridCol w:w="1136"/>
        <w:gridCol w:w="872"/>
        <w:gridCol w:w="3690"/>
        <w:gridCol w:w="1144"/>
        <w:gridCol w:w="3693"/>
      </w:tblGrid>
      <w:tr w:rsidR="000E6DA1" w:rsidRPr="00EE01B1" w14:paraId="73616C24" w14:textId="77777777" w:rsidTr="00E7239F">
        <w:trPr>
          <w:trHeight w:val="1036"/>
        </w:trPr>
        <w:tc>
          <w:tcPr>
            <w:tcW w:w="468" w:type="dxa"/>
          </w:tcPr>
          <w:p w14:paraId="72413411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5.1.</w:t>
            </w:r>
          </w:p>
        </w:tc>
        <w:tc>
          <w:tcPr>
            <w:tcW w:w="2878" w:type="dxa"/>
          </w:tcPr>
          <w:p w14:paraId="4A7773D3" w14:textId="77777777" w:rsidR="000E6DA1" w:rsidRPr="000E6DA1" w:rsidRDefault="000E6DA1" w:rsidP="000E6DA1">
            <w:pPr>
              <w:spacing w:before="112" w:line="256" w:lineRule="auto"/>
              <w:ind w:left="78" w:right="82"/>
              <w:rPr>
                <w:sz w:val="16"/>
              </w:rPr>
            </w:pPr>
            <w:r w:rsidRPr="000E6DA1">
              <w:rPr>
                <w:sz w:val="16"/>
              </w:rPr>
              <w:t>Функциональные разновидности языка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(общее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представление)</w:t>
            </w:r>
          </w:p>
        </w:tc>
        <w:tc>
          <w:tcPr>
            <w:tcW w:w="526" w:type="dxa"/>
          </w:tcPr>
          <w:p w14:paraId="63A34509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1103" w:type="dxa"/>
          </w:tcPr>
          <w:p w14:paraId="099C4CE1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4C3E08B6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02E11812" w14:textId="77777777" w:rsidR="000E6DA1" w:rsidRPr="000E6DA1" w:rsidRDefault="000E6DA1" w:rsidP="000E6DA1">
            <w:pPr>
              <w:spacing w:before="112"/>
              <w:ind w:left="74"/>
              <w:rPr>
                <w:sz w:val="16"/>
              </w:rPr>
            </w:pPr>
            <w:r w:rsidRPr="000E6DA1">
              <w:rPr>
                <w:sz w:val="16"/>
              </w:rPr>
              <w:t>11.10.2022</w:t>
            </w:r>
          </w:p>
          <w:p w14:paraId="106517E0" w14:textId="77777777" w:rsidR="000E6DA1" w:rsidRPr="000E6DA1" w:rsidRDefault="000E6DA1" w:rsidP="000E6DA1">
            <w:pPr>
              <w:spacing w:before="13"/>
              <w:ind w:left="74"/>
              <w:rPr>
                <w:sz w:val="16"/>
              </w:rPr>
            </w:pPr>
            <w:r w:rsidRPr="000E6DA1">
              <w:rPr>
                <w:sz w:val="16"/>
              </w:rPr>
              <w:t>13.10.2022</w:t>
            </w:r>
          </w:p>
        </w:tc>
        <w:tc>
          <w:tcPr>
            <w:tcW w:w="3690" w:type="dxa"/>
          </w:tcPr>
          <w:p w14:paraId="11519BBC" w14:textId="77777777" w:rsidR="000E6DA1" w:rsidRPr="000E6DA1" w:rsidRDefault="000E6DA1" w:rsidP="000E6DA1">
            <w:pPr>
              <w:spacing w:before="112" w:line="259" w:lineRule="auto"/>
              <w:ind w:left="76" w:right="69"/>
              <w:rPr>
                <w:sz w:val="16"/>
              </w:rPr>
            </w:pPr>
            <w:r w:rsidRPr="000E6DA1">
              <w:rPr>
                <w:sz w:val="16"/>
              </w:rPr>
              <w:t>Распознавать тексты, принадлежащие к разным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функциональным разновидностям языка: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определять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сферу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использования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соотносить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её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той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или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иной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разновидностью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языка.;</w:t>
            </w:r>
          </w:p>
        </w:tc>
        <w:tc>
          <w:tcPr>
            <w:tcW w:w="1144" w:type="dxa"/>
          </w:tcPr>
          <w:p w14:paraId="02D03DFD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  <w:tc>
          <w:tcPr>
            <w:tcW w:w="3693" w:type="dxa"/>
          </w:tcPr>
          <w:p w14:paraId="09E6B95A" w14:textId="77777777" w:rsidR="000E6DA1" w:rsidRPr="000E6DA1" w:rsidRDefault="000E6DA1" w:rsidP="000E6DA1">
            <w:pPr>
              <w:spacing w:before="112" w:line="256" w:lineRule="auto"/>
              <w:ind w:left="71" w:right="843"/>
              <w:rPr>
                <w:sz w:val="16"/>
                <w:lang w:val="en-US"/>
              </w:rPr>
            </w:pPr>
            <w:r w:rsidRPr="000E6DA1">
              <w:rPr>
                <w:spacing w:val="-1"/>
                <w:sz w:val="16"/>
                <w:lang w:val="en-US"/>
              </w:rPr>
              <w:t>https://multiurok.ru/files/urok-po-razvitiiu-</w:t>
            </w:r>
            <w:r w:rsidRPr="000E6DA1">
              <w:rPr>
                <w:sz w:val="16"/>
                <w:lang w:val="en-US"/>
              </w:rPr>
              <w:t xml:space="preserve"> rechifunktsionalnye-raznovidnos.html</w:t>
            </w:r>
          </w:p>
        </w:tc>
      </w:tr>
      <w:tr w:rsidR="000E6DA1" w:rsidRPr="000E6DA1" w14:paraId="1DCAC91B" w14:textId="77777777" w:rsidTr="00E7239F">
        <w:trPr>
          <w:trHeight w:val="568"/>
        </w:trPr>
        <w:tc>
          <w:tcPr>
            <w:tcW w:w="3346" w:type="dxa"/>
            <w:gridSpan w:val="2"/>
          </w:tcPr>
          <w:p w14:paraId="7B7E859F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разделу:</w:t>
            </w:r>
          </w:p>
        </w:tc>
        <w:tc>
          <w:tcPr>
            <w:tcW w:w="526" w:type="dxa"/>
          </w:tcPr>
          <w:p w14:paraId="3FD90CB0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11638" w:type="dxa"/>
            <w:gridSpan w:val="6"/>
          </w:tcPr>
          <w:p w14:paraId="04C89362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2C9EBB5B" w14:textId="77777777" w:rsidTr="00E7239F">
        <w:trPr>
          <w:trHeight w:val="568"/>
        </w:trPr>
        <w:tc>
          <w:tcPr>
            <w:tcW w:w="15510" w:type="dxa"/>
            <w:gridSpan w:val="9"/>
          </w:tcPr>
          <w:p w14:paraId="0791D49F" w14:textId="77777777" w:rsidR="000E6DA1" w:rsidRPr="000E6DA1" w:rsidRDefault="000E6DA1" w:rsidP="000E6DA1">
            <w:pPr>
              <w:rPr>
                <w:b/>
                <w:sz w:val="21"/>
              </w:rPr>
            </w:pPr>
          </w:p>
          <w:p w14:paraId="00969A01" w14:textId="77777777" w:rsidR="000E6DA1" w:rsidRPr="000E6DA1" w:rsidRDefault="000E6DA1" w:rsidP="000E6DA1">
            <w:pPr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6. СИСТЕМА</w:t>
            </w:r>
            <w:r w:rsidRPr="000E6DA1">
              <w:rPr>
                <w:b/>
                <w:spacing w:val="-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ЯЗЫКА</w:t>
            </w:r>
          </w:p>
        </w:tc>
      </w:tr>
    </w:tbl>
    <w:p w14:paraId="6086653A" w14:textId="77777777" w:rsidR="000E6DA1" w:rsidRPr="000E6DA1" w:rsidRDefault="000E6DA1" w:rsidP="000E6DA1">
      <w:pPr>
        <w:spacing w:before="9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875"/>
        <w:gridCol w:w="527"/>
        <w:gridCol w:w="1101"/>
        <w:gridCol w:w="1136"/>
        <w:gridCol w:w="882"/>
        <w:gridCol w:w="3690"/>
        <w:gridCol w:w="1117"/>
        <w:gridCol w:w="3694"/>
      </w:tblGrid>
      <w:tr w:rsidR="000E6DA1" w:rsidRPr="000E6DA1" w14:paraId="6A3F8C5E" w14:textId="77777777" w:rsidTr="00E7239F">
        <w:trPr>
          <w:trHeight w:val="7368"/>
        </w:trPr>
        <w:tc>
          <w:tcPr>
            <w:tcW w:w="470" w:type="dxa"/>
          </w:tcPr>
          <w:p w14:paraId="1EE65F3E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6.1.</w:t>
            </w:r>
          </w:p>
        </w:tc>
        <w:tc>
          <w:tcPr>
            <w:tcW w:w="2875" w:type="dxa"/>
          </w:tcPr>
          <w:p w14:paraId="06E07E61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Фонетика.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Графика.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Орфоэпия</w:t>
            </w:r>
          </w:p>
        </w:tc>
        <w:tc>
          <w:tcPr>
            <w:tcW w:w="527" w:type="dxa"/>
          </w:tcPr>
          <w:p w14:paraId="6D5D1332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6</w:t>
            </w:r>
          </w:p>
        </w:tc>
        <w:tc>
          <w:tcPr>
            <w:tcW w:w="1101" w:type="dxa"/>
          </w:tcPr>
          <w:p w14:paraId="26B65BB4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3CE8C9A7" w14:textId="77777777" w:rsidR="000E6DA1" w:rsidRPr="000E6DA1" w:rsidRDefault="000E6DA1" w:rsidP="000E6DA1">
            <w:pPr>
              <w:spacing w:before="113"/>
              <w:ind w:left="8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2" w:type="dxa"/>
          </w:tcPr>
          <w:p w14:paraId="3E811010" w14:textId="7355AF43" w:rsidR="000E6DA1" w:rsidRPr="000E6DA1" w:rsidRDefault="000E6DA1" w:rsidP="000E6DA1">
            <w:pPr>
              <w:spacing w:before="16"/>
              <w:ind w:left="83"/>
              <w:rPr>
                <w:sz w:val="16"/>
              </w:rPr>
            </w:pPr>
          </w:p>
        </w:tc>
        <w:tc>
          <w:tcPr>
            <w:tcW w:w="3690" w:type="dxa"/>
          </w:tcPr>
          <w:p w14:paraId="7851FC3E" w14:textId="77777777" w:rsidR="000E6DA1" w:rsidRPr="000E6DA1" w:rsidRDefault="000E6DA1" w:rsidP="000E6DA1">
            <w:pPr>
              <w:spacing w:before="110" w:line="254" w:lineRule="auto"/>
              <w:ind w:left="84" w:right="535"/>
              <w:rPr>
                <w:sz w:val="16"/>
              </w:rPr>
            </w:pPr>
            <w:r w:rsidRPr="000E6DA1">
              <w:rPr>
                <w:sz w:val="16"/>
              </w:rPr>
              <w:t>Понимать смыслоразличительную функцию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звука речи в слове; приводить примеры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Распознавать звуки речи по заданным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характеристикам.;</w:t>
            </w:r>
          </w:p>
          <w:p w14:paraId="7C46CCD5" w14:textId="77777777" w:rsidR="000E6DA1" w:rsidRPr="000E6DA1" w:rsidRDefault="000E6DA1" w:rsidP="000E6DA1">
            <w:pPr>
              <w:spacing w:before="6" w:line="254" w:lineRule="auto"/>
              <w:ind w:left="84" w:right="95"/>
              <w:rPr>
                <w:sz w:val="16"/>
              </w:rPr>
            </w:pPr>
            <w:proofErr w:type="gramStart"/>
            <w:r w:rsidRPr="000E6DA1">
              <w:rPr>
                <w:sz w:val="16"/>
              </w:rPr>
              <w:t>Определять звуковой состав слова.;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Классифицировать звуки по заданным признакам.;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Различать ударные и безударные гласные, звонкие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глухие, твёрдые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мягкие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согласные.;</w:t>
            </w:r>
            <w:proofErr w:type="gramEnd"/>
          </w:p>
          <w:p w14:paraId="432D0063" w14:textId="77777777" w:rsidR="000E6DA1" w:rsidRPr="000E6DA1" w:rsidRDefault="000E6DA1" w:rsidP="000E6DA1">
            <w:pPr>
              <w:spacing w:before="2" w:line="254" w:lineRule="auto"/>
              <w:ind w:left="84" w:right="115"/>
              <w:rPr>
                <w:sz w:val="16"/>
              </w:rPr>
            </w:pPr>
            <w:r w:rsidRPr="000E6DA1">
              <w:rPr>
                <w:sz w:val="16"/>
              </w:rPr>
              <w:t>Объяснять с помощью элементов транскрипции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особенности произношения и написания слов.;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Сравнивать звуковой и </w:t>
            </w:r>
            <w:proofErr w:type="gramStart"/>
            <w:r w:rsidRPr="000E6DA1">
              <w:rPr>
                <w:sz w:val="16"/>
              </w:rPr>
              <w:t>буквенный</w:t>
            </w:r>
            <w:proofErr w:type="gramEnd"/>
            <w:r w:rsidRPr="000E6DA1">
              <w:rPr>
                <w:sz w:val="16"/>
              </w:rPr>
              <w:t xml:space="preserve"> составы слова.;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Членить слова на слоги и правильно переносить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слова со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строки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строку.;</w:t>
            </w:r>
          </w:p>
          <w:p w14:paraId="3074BD4B" w14:textId="77777777" w:rsidR="000E6DA1" w:rsidRPr="000E6DA1" w:rsidRDefault="000E6DA1" w:rsidP="000E6DA1">
            <w:pPr>
              <w:spacing w:before="2" w:line="254" w:lineRule="auto"/>
              <w:ind w:left="84" w:right="295"/>
              <w:jc w:val="both"/>
              <w:rPr>
                <w:sz w:val="16"/>
              </w:rPr>
            </w:pPr>
            <w:r w:rsidRPr="000E6DA1">
              <w:rPr>
                <w:sz w:val="16"/>
              </w:rPr>
              <w:t>Определять место ударного слога, наблюдать за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перемещением ударения при изменении формы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слова.;</w:t>
            </w:r>
          </w:p>
          <w:p w14:paraId="098EAC3C" w14:textId="77777777" w:rsidR="000E6DA1" w:rsidRPr="000E6DA1" w:rsidRDefault="000E6DA1" w:rsidP="000E6DA1">
            <w:pPr>
              <w:spacing w:before="3" w:line="254" w:lineRule="auto"/>
              <w:ind w:left="84" w:right="114"/>
              <w:rPr>
                <w:sz w:val="16"/>
              </w:rPr>
            </w:pPr>
            <w:r w:rsidRPr="000E6DA1">
              <w:rPr>
                <w:sz w:val="16"/>
              </w:rPr>
              <w:t>Наблюдать за использованием выразительных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 фонетики в поэтических произведениях.;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Проводить фонетический анализ слов.;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Употреблять слова и их формы в соответствии 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основными нормами литературного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произношения: нормами произношения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безударных гласных звуков; мягкого или твёрдого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согласного перед [э] в иноязычных словах;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сочетания согласных (</w:t>
            </w:r>
            <w:proofErr w:type="spellStart"/>
            <w:r w:rsidRPr="000E6DA1">
              <w:rPr>
                <w:sz w:val="16"/>
              </w:rPr>
              <w:t>чн</w:t>
            </w:r>
            <w:proofErr w:type="spellEnd"/>
            <w:r w:rsidRPr="000E6DA1">
              <w:rPr>
                <w:sz w:val="16"/>
              </w:rPr>
              <w:t xml:space="preserve">, </w:t>
            </w:r>
            <w:proofErr w:type="spellStart"/>
            <w:r w:rsidRPr="000E6DA1">
              <w:rPr>
                <w:sz w:val="16"/>
              </w:rPr>
              <w:t>чт</w:t>
            </w:r>
            <w:proofErr w:type="spellEnd"/>
            <w:r w:rsidRPr="000E6DA1">
              <w:rPr>
                <w:sz w:val="16"/>
              </w:rPr>
              <w:t xml:space="preserve"> и </w:t>
            </w:r>
            <w:proofErr w:type="spellStart"/>
            <w:r w:rsidRPr="000E6DA1">
              <w:rPr>
                <w:sz w:val="16"/>
              </w:rPr>
              <w:t>др</w:t>
            </w:r>
            <w:proofErr w:type="spellEnd"/>
            <w:r w:rsidRPr="000E6DA1">
              <w:rPr>
                <w:sz w:val="16"/>
              </w:rPr>
              <w:t xml:space="preserve"> );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грамматических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форм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(прилагательных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-его,</w:t>
            </w:r>
          </w:p>
          <w:p w14:paraId="41721FF0" w14:textId="77777777" w:rsidR="000E6DA1" w:rsidRPr="000E6DA1" w:rsidRDefault="000E6DA1" w:rsidP="000E6DA1">
            <w:pPr>
              <w:spacing w:before="4" w:line="254" w:lineRule="auto"/>
              <w:ind w:left="84" w:right="223"/>
              <w:rPr>
                <w:sz w:val="16"/>
              </w:rPr>
            </w:pPr>
            <w:r w:rsidRPr="000E6DA1">
              <w:rPr>
                <w:sz w:val="16"/>
              </w:rPr>
              <w:t xml:space="preserve">-ого, возвратных глаголов с </w:t>
            </w:r>
            <w:proofErr w:type="gramStart"/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с</w:t>
            </w:r>
            <w:proofErr w:type="gramEnd"/>
            <w:r w:rsidRPr="000E6DA1">
              <w:rPr>
                <w:sz w:val="16"/>
              </w:rPr>
              <w:t>я</w:t>
            </w:r>
            <w:proofErr w:type="spellEnd"/>
            <w:r w:rsidRPr="000E6DA1">
              <w:rPr>
                <w:sz w:val="16"/>
              </w:rPr>
              <w:t>, -</w:t>
            </w:r>
            <w:proofErr w:type="spellStart"/>
            <w:r w:rsidRPr="000E6DA1">
              <w:rPr>
                <w:sz w:val="16"/>
              </w:rPr>
              <w:t>сь</w:t>
            </w:r>
            <w:proofErr w:type="spellEnd"/>
            <w:r w:rsidRPr="000E6DA1">
              <w:rPr>
                <w:sz w:val="16"/>
              </w:rPr>
              <w:t xml:space="preserve"> и </w:t>
            </w:r>
            <w:proofErr w:type="spellStart"/>
            <w:r w:rsidRPr="000E6DA1">
              <w:rPr>
                <w:sz w:val="16"/>
              </w:rPr>
              <w:t>др</w:t>
            </w:r>
            <w:proofErr w:type="spellEnd"/>
            <w:r w:rsidRPr="000E6DA1">
              <w:rPr>
                <w:sz w:val="16"/>
              </w:rPr>
              <w:t xml:space="preserve"> 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Употреблять в речи слова и их формы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соответствии с нормами ударения (на отдельных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примерах).;</w:t>
            </w:r>
          </w:p>
          <w:p w14:paraId="523FFF1F" w14:textId="77777777" w:rsidR="000E6DA1" w:rsidRPr="000E6DA1" w:rsidRDefault="000E6DA1" w:rsidP="000E6DA1">
            <w:pPr>
              <w:spacing w:before="5" w:line="259" w:lineRule="auto"/>
              <w:ind w:left="84" w:right="230"/>
              <w:rPr>
                <w:sz w:val="16"/>
              </w:rPr>
            </w:pPr>
            <w:r w:rsidRPr="000E6DA1">
              <w:rPr>
                <w:sz w:val="16"/>
              </w:rPr>
              <w:t>Находить необходимую информацию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орфоэпическом словаре и использовать её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Правильно интонировать разные по цели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эмоциональной окраске высказывания.;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Оценивать собственную и чужую речь с точки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зрения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соблюдения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орфоэпических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норм,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норм</w:t>
            </w:r>
          </w:p>
          <w:p w14:paraId="7C2B264B" w14:textId="77777777" w:rsidR="000E6DA1" w:rsidRPr="000E6DA1" w:rsidRDefault="000E6DA1" w:rsidP="000E6DA1">
            <w:pPr>
              <w:spacing w:line="174" w:lineRule="exact"/>
              <w:ind w:left="84"/>
              <w:rPr>
                <w:sz w:val="16"/>
              </w:rPr>
            </w:pPr>
            <w:r w:rsidRPr="000E6DA1">
              <w:rPr>
                <w:sz w:val="16"/>
              </w:rPr>
              <w:t>ударения,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интонационных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норм.;</w:t>
            </w:r>
          </w:p>
        </w:tc>
        <w:tc>
          <w:tcPr>
            <w:tcW w:w="1117" w:type="dxa"/>
          </w:tcPr>
          <w:p w14:paraId="1E6909E1" w14:textId="77777777" w:rsidR="000E6DA1" w:rsidRPr="000E6DA1" w:rsidRDefault="000E6DA1" w:rsidP="000E6DA1">
            <w:pPr>
              <w:spacing w:before="113" w:line="261" w:lineRule="auto"/>
              <w:ind w:left="86" w:right="463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EACAF51" w14:textId="77777777" w:rsidR="000E6DA1" w:rsidRPr="000E6DA1" w:rsidRDefault="000E6DA1" w:rsidP="000E6DA1">
            <w:pPr>
              <w:spacing w:line="179" w:lineRule="exact"/>
              <w:ind w:left="86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  <w:tc>
          <w:tcPr>
            <w:tcW w:w="3694" w:type="dxa"/>
          </w:tcPr>
          <w:p w14:paraId="01CE8135" w14:textId="77777777" w:rsidR="000E6DA1" w:rsidRPr="000E6DA1" w:rsidRDefault="000E6DA1" w:rsidP="000E6DA1">
            <w:pPr>
              <w:spacing w:before="113"/>
              <w:ind w:left="86"/>
              <w:rPr>
                <w:sz w:val="16"/>
              </w:rPr>
            </w:pPr>
            <w:r w:rsidRPr="000E6DA1">
              <w:rPr>
                <w:sz w:val="16"/>
              </w:rPr>
              <w:t>https://resh.edu.ru/subject/lesson/384/</w:t>
            </w:r>
          </w:p>
        </w:tc>
      </w:tr>
    </w:tbl>
    <w:p w14:paraId="22F8E23F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875"/>
        <w:gridCol w:w="527"/>
        <w:gridCol w:w="1101"/>
        <w:gridCol w:w="1136"/>
        <w:gridCol w:w="882"/>
        <w:gridCol w:w="3690"/>
        <w:gridCol w:w="1117"/>
        <w:gridCol w:w="3694"/>
      </w:tblGrid>
      <w:tr w:rsidR="000E6DA1" w:rsidRPr="000E6DA1" w14:paraId="59C0AA63" w14:textId="77777777" w:rsidTr="00E7239F">
        <w:trPr>
          <w:trHeight w:val="1996"/>
        </w:trPr>
        <w:tc>
          <w:tcPr>
            <w:tcW w:w="470" w:type="dxa"/>
          </w:tcPr>
          <w:p w14:paraId="410C4B2D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6.2.</w:t>
            </w:r>
          </w:p>
        </w:tc>
        <w:tc>
          <w:tcPr>
            <w:tcW w:w="2875" w:type="dxa"/>
          </w:tcPr>
          <w:p w14:paraId="0FACD158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Орфография</w:t>
            </w:r>
          </w:p>
        </w:tc>
        <w:tc>
          <w:tcPr>
            <w:tcW w:w="527" w:type="dxa"/>
          </w:tcPr>
          <w:p w14:paraId="73E7E832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1101" w:type="dxa"/>
          </w:tcPr>
          <w:p w14:paraId="22C3AE17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47FA7FCC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2" w:type="dxa"/>
          </w:tcPr>
          <w:p w14:paraId="202473A2" w14:textId="4016A800" w:rsidR="000E6DA1" w:rsidRPr="000E6DA1" w:rsidRDefault="000E6DA1" w:rsidP="000E6DA1">
            <w:pPr>
              <w:spacing w:before="13"/>
              <w:ind w:left="83"/>
              <w:rPr>
                <w:sz w:val="16"/>
              </w:rPr>
            </w:pPr>
          </w:p>
        </w:tc>
        <w:tc>
          <w:tcPr>
            <w:tcW w:w="3690" w:type="dxa"/>
          </w:tcPr>
          <w:p w14:paraId="3174D02A" w14:textId="77777777" w:rsidR="000E6DA1" w:rsidRPr="000E6DA1" w:rsidRDefault="000E6DA1" w:rsidP="000E6DA1">
            <w:pPr>
              <w:spacing w:before="112" w:line="259" w:lineRule="auto"/>
              <w:ind w:left="84" w:right="252"/>
              <w:rPr>
                <w:sz w:val="16"/>
              </w:rPr>
            </w:pPr>
            <w:r w:rsidRPr="000E6DA1">
              <w:rPr>
                <w:sz w:val="16"/>
              </w:rPr>
              <w:t>Оперировать понятием «орфограмма»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различать буквенные и небуквенные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орфограммы при проведении орфографического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анализа слова</w:t>
            </w:r>
            <w:proofErr w:type="gramStart"/>
            <w:r w:rsidRPr="000E6DA1">
              <w:rPr>
                <w:sz w:val="16"/>
              </w:rPr>
              <w:t xml:space="preserve">.; </w:t>
            </w:r>
            <w:proofErr w:type="gramEnd"/>
            <w:r w:rsidRPr="000E6DA1">
              <w:rPr>
                <w:sz w:val="16"/>
              </w:rPr>
              <w:t>Распознавать изученные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орфограммы.; Применять знания по орфографии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практике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правописания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том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числе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применять знания о правописании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разделительных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ъ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ь).;</w:t>
            </w:r>
            <w:r w:rsidRPr="000E6DA1">
              <w:rPr>
                <w:spacing w:val="4"/>
                <w:sz w:val="16"/>
              </w:rPr>
              <w:t xml:space="preserve"> </w:t>
            </w:r>
            <w:r w:rsidRPr="000E6DA1">
              <w:rPr>
                <w:sz w:val="16"/>
              </w:rPr>
              <w:t>Находить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использовать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необходимую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информацию.;</w:t>
            </w:r>
          </w:p>
        </w:tc>
        <w:tc>
          <w:tcPr>
            <w:tcW w:w="1117" w:type="dxa"/>
          </w:tcPr>
          <w:p w14:paraId="6962AB94" w14:textId="77777777" w:rsidR="000E6DA1" w:rsidRPr="000E6DA1" w:rsidRDefault="000E6DA1" w:rsidP="000E6DA1">
            <w:pPr>
              <w:spacing w:before="112" w:line="256" w:lineRule="auto"/>
              <w:ind w:left="86" w:right="114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694" w:type="dxa"/>
          </w:tcPr>
          <w:p w14:paraId="095D422F" w14:textId="77777777" w:rsidR="000E6DA1" w:rsidRPr="000E6DA1" w:rsidRDefault="000E6DA1" w:rsidP="000E6DA1">
            <w:pPr>
              <w:spacing w:before="112"/>
              <w:ind w:left="86"/>
              <w:rPr>
                <w:sz w:val="16"/>
              </w:rPr>
            </w:pPr>
            <w:r w:rsidRPr="000E6DA1">
              <w:rPr>
                <w:sz w:val="16"/>
              </w:rPr>
              <w:t>https://resh.edu.ru/subject/lesson/6359/train/142528/</w:t>
            </w:r>
          </w:p>
        </w:tc>
      </w:tr>
    </w:tbl>
    <w:p w14:paraId="4F558356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6"/>
        <w:gridCol w:w="526"/>
        <w:gridCol w:w="1103"/>
        <w:gridCol w:w="1138"/>
        <w:gridCol w:w="872"/>
        <w:gridCol w:w="3690"/>
        <w:gridCol w:w="1144"/>
        <w:gridCol w:w="3693"/>
      </w:tblGrid>
      <w:tr w:rsidR="000E6DA1" w:rsidRPr="000E6DA1" w14:paraId="10CC3914" w14:textId="77777777" w:rsidTr="00E7239F">
        <w:trPr>
          <w:trHeight w:val="4445"/>
        </w:trPr>
        <w:tc>
          <w:tcPr>
            <w:tcW w:w="468" w:type="dxa"/>
          </w:tcPr>
          <w:p w14:paraId="1E9C5F3F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6.3.</w:t>
            </w:r>
          </w:p>
        </w:tc>
        <w:tc>
          <w:tcPr>
            <w:tcW w:w="2876" w:type="dxa"/>
          </w:tcPr>
          <w:p w14:paraId="6FFEC807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Лексикология</w:t>
            </w:r>
          </w:p>
        </w:tc>
        <w:tc>
          <w:tcPr>
            <w:tcW w:w="526" w:type="dxa"/>
          </w:tcPr>
          <w:p w14:paraId="1C4CB413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14</w:t>
            </w:r>
          </w:p>
        </w:tc>
        <w:tc>
          <w:tcPr>
            <w:tcW w:w="1103" w:type="dxa"/>
          </w:tcPr>
          <w:p w14:paraId="45A4F65F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648C8090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41FDC5B7" w14:textId="4037E7C2" w:rsidR="000E6DA1" w:rsidRPr="000E6DA1" w:rsidRDefault="000E6DA1" w:rsidP="000E6DA1">
            <w:pPr>
              <w:spacing w:before="13"/>
              <w:ind w:left="74"/>
              <w:rPr>
                <w:sz w:val="16"/>
              </w:rPr>
            </w:pPr>
          </w:p>
        </w:tc>
        <w:tc>
          <w:tcPr>
            <w:tcW w:w="3690" w:type="dxa"/>
          </w:tcPr>
          <w:p w14:paraId="3F96E269" w14:textId="77777777" w:rsidR="000E6DA1" w:rsidRPr="000E6DA1" w:rsidRDefault="000E6DA1" w:rsidP="000E6DA1">
            <w:pPr>
              <w:spacing w:before="113" w:line="254" w:lineRule="auto"/>
              <w:ind w:left="76" w:right="132"/>
              <w:rPr>
                <w:sz w:val="16"/>
              </w:rPr>
            </w:pPr>
            <w:r w:rsidRPr="000E6DA1">
              <w:rPr>
                <w:sz w:val="16"/>
              </w:rPr>
              <w:t>Объяснять лексическое значение слова разными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способами (подбор однокоренных слов; подбор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синонимов и антонимов; определение значения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слова по контексту, с помощью толкового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словаря); Распознавать однозначные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многозначные слова, различать прямое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переносное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значения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4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Сравнивать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прямое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переносное значения слова по заданному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признаку.;</w:t>
            </w:r>
          </w:p>
          <w:p w14:paraId="1A78A353" w14:textId="77777777" w:rsidR="000E6DA1" w:rsidRPr="000E6DA1" w:rsidRDefault="000E6DA1" w:rsidP="000E6DA1">
            <w:pPr>
              <w:spacing w:before="7" w:line="256" w:lineRule="auto"/>
              <w:ind w:left="76" w:right="258"/>
              <w:rPr>
                <w:sz w:val="16"/>
              </w:rPr>
            </w:pPr>
            <w:r w:rsidRPr="000E6DA1">
              <w:rPr>
                <w:sz w:val="16"/>
              </w:rPr>
              <w:t>Распознавать синонимы, антонимы, омонимы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Различать многозначные слова и омонимы.;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Уметь правильно употреблять слова-паронимы.;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Характеризовать тематические группы слов,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родовые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видовые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понятия.;</w:t>
            </w:r>
          </w:p>
          <w:p w14:paraId="211E5E14" w14:textId="77777777" w:rsidR="000E6DA1" w:rsidRPr="000E6DA1" w:rsidRDefault="000E6DA1" w:rsidP="000E6DA1">
            <w:pPr>
              <w:spacing w:line="256" w:lineRule="auto"/>
              <w:ind w:left="76" w:right="925"/>
              <w:rPr>
                <w:sz w:val="16"/>
              </w:rPr>
            </w:pPr>
            <w:r w:rsidRPr="000E6DA1">
              <w:rPr>
                <w:sz w:val="16"/>
              </w:rPr>
              <w:t>Находить основания для тематической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группировки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слов.;</w:t>
            </w:r>
          </w:p>
          <w:p w14:paraId="250BDE37" w14:textId="77777777" w:rsidR="000E6DA1" w:rsidRPr="000E6DA1" w:rsidRDefault="000E6DA1" w:rsidP="000E6DA1">
            <w:pPr>
              <w:spacing w:line="259" w:lineRule="auto"/>
              <w:ind w:left="76" w:right="69"/>
              <w:rPr>
                <w:sz w:val="16"/>
              </w:rPr>
            </w:pPr>
            <w:r w:rsidRPr="000E6DA1">
              <w:rPr>
                <w:sz w:val="16"/>
              </w:rPr>
              <w:t>Группировать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тематическому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признаку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Проводить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лексический анализ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слов.;</w:t>
            </w:r>
          </w:p>
          <w:p w14:paraId="53589941" w14:textId="77777777" w:rsidR="000E6DA1" w:rsidRPr="000E6DA1" w:rsidRDefault="000E6DA1" w:rsidP="000E6DA1">
            <w:pPr>
              <w:spacing w:line="259" w:lineRule="auto"/>
              <w:ind w:left="76" w:right="376"/>
              <w:rPr>
                <w:sz w:val="16"/>
              </w:rPr>
            </w:pPr>
            <w:r w:rsidRPr="000E6DA1">
              <w:rPr>
                <w:sz w:val="16"/>
              </w:rPr>
              <w:t>Находить необходимую информацию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лексических словарях разных видов (толковые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словари,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словари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синонимов,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антонимов,</w:t>
            </w:r>
          </w:p>
          <w:p w14:paraId="08FC3213" w14:textId="77777777" w:rsidR="000E6DA1" w:rsidRPr="000E6DA1" w:rsidRDefault="000E6DA1" w:rsidP="000E6DA1">
            <w:pPr>
              <w:spacing w:line="182" w:lineRule="exact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омонимов,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паронимов)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использовать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её</w:t>
            </w:r>
            <w:proofErr w:type="gramStart"/>
            <w:r w:rsidRPr="000E6DA1">
              <w:rPr>
                <w:sz w:val="16"/>
              </w:rPr>
              <w:t>;;</w:t>
            </w:r>
            <w:proofErr w:type="gramEnd"/>
          </w:p>
        </w:tc>
        <w:tc>
          <w:tcPr>
            <w:tcW w:w="1144" w:type="dxa"/>
          </w:tcPr>
          <w:p w14:paraId="4E19C61D" w14:textId="77777777" w:rsidR="000E6DA1" w:rsidRPr="000E6DA1" w:rsidRDefault="000E6DA1" w:rsidP="000E6DA1">
            <w:pPr>
              <w:spacing w:before="115" w:line="256" w:lineRule="auto"/>
              <w:ind w:left="72" w:right="15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693" w:type="dxa"/>
          </w:tcPr>
          <w:p w14:paraId="4DD21DC0" w14:textId="77777777" w:rsidR="000E6DA1" w:rsidRPr="000E6DA1" w:rsidRDefault="000E6DA1" w:rsidP="000E6DA1">
            <w:pPr>
              <w:spacing w:before="115"/>
              <w:ind w:left="71"/>
              <w:rPr>
                <w:sz w:val="16"/>
              </w:rPr>
            </w:pPr>
            <w:r w:rsidRPr="000E6DA1">
              <w:rPr>
                <w:sz w:val="16"/>
              </w:rPr>
              <w:t>https://resh.edu.ru/subject/lesson/577/</w:t>
            </w:r>
          </w:p>
        </w:tc>
      </w:tr>
      <w:tr w:rsidR="000E6DA1" w:rsidRPr="000E6DA1" w14:paraId="7D8970B5" w14:textId="77777777" w:rsidTr="00E7239F">
        <w:trPr>
          <w:trHeight w:val="2572"/>
        </w:trPr>
        <w:tc>
          <w:tcPr>
            <w:tcW w:w="468" w:type="dxa"/>
          </w:tcPr>
          <w:p w14:paraId="05B65E14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6.4.</w:t>
            </w:r>
          </w:p>
        </w:tc>
        <w:tc>
          <w:tcPr>
            <w:tcW w:w="2876" w:type="dxa"/>
          </w:tcPr>
          <w:p w14:paraId="4043E66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proofErr w:type="spellStart"/>
            <w:r w:rsidRPr="000E6DA1">
              <w:rPr>
                <w:sz w:val="16"/>
              </w:rPr>
              <w:t>Морфемика</w:t>
            </w:r>
            <w:proofErr w:type="spellEnd"/>
            <w:r w:rsidRPr="000E6DA1">
              <w:rPr>
                <w:sz w:val="16"/>
              </w:rPr>
              <w:t>.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Орфография</w:t>
            </w:r>
          </w:p>
        </w:tc>
        <w:tc>
          <w:tcPr>
            <w:tcW w:w="526" w:type="dxa"/>
          </w:tcPr>
          <w:p w14:paraId="07E9EB29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12</w:t>
            </w:r>
          </w:p>
        </w:tc>
        <w:tc>
          <w:tcPr>
            <w:tcW w:w="1103" w:type="dxa"/>
          </w:tcPr>
          <w:p w14:paraId="33EF4828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7DAFEC36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372EB5F3" w14:textId="3BC2DC90" w:rsidR="000E6DA1" w:rsidRPr="000E6DA1" w:rsidRDefault="000E6DA1" w:rsidP="000E6DA1">
            <w:pPr>
              <w:spacing w:before="15"/>
              <w:ind w:left="74"/>
              <w:rPr>
                <w:sz w:val="16"/>
              </w:rPr>
            </w:pPr>
          </w:p>
        </w:tc>
        <w:tc>
          <w:tcPr>
            <w:tcW w:w="3690" w:type="dxa"/>
          </w:tcPr>
          <w:p w14:paraId="16070EC9" w14:textId="77777777" w:rsidR="000E6DA1" w:rsidRPr="000E6DA1" w:rsidRDefault="000E6DA1" w:rsidP="000E6DA1">
            <w:pPr>
              <w:spacing w:before="113" w:line="254" w:lineRule="auto"/>
              <w:ind w:left="76" w:right="510"/>
              <w:rPr>
                <w:sz w:val="16"/>
              </w:rPr>
            </w:pPr>
            <w:r w:rsidRPr="000E6DA1">
              <w:rPr>
                <w:sz w:val="16"/>
              </w:rPr>
              <w:t>Характеризовать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морфему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минимальную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значимую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единицу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языка.;</w:t>
            </w:r>
          </w:p>
          <w:p w14:paraId="27CEF0E4" w14:textId="77777777" w:rsidR="000E6DA1" w:rsidRPr="000E6DA1" w:rsidRDefault="000E6DA1" w:rsidP="000E6DA1">
            <w:pPr>
              <w:spacing w:before="1" w:line="256" w:lineRule="auto"/>
              <w:ind w:left="76" w:right="89"/>
              <w:rPr>
                <w:sz w:val="16"/>
              </w:rPr>
            </w:pPr>
            <w:r w:rsidRPr="000E6DA1">
              <w:rPr>
                <w:sz w:val="16"/>
              </w:rPr>
              <w:t>Распознавать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морфемы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(корень,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приставку,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суффикс, окончание), выделять основу слова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Определять чередование звуков в морфемах (в том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числе чередование гласных с нулём звука).;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Проводить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слов.;</w:t>
            </w:r>
          </w:p>
          <w:p w14:paraId="48FC1353" w14:textId="77777777" w:rsidR="000E6DA1" w:rsidRPr="000E6DA1" w:rsidRDefault="000E6DA1" w:rsidP="000E6DA1">
            <w:pPr>
              <w:spacing w:line="259" w:lineRule="auto"/>
              <w:ind w:left="76" w:right="94"/>
              <w:rPr>
                <w:sz w:val="16"/>
              </w:rPr>
            </w:pPr>
            <w:r w:rsidRPr="000E6DA1">
              <w:rPr>
                <w:sz w:val="16"/>
              </w:rPr>
              <w:t xml:space="preserve">Применять знания по </w:t>
            </w:r>
            <w:proofErr w:type="spellStart"/>
            <w:r w:rsidRPr="000E6DA1">
              <w:rPr>
                <w:sz w:val="16"/>
              </w:rPr>
              <w:t>морфемике</w:t>
            </w:r>
            <w:proofErr w:type="spellEnd"/>
            <w:r w:rsidRPr="000E6DA1">
              <w:rPr>
                <w:sz w:val="16"/>
              </w:rPr>
              <w:t xml:space="preserve"> при выполнении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языкового анализа различных видов и в практике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правописания слов с изученными орфограммами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Уместно использовать слова с суффиксами оценки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 собственной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речи.;</w:t>
            </w:r>
          </w:p>
        </w:tc>
        <w:tc>
          <w:tcPr>
            <w:tcW w:w="1144" w:type="dxa"/>
          </w:tcPr>
          <w:p w14:paraId="097E2F59" w14:textId="77777777" w:rsidR="000E6DA1" w:rsidRPr="000E6DA1" w:rsidRDefault="000E6DA1" w:rsidP="000E6DA1">
            <w:pPr>
              <w:spacing w:before="1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  <w:tc>
          <w:tcPr>
            <w:tcW w:w="3693" w:type="dxa"/>
          </w:tcPr>
          <w:p w14:paraId="48EB14CA" w14:textId="77777777" w:rsidR="000E6DA1" w:rsidRPr="000E6DA1" w:rsidRDefault="000E6DA1" w:rsidP="000E6DA1">
            <w:pPr>
              <w:spacing w:before="115"/>
              <w:ind w:left="71"/>
              <w:rPr>
                <w:sz w:val="16"/>
              </w:rPr>
            </w:pPr>
            <w:r w:rsidRPr="000E6DA1">
              <w:rPr>
                <w:sz w:val="16"/>
              </w:rPr>
              <w:t>https://resh.edu.ru/subject/lesson/413/</w:t>
            </w:r>
          </w:p>
        </w:tc>
      </w:tr>
      <w:tr w:rsidR="000E6DA1" w:rsidRPr="000E6DA1" w14:paraId="45AE8170" w14:textId="77777777" w:rsidTr="00E7239F">
        <w:trPr>
          <w:trHeight w:val="460"/>
        </w:trPr>
        <w:tc>
          <w:tcPr>
            <w:tcW w:w="3344" w:type="dxa"/>
            <w:gridSpan w:val="2"/>
          </w:tcPr>
          <w:p w14:paraId="1CB5BC1A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разделу:</w:t>
            </w:r>
          </w:p>
        </w:tc>
        <w:tc>
          <w:tcPr>
            <w:tcW w:w="526" w:type="dxa"/>
          </w:tcPr>
          <w:p w14:paraId="02FDFE1A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34</w:t>
            </w:r>
          </w:p>
        </w:tc>
        <w:tc>
          <w:tcPr>
            <w:tcW w:w="11640" w:type="dxa"/>
            <w:gridSpan w:val="6"/>
          </w:tcPr>
          <w:p w14:paraId="6509D7F3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22C44BA7" w14:textId="77777777" w:rsidTr="00E7239F">
        <w:trPr>
          <w:trHeight w:val="458"/>
        </w:trPr>
        <w:tc>
          <w:tcPr>
            <w:tcW w:w="15510" w:type="dxa"/>
            <w:gridSpan w:val="9"/>
          </w:tcPr>
          <w:p w14:paraId="52A86F57" w14:textId="77777777" w:rsidR="000E6DA1" w:rsidRPr="000E6DA1" w:rsidRDefault="000E6DA1" w:rsidP="000E6DA1">
            <w:pPr>
              <w:spacing w:before="113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7.</w:t>
            </w:r>
            <w:r w:rsidRPr="000E6DA1">
              <w:rPr>
                <w:b/>
                <w:spacing w:val="-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МОРФОЛОГИЯ.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КУЛЬТУРА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РЕЧИ.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ОРФОГРАФИЯ</w:t>
            </w:r>
          </w:p>
        </w:tc>
      </w:tr>
    </w:tbl>
    <w:p w14:paraId="5F97007C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0"/>
        <w:gridCol w:w="528"/>
        <w:gridCol w:w="1105"/>
        <w:gridCol w:w="1140"/>
        <w:gridCol w:w="874"/>
        <w:gridCol w:w="3694"/>
        <w:gridCol w:w="1119"/>
        <w:gridCol w:w="3696"/>
      </w:tblGrid>
      <w:tr w:rsidR="000E6DA1" w:rsidRPr="000E6DA1" w14:paraId="2F512665" w14:textId="77777777" w:rsidTr="00E7239F">
        <w:trPr>
          <w:trHeight w:val="4687"/>
        </w:trPr>
        <w:tc>
          <w:tcPr>
            <w:tcW w:w="468" w:type="dxa"/>
          </w:tcPr>
          <w:p w14:paraId="3EFA8571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7.1.</w:t>
            </w:r>
          </w:p>
        </w:tc>
        <w:tc>
          <w:tcPr>
            <w:tcW w:w="2880" w:type="dxa"/>
          </w:tcPr>
          <w:p w14:paraId="2BDE0536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Морфология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раздел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528" w:type="dxa"/>
          </w:tcPr>
          <w:p w14:paraId="7F7AB531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5" w:type="dxa"/>
          </w:tcPr>
          <w:p w14:paraId="21860B12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2E63652B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362CDBDE" w14:textId="3D94470C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</w:p>
        </w:tc>
        <w:tc>
          <w:tcPr>
            <w:tcW w:w="3694" w:type="dxa"/>
          </w:tcPr>
          <w:p w14:paraId="71FBA4CB" w14:textId="77777777" w:rsidR="000E6DA1" w:rsidRPr="000E6DA1" w:rsidRDefault="000E6DA1" w:rsidP="000E6DA1">
            <w:pPr>
              <w:spacing w:before="110" w:line="254" w:lineRule="auto"/>
              <w:ind w:left="76" w:right="361"/>
              <w:rPr>
                <w:sz w:val="16"/>
              </w:rPr>
            </w:pPr>
            <w:r w:rsidRPr="000E6DA1">
              <w:rPr>
                <w:sz w:val="16"/>
              </w:rPr>
              <w:t>Анализировать и характеризовать особенности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грамматического значения слова в отличие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лексического.;</w:t>
            </w:r>
          </w:p>
          <w:p w14:paraId="5DEDF515" w14:textId="77777777" w:rsidR="000E6DA1" w:rsidRPr="000E6DA1" w:rsidRDefault="000E6DA1" w:rsidP="000E6DA1">
            <w:pPr>
              <w:spacing w:before="1" w:line="254" w:lineRule="auto"/>
              <w:ind w:left="76" w:right="185"/>
              <w:rPr>
                <w:sz w:val="16"/>
              </w:rPr>
            </w:pPr>
            <w:r w:rsidRPr="000E6DA1">
              <w:rPr>
                <w:sz w:val="16"/>
              </w:rPr>
              <w:t>Распознавать</w:t>
            </w:r>
            <w:r w:rsidRPr="000E6DA1">
              <w:rPr>
                <w:spacing w:val="-10"/>
                <w:sz w:val="16"/>
              </w:rPr>
              <w:t xml:space="preserve"> </w:t>
            </w: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(знаменательные)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 речи и их формы в рамках изученного;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служебные части речи; междометия,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звукоподражательные слова (общее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представление</w:t>
            </w:r>
            <w:proofErr w:type="gramStart"/>
            <w:r w:rsidRPr="000E6DA1">
              <w:rPr>
                <w:sz w:val="16"/>
              </w:rPr>
              <w:t xml:space="preserve">).; </w:t>
            </w:r>
            <w:proofErr w:type="gramEnd"/>
            <w:r w:rsidRPr="000E6DA1">
              <w:rPr>
                <w:sz w:val="16"/>
              </w:rPr>
              <w:t>Группировать слова разных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частей речи по заданным признакам, находить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основания для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классификации.;</w:t>
            </w:r>
          </w:p>
          <w:p w14:paraId="0CE011DB" w14:textId="77777777" w:rsidR="000E6DA1" w:rsidRPr="000E6DA1" w:rsidRDefault="000E6DA1" w:rsidP="000E6DA1">
            <w:pPr>
              <w:spacing w:before="2" w:line="254" w:lineRule="auto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Применять знания о части речи как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лексикограмматическом</w:t>
            </w:r>
            <w:proofErr w:type="spellEnd"/>
            <w:r w:rsidRPr="000E6DA1">
              <w:rPr>
                <w:sz w:val="16"/>
              </w:rPr>
              <w:t xml:space="preserve"> разряде слов, 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системе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частей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 в русском языке для решения практико-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ориентированных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учебных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задач.;</w:t>
            </w:r>
          </w:p>
          <w:p w14:paraId="0B19AF44" w14:textId="77777777" w:rsidR="000E6DA1" w:rsidRPr="000E6DA1" w:rsidRDefault="000E6DA1" w:rsidP="000E6DA1">
            <w:pPr>
              <w:spacing w:before="3" w:line="256" w:lineRule="auto"/>
              <w:ind w:left="76"/>
              <w:rPr>
                <w:sz w:val="16"/>
              </w:rPr>
            </w:pPr>
            <w:r w:rsidRPr="000E6DA1">
              <w:rPr>
                <w:sz w:val="16"/>
              </w:rPr>
              <w:t>Распознавать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имена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имена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прилагательные, глаголы.;</w:t>
            </w:r>
          </w:p>
          <w:p w14:paraId="736579B9" w14:textId="77777777" w:rsidR="000E6DA1" w:rsidRPr="000E6DA1" w:rsidRDefault="000E6DA1" w:rsidP="000E6DA1">
            <w:pPr>
              <w:spacing w:line="256" w:lineRule="auto"/>
              <w:ind w:left="76" w:right="79"/>
              <w:rPr>
                <w:sz w:val="16"/>
              </w:rPr>
            </w:pPr>
            <w:r w:rsidRPr="000E6DA1">
              <w:rPr>
                <w:sz w:val="16"/>
              </w:rPr>
              <w:t>Проводить морфологический анализ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существительных, частичный морфологический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4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8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прилагательных,</w:t>
            </w:r>
            <w:r w:rsidRPr="000E6DA1">
              <w:rPr>
                <w:spacing w:val="9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глаголов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Применять знания по морфологии при выполнении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языкового анализа различных видов в речевой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практике.;</w:t>
            </w:r>
          </w:p>
        </w:tc>
        <w:tc>
          <w:tcPr>
            <w:tcW w:w="1119" w:type="dxa"/>
          </w:tcPr>
          <w:p w14:paraId="16FBACFD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0.5</w:t>
            </w:r>
          </w:p>
        </w:tc>
        <w:tc>
          <w:tcPr>
            <w:tcW w:w="3696" w:type="dxa"/>
          </w:tcPr>
          <w:p w14:paraId="50282646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https://resh.edu.ru/subject/lesson/2244/</w:t>
            </w:r>
          </w:p>
        </w:tc>
      </w:tr>
      <w:tr w:rsidR="000E6DA1" w:rsidRPr="000E6DA1" w14:paraId="79F9B0D7" w14:textId="77777777" w:rsidTr="00E7239F">
        <w:trPr>
          <w:trHeight w:val="5609"/>
        </w:trPr>
        <w:tc>
          <w:tcPr>
            <w:tcW w:w="468" w:type="dxa"/>
          </w:tcPr>
          <w:p w14:paraId="573AB7C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7.2.</w:t>
            </w:r>
          </w:p>
        </w:tc>
        <w:tc>
          <w:tcPr>
            <w:tcW w:w="2880" w:type="dxa"/>
          </w:tcPr>
          <w:p w14:paraId="02A9F56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Имя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существительное</w:t>
            </w:r>
          </w:p>
        </w:tc>
        <w:tc>
          <w:tcPr>
            <w:tcW w:w="528" w:type="dxa"/>
          </w:tcPr>
          <w:p w14:paraId="4D3890FD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24</w:t>
            </w:r>
          </w:p>
        </w:tc>
        <w:tc>
          <w:tcPr>
            <w:tcW w:w="1105" w:type="dxa"/>
          </w:tcPr>
          <w:p w14:paraId="0E1F1D92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40" w:type="dxa"/>
          </w:tcPr>
          <w:p w14:paraId="5ABE247B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9F4A559" w14:textId="4A14EAD2" w:rsidR="000E6DA1" w:rsidRPr="000E6DA1" w:rsidRDefault="000E6DA1" w:rsidP="000E6DA1">
            <w:pPr>
              <w:spacing w:before="15"/>
              <w:ind w:left="78"/>
              <w:rPr>
                <w:sz w:val="16"/>
              </w:rPr>
            </w:pPr>
          </w:p>
        </w:tc>
        <w:tc>
          <w:tcPr>
            <w:tcW w:w="3694" w:type="dxa"/>
          </w:tcPr>
          <w:p w14:paraId="59781209" w14:textId="77777777" w:rsidR="000E6DA1" w:rsidRPr="000E6DA1" w:rsidRDefault="000E6DA1" w:rsidP="000E6DA1">
            <w:pPr>
              <w:spacing w:before="107" w:line="256" w:lineRule="auto"/>
              <w:ind w:left="76" w:right="539"/>
              <w:rPr>
                <w:sz w:val="16"/>
              </w:rPr>
            </w:pPr>
            <w:r w:rsidRPr="000E6DA1">
              <w:rPr>
                <w:sz w:val="16"/>
              </w:rPr>
              <w:t>Определять и характеризовать общее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грамматическое значение, морфологические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признаки и синтаксические функции имени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существительного.;</w:t>
            </w:r>
          </w:p>
          <w:p w14:paraId="6E58C0C7" w14:textId="77777777" w:rsidR="000E6DA1" w:rsidRPr="000E6DA1" w:rsidRDefault="000E6DA1" w:rsidP="000E6DA1">
            <w:pPr>
              <w:spacing w:line="254" w:lineRule="auto"/>
              <w:ind w:left="76" w:right="185"/>
              <w:rPr>
                <w:sz w:val="16"/>
              </w:rPr>
            </w:pPr>
            <w:r w:rsidRPr="000E6DA1">
              <w:rPr>
                <w:sz w:val="16"/>
              </w:rPr>
              <w:t>Объяснять роль имени существительного в речи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Определять и характеризовать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лексикограмматические</w:t>
            </w:r>
            <w:proofErr w:type="spellEnd"/>
            <w:r w:rsidRPr="000E6DA1">
              <w:rPr>
                <w:sz w:val="16"/>
              </w:rPr>
              <w:t xml:space="preserve"> разряды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 по значению, имена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 собственные и нарицательные;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имена существительные одушевлённые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неодушевлённые.;</w:t>
            </w:r>
          </w:p>
          <w:p w14:paraId="5DE88681" w14:textId="77777777" w:rsidR="000E6DA1" w:rsidRPr="000E6DA1" w:rsidRDefault="000E6DA1" w:rsidP="000E6DA1">
            <w:pPr>
              <w:spacing w:line="254" w:lineRule="auto"/>
              <w:ind w:left="76" w:right="89"/>
              <w:rPr>
                <w:sz w:val="16"/>
              </w:rPr>
            </w:pPr>
            <w:r w:rsidRPr="000E6DA1">
              <w:rPr>
                <w:sz w:val="16"/>
              </w:rPr>
              <w:t>Различать</w:t>
            </w:r>
            <w:r w:rsidRPr="000E6DA1">
              <w:rPr>
                <w:spacing w:val="4"/>
                <w:sz w:val="16"/>
              </w:rPr>
              <w:t xml:space="preserve"> </w:t>
            </w:r>
            <w:r w:rsidRPr="000E6DA1">
              <w:rPr>
                <w:sz w:val="16"/>
              </w:rPr>
              <w:t>типы</w:t>
            </w:r>
            <w:r w:rsidRPr="000E6DA1">
              <w:rPr>
                <w:spacing w:val="3"/>
                <w:sz w:val="16"/>
              </w:rPr>
              <w:t xml:space="preserve"> </w:t>
            </w:r>
            <w:r w:rsidRPr="000E6DA1">
              <w:rPr>
                <w:sz w:val="16"/>
              </w:rPr>
              <w:t>склонения</w:t>
            </w:r>
            <w:r w:rsidRPr="000E6DA1">
              <w:rPr>
                <w:spacing w:val="3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  <w:proofErr w:type="gramStart"/>
            <w:r w:rsidRPr="000E6DA1">
              <w:rPr>
                <w:sz w:val="16"/>
              </w:rPr>
              <w:t xml:space="preserve">.; </w:t>
            </w:r>
            <w:proofErr w:type="gramEnd"/>
            <w:r w:rsidRPr="000E6DA1">
              <w:rPr>
                <w:sz w:val="16"/>
              </w:rPr>
              <w:t>Выявлять разносклоняемые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несклоняемые имена существительные.;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Определять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род,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число,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падеж,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тип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склонения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существительных.;</w:t>
            </w:r>
          </w:p>
          <w:p w14:paraId="3C7CF893" w14:textId="77777777" w:rsidR="000E6DA1" w:rsidRPr="000E6DA1" w:rsidRDefault="000E6DA1" w:rsidP="000E6DA1">
            <w:pPr>
              <w:spacing w:before="1" w:line="256" w:lineRule="auto"/>
              <w:ind w:left="76" w:right="712"/>
              <w:rPr>
                <w:sz w:val="16"/>
              </w:rPr>
            </w:pPr>
            <w:r w:rsidRPr="000E6DA1">
              <w:rPr>
                <w:sz w:val="16"/>
              </w:rPr>
              <w:t>Группировать имена существительные по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заданным морфологическим признакам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Проводить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существительных.;</w:t>
            </w:r>
          </w:p>
          <w:p w14:paraId="215906F5" w14:textId="77777777" w:rsidR="000E6DA1" w:rsidRPr="000E6DA1" w:rsidRDefault="000E6DA1" w:rsidP="000E6DA1">
            <w:pPr>
              <w:spacing w:line="259" w:lineRule="auto"/>
              <w:ind w:left="76" w:right="74"/>
              <w:rPr>
                <w:sz w:val="16"/>
              </w:rPr>
            </w:pPr>
            <w:r w:rsidRPr="000E6DA1">
              <w:rPr>
                <w:sz w:val="16"/>
              </w:rPr>
              <w:t>Употреблять имена существительные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соответствии с нормами словоизменения,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произношения, постановки в них ударения (в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рамках изученного), употребления несклоняемых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имён существительных, согласования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 с существительным общего рода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38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Применять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правописания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</w:p>
          <w:p w14:paraId="6F6C9987" w14:textId="77777777" w:rsidR="000E6DA1" w:rsidRPr="000E6DA1" w:rsidRDefault="000E6DA1" w:rsidP="000E6DA1">
            <w:pPr>
              <w:spacing w:line="178" w:lineRule="exact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существительных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изученными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орфограммами.;</w:t>
            </w:r>
          </w:p>
        </w:tc>
        <w:tc>
          <w:tcPr>
            <w:tcW w:w="1119" w:type="dxa"/>
          </w:tcPr>
          <w:p w14:paraId="344AB68C" w14:textId="77777777" w:rsidR="000E6DA1" w:rsidRPr="000E6DA1" w:rsidRDefault="000E6DA1" w:rsidP="000E6DA1">
            <w:pPr>
              <w:spacing w:before="110" w:line="259" w:lineRule="auto"/>
              <w:ind w:left="78" w:right="124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696" w:type="dxa"/>
          </w:tcPr>
          <w:p w14:paraId="3149DEEB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https://resh.edu.ru/subject/lesson/7629/</w:t>
            </w:r>
          </w:p>
        </w:tc>
      </w:tr>
    </w:tbl>
    <w:p w14:paraId="7B020F47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8"/>
        <w:gridCol w:w="528"/>
        <w:gridCol w:w="1102"/>
        <w:gridCol w:w="1140"/>
        <w:gridCol w:w="883"/>
        <w:gridCol w:w="3691"/>
        <w:gridCol w:w="1118"/>
        <w:gridCol w:w="3693"/>
      </w:tblGrid>
      <w:tr w:rsidR="000E6DA1" w:rsidRPr="000E6DA1" w14:paraId="131277DE" w14:textId="77777777" w:rsidTr="00E7239F">
        <w:trPr>
          <w:trHeight w:val="5263"/>
        </w:trPr>
        <w:tc>
          <w:tcPr>
            <w:tcW w:w="468" w:type="dxa"/>
          </w:tcPr>
          <w:p w14:paraId="19111BA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7.3.</w:t>
            </w:r>
          </w:p>
        </w:tc>
        <w:tc>
          <w:tcPr>
            <w:tcW w:w="2878" w:type="dxa"/>
          </w:tcPr>
          <w:p w14:paraId="405E3E5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Имя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прилагательное</w:t>
            </w:r>
          </w:p>
        </w:tc>
        <w:tc>
          <w:tcPr>
            <w:tcW w:w="528" w:type="dxa"/>
          </w:tcPr>
          <w:p w14:paraId="7A8B632D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14</w:t>
            </w:r>
          </w:p>
        </w:tc>
        <w:tc>
          <w:tcPr>
            <w:tcW w:w="1102" w:type="dxa"/>
          </w:tcPr>
          <w:p w14:paraId="5068BD0B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40" w:type="dxa"/>
          </w:tcPr>
          <w:p w14:paraId="5D292709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3" w:type="dxa"/>
          </w:tcPr>
          <w:p w14:paraId="2D5BAD86" w14:textId="1F816836" w:rsidR="000E6DA1" w:rsidRPr="000E6DA1" w:rsidRDefault="000E6DA1" w:rsidP="000E6DA1">
            <w:pPr>
              <w:spacing w:before="13"/>
              <w:ind w:left="76"/>
              <w:rPr>
                <w:sz w:val="16"/>
              </w:rPr>
            </w:pPr>
          </w:p>
        </w:tc>
        <w:tc>
          <w:tcPr>
            <w:tcW w:w="3691" w:type="dxa"/>
          </w:tcPr>
          <w:p w14:paraId="311CB2EA" w14:textId="77777777" w:rsidR="000E6DA1" w:rsidRPr="000E6DA1" w:rsidRDefault="000E6DA1" w:rsidP="000E6DA1">
            <w:pPr>
              <w:spacing w:before="110" w:line="254" w:lineRule="auto"/>
              <w:ind w:left="76" w:right="536"/>
              <w:rPr>
                <w:sz w:val="16"/>
              </w:rPr>
            </w:pPr>
            <w:r w:rsidRPr="000E6DA1">
              <w:rPr>
                <w:sz w:val="16"/>
              </w:rPr>
              <w:t>Определять и характеризовать общее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грамматическое значение, морфологические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признаки и синтаксические функции имени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прилагательного.;</w:t>
            </w:r>
          </w:p>
          <w:p w14:paraId="35088E8E" w14:textId="77777777" w:rsidR="000E6DA1" w:rsidRPr="000E6DA1" w:rsidRDefault="000E6DA1" w:rsidP="000E6DA1">
            <w:pPr>
              <w:spacing w:before="2" w:line="254" w:lineRule="auto"/>
              <w:ind w:left="76" w:right="525"/>
              <w:rPr>
                <w:sz w:val="16"/>
              </w:rPr>
            </w:pPr>
            <w:r w:rsidRPr="000E6DA1">
              <w:rPr>
                <w:sz w:val="16"/>
              </w:rPr>
              <w:t>Характеризовать</w:t>
            </w:r>
            <w:r w:rsidRPr="000E6DA1">
              <w:rPr>
                <w:spacing w:val="3"/>
                <w:sz w:val="16"/>
              </w:rPr>
              <w:t xml:space="preserve"> </w:t>
            </w:r>
            <w:r w:rsidRPr="000E6DA1">
              <w:rPr>
                <w:sz w:val="16"/>
              </w:rPr>
              <w:t>его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Правильно склонять имена прилагательные.;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Применять правила правописания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безударных окончаний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прилагательных.; Различать полную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краткую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формы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прилагательных.;</w:t>
            </w:r>
          </w:p>
          <w:p w14:paraId="2451A55F" w14:textId="77777777" w:rsidR="000E6DA1" w:rsidRPr="000E6DA1" w:rsidRDefault="000E6DA1" w:rsidP="000E6DA1">
            <w:pPr>
              <w:spacing w:before="4" w:line="256" w:lineRule="auto"/>
              <w:ind w:left="76" w:right="222"/>
              <w:rPr>
                <w:sz w:val="16"/>
              </w:rPr>
            </w:pPr>
            <w:r w:rsidRPr="000E6DA1">
              <w:rPr>
                <w:sz w:val="16"/>
              </w:rPr>
              <w:t>Применять правила правописания кратких форм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имён прилагательных с основой на шипящий.;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Анализировать особенности использования имён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 в изучаемых текстах.;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Проводить частичный морфологический анализ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имён прилагательных (в рамках изученного).;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Применять нормы словоизменения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прилагательных, нормы согласования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 с существительными общего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рода, неизменяемыми именами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существительными; нормы произношения,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 ударения (в рамках изученного).;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Применять нормы правописания о — е после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 и ц в суффиксах и окончаниях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прилагательных; правописания не с именами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прилагательными.;</w:t>
            </w:r>
          </w:p>
        </w:tc>
        <w:tc>
          <w:tcPr>
            <w:tcW w:w="1118" w:type="dxa"/>
          </w:tcPr>
          <w:p w14:paraId="6B41E16F" w14:textId="77777777" w:rsidR="000E6DA1" w:rsidRPr="000E6DA1" w:rsidRDefault="000E6DA1" w:rsidP="000E6DA1">
            <w:pPr>
              <w:spacing w:before="112" w:line="256" w:lineRule="auto"/>
              <w:ind w:left="79" w:right="5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693" w:type="dxa"/>
          </w:tcPr>
          <w:p w14:paraId="59725AC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https://resh.edu.ru/subject/lesson/7629/</w:t>
            </w:r>
          </w:p>
        </w:tc>
      </w:tr>
      <w:tr w:rsidR="000E6DA1" w:rsidRPr="000E6DA1" w14:paraId="3ED210F6" w14:textId="77777777" w:rsidTr="00E7239F">
        <w:trPr>
          <w:trHeight w:val="3341"/>
        </w:trPr>
        <w:tc>
          <w:tcPr>
            <w:tcW w:w="468" w:type="dxa"/>
          </w:tcPr>
          <w:p w14:paraId="468D29C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7.4.</w:t>
            </w:r>
          </w:p>
        </w:tc>
        <w:tc>
          <w:tcPr>
            <w:tcW w:w="2878" w:type="dxa"/>
          </w:tcPr>
          <w:p w14:paraId="3087D47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Глагол</w:t>
            </w:r>
          </w:p>
        </w:tc>
        <w:tc>
          <w:tcPr>
            <w:tcW w:w="528" w:type="dxa"/>
          </w:tcPr>
          <w:p w14:paraId="65EE9CA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28</w:t>
            </w:r>
          </w:p>
        </w:tc>
        <w:tc>
          <w:tcPr>
            <w:tcW w:w="1102" w:type="dxa"/>
          </w:tcPr>
          <w:p w14:paraId="0DFD11E2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40" w:type="dxa"/>
          </w:tcPr>
          <w:p w14:paraId="40A3C2B3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3" w:type="dxa"/>
          </w:tcPr>
          <w:p w14:paraId="3FA53310" w14:textId="4287A500" w:rsidR="000E6DA1" w:rsidRPr="000E6DA1" w:rsidRDefault="000E6DA1" w:rsidP="000E6DA1">
            <w:pPr>
              <w:spacing w:before="15"/>
              <w:ind w:left="76"/>
              <w:rPr>
                <w:sz w:val="16"/>
              </w:rPr>
            </w:pPr>
          </w:p>
        </w:tc>
        <w:tc>
          <w:tcPr>
            <w:tcW w:w="3691" w:type="dxa"/>
          </w:tcPr>
          <w:p w14:paraId="3FA4CFA5" w14:textId="77777777" w:rsidR="000E6DA1" w:rsidRPr="000E6DA1" w:rsidRDefault="000E6DA1" w:rsidP="000E6DA1">
            <w:pPr>
              <w:spacing w:before="107" w:line="254" w:lineRule="auto"/>
              <w:ind w:left="76" w:right="384"/>
              <w:rPr>
                <w:sz w:val="16"/>
              </w:rPr>
            </w:pPr>
            <w:r w:rsidRPr="000E6DA1">
              <w:rPr>
                <w:sz w:val="16"/>
              </w:rPr>
              <w:t>Определять и характеризовать общее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грамматическое значение, морфологические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признаки и синтаксические функции глагола</w:t>
            </w:r>
            <w:proofErr w:type="gramStart"/>
            <w:r w:rsidRPr="000E6DA1">
              <w:rPr>
                <w:sz w:val="16"/>
              </w:rPr>
              <w:t xml:space="preserve"> .</w:t>
            </w:r>
            <w:proofErr w:type="gramEnd"/>
            <w:r w:rsidRPr="000E6DA1">
              <w:rPr>
                <w:sz w:val="16"/>
              </w:rPr>
              <w:t>;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Объяснять его роль в словосочетании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предложении, 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также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речи.;</w:t>
            </w:r>
          </w:p>
          <w:p w14:paraId="30BEB6D2" w14:textId="77777777" w:rsidR="000E6DA1" w:rsidRPr="000E6DA1" w:rsidRDefault="000E6DA1" w:rsidP="000E6DA1">
            <w:pPr>
              <w:spacing w:before="5" w:line="254" w:lineRule="auto"/>
              <w:ind w:left="76" w:right="67"/>
              <w:rPr>
                <w:sz w:val="16"/>
              </w:rPr>
            </w:pPr>
            <w:r w:rsidRPr="000E6DA1">
              <w:rPr>
                <w:sz w:val="16"/>
              </w:rPr>
              <w:t>Различать глаголы совершенного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несовершенного вида, возвратные и невозвратные.;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Применять правила правописания </w:t>
            </w:r>
            <w:proofErr w:type="gramStart"/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т</w:t>
            </w:r>
            <w:proofErr w:type="gramEnd"/>
            <w:r w:rsidRPr="000E6DA1">
              <w:rPr>
                <w:sz w:val="16"/>
              </w:rPr>
              <w:t>ся</w:t>
            </w:r>
            <w:proofErr w:type="spellEnd"/>
            <w:r w:rsidRPr="000E6DA1">
              <w:rPr>
                <w:sz w:val="16"/>
              </w:rPr>
              <w:t xml:space="preserve"> и -</w:t>
            </w:r>
            <w:proofErr w:type="spellStart"/>
            <w:r w:rsidRPr="000E6DA1">
              <w:rPr>
                <w:sz w:val="16"/>
              </w:rPr>
              <w:t>ться</w:t>
            </w:r>
            <w:proofErr w:type="spellEnd"/>
            <w:r w:rsidRPr="000E6DA1">
              <w:rPr>
                <w:sz w:val="16"/>
              </w:rPr>
              <w:t xml:space="preserve">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глаголах; суффиксов -</w:t>
            </w:r>
            <w:proofErr w:type="spellStart"/>
            <w:r w:rsidRPr="000E6DA1">
              <w:rPr>
                <w:sz w:val="16"/>
              </w:rPr>
              <w:t>ова</w:t>
            </w:r>
            <w:proofErr w:type="spellEnd"/>
            <w:r w:rsidRPr="000E6DA1">
              <w:rPr>
                <w:sz w:val="16"/>
              </w:rPr>
              <w:t>- — -</w:t>
            </w:r>
            <w:proofErr w:type="spellStart"/>
            <w:r w:rsidRPr="000E6DA1">
              <w:rPr>
                <w:sz w:val="16"/>
              </w:rPr>
              <w:t>ева</w:t>
            </w:r>
            <w:proofErr w:type="spellEnd"/>
            <w:r w:rsidRPr="000E6DA1">
              <w:rPr>
                <w:sz w:val="16"/>
              </w:rPr>
              <w:t>-, -</w:t>
            </w:r>
            <w:proofErr w:type="spellStart"/>
            <w:r w:rsidRPr="000E6DA1">
              <w:rPr>
                <w:sz w:val="16"/>
              </w:rPr>
              <w:t>ыва</w:t>
            </w:r>
            <w:proofErr w:type="spellEnd"/>
            <w:r w:rsidRPr="000E6DA1">
              <w:rPr>
                <w:sz w:val="16"/>
              </w:rPr>
              <w:t>- — -ива-.;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Распознавать инфинитив и личные формы глагола,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приводить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соответствующие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примеры.;</w:t>
            </w:r>
          </w:p>
          <w:p w14:paraId="1F7873E0" w14:textId="77777777" w:rsidR="000E6DA1" w:rsidRPr="000E6DA1" w:rsidRDefault="000E6DA1" w:rsidP="000E6DA1">
            <w:pPr>
              <w:spacing w:before="4" w:line="259" w:lineRule="auto"/>
              <w:ind w:left="76" w:right="277"/>
              <w:rPr>
                <w:sz w:val="16"/>
              </w:rPr>
            </w:pPr>
            <w:r w:rsidRPr="000E6DA1">
              <w:rPr>
                <w:sz w:val="16"/>
              </w:rPr>
              <w:t>Называть грамматические свойства инфинитива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(неопределённой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формы)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глагола.;</w:t>
            </w:r>
          </w:p>
          <w:p w14:paraId="6B022D31" w14:textId="77777777" w:rsidR="000E6DA1" w:rsidRPr="000E6DA1" w:rsidRDefault="000E6DA1" w:rsidP="000E6DA1">
            <w:pPr>
              <w:spacing w:line="256" w:lineRule="auto"/>
              <w:ind w:left="76" w:right="214"/>
              <w:rPr>
                <w:sz w:val="16"/>
              </w:rPr>
            </w:pPr>
            <w:r w:rsidRPr="000E6DA1">
              <w:rPr>
                <w:sz w:val="16"/>
              </w:rPr>
              <w:t>Применять правила использования ь 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показателя грамматической формы инфинитива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Определять основу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инфинитива.;</w:t>
            </w:r>
          </w:p>
        </w:tc>
        <w:tc>
          <w:tcPr>
            <w:tcW w:w="1118" w:type="dxa"/>
          </w:tcPr>
          <w:p w14:paraId="4D8CA251" w14:textId="77777777" w:rsidR="000E6DA1" w:rsidRPr="000E6DA1" w:rsidRDefault="000E6DA1" w:rsidP="000E6DA1">
            <w:pPr>
              <w:spacing w:before="110" w:line="259" w:lineRule="auto"/>
              <w:ind w:left="79" w:right="12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693" w:type="dxa"/>
          </w:tcPr>
          <w:p w14:paraId="273BDE7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https://resh.edu.ru/subject/lesson/7627/</w:t>
            </w:r>
          </w:p>
        </w:tc>
      </w:tr>
      <w:tr w:rsidR="000E6DA1" w:rsidRPr="000E6DA1" w14:paraId="5C6945FA" w14:textId="77777777" w:rsidTr="00E7239F">
        <w:trPr>
          <w:trHeight w:val="460"/>
        </w:trPr>
        <w:tc>
          <w:tcPr>
            <w:tcW w:w="3346" w:type="dxa"/>
            <w:gridSpan w:val="2"/>
          </w:tcPr>
          <w:p w14:paraId="1BE17AC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разделу:</w:t>
            </w:r>
          </w:p>
        </w:tc>
        <w:tc>
          <w:tcPr>
            <w:tcW w:w="528" w:type="dxa"/>
          </w:tcPr>
          <w:p w14:paraId="342FA36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67</w:t>
            </w:r>
          </w:p>
        </w:tc>
        <w:tc>
          <w:tcPr>
            <w:tcW w:w="11627" w:type="dxa"/>
            <w:gridSpan w:val="6"/>
          </w:tcPr>
          <w:p w14:paraId="229C2CA4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3527AA9A" w14:textId="77777777" w:rsidTr="00E7239F">
        <w:trPr>
          <w:trHeight w:val="457"/>
        </w:trPr>
        <w:tc>
          <w:tcPr>
            <w:tcW w:w="15501" w:type="dxa"/>
            <w:gridSpan w:val="9"/>
          </w:tcPr>
          <w:p w14:paraId="4DAE5CB7" w14:textId="77777777" w:rsidR="000E6DA1" w:rsidRPr="000E6DA1" w:rsidRDefault="000E6DA1" w:rsidP="000E6DA1">
            <w:pPr>
              <w:spacing w:before="110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8.</w:t>
            </w:r>
            <w:r w:rsidRPr="000E6DA1">
              <w:rPr>
                <w:b/>
                <w:spacing w:val="-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СИНТАКСИС.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КУЛЬТУРА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РЕЧИ. ПУНКТУАЦИЯ</w:t>
            </w:r>
          </w:p>
        </w:tc>
      </w:tr>
    </w:tbl>
    <w:p w14:paraId="4DC8B2C8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78"/>
        <w:gridCol w:w="528"/>
        <w:gridCol w:w="1102"/>
        <w:gridCol w:w="1140"/>
        <w:gridCol w:w="883"/>
        <w:gridCol w:w="3691"/>
        <w:gridCol w:w="1118"/>
        <w:gridCol w:w="3693"/>
      </w:tblGrid>
      <w:tr w:rsidR="000E6DA1" w:rsidRPr="000E6DA1" w14:paraId="4598CB4D" w14:textId="77777777" w:rsidTr="00E7239F">
        <w:trPr>
          <w:trHeight w:val="2572"/>
        </w:trPr>
        <w:tc>
          <w:tcPr>
            <w:tcW w:w="468" w:type="dxa"/>
          </w:tcPr>
          <w:p w14:paraId="277F7E8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8.1.</w:t>
            </w:r>
          </w:p>
        </w:tc>
        <w:tc>
          <w:tcPr>
            <w:tcW w:w="2878" w:type="dxa"/>
          </w:tcPr>
          <w:p w14:paraId="61258251" w14:textId="77777777" w:rsidR="000E6DA1" w:rsidRPr="000E6DA1" w:rsidRDefault="000E6DA1" w:rsidP="000E6DA1">
            <w:pPr>
              <w:spacing w:before="112" w:line="256" w:lineRule="auto"/>
              <w:ind w:left="78" w:right="219"/>
              <w:rPr>
                <w:sz w:val="16"/>
              </w:rPr>
            </w:pPr>
            <w:r w:rsidRPr="000E6DA1">
              <w:rPr>
                <w:sz w:val="16"/>
              </w:rPr>
              <w:t>Синтаксис и пунктуация как разделы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Словосочетание</w:t>
            </w:r>
          </w:p>
        </w:tc>
        <w:tc>
          <w:tcPr>
            <w:tcW w:w="528" w:type="dxa"/>
          </w:tcPr>
          <w:p w14:paraId="77053AA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1102" w:type="dxa"/>
          </w:tcPr>
          <w:p w14:paraId="1EA7578F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14D6C26C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3" w:type="dxa"/>
          </w:tcPr>
          <w:p w14:paraId="67DF0EB5" w14:textId="68D1D27B" w:rsidR="000E6DA1" w:rsidRPr="000E6DA1" w:rsidRDefault="000E6DA1" w:rsidP="000E6DA1">
            <w:pPr>
              <w:spacing w:before="13"/>
              <w:ind w:left="79"/>
              <w:rPr>
                <w:sz w:val="16"/>
              </w:rPr>
            </w:pPr>
          </w:p>
        </w:tc>
        <w:tc>
          <w:tcPr>
            <w:tcW w:w="3691" w:type="dxa"/>
          </w:tcPr>
          <w:p w14:paraId="734421F3" w14:textId="77777777" w:rsidR="000E6DA1" w:rsidRPr="000E6DA1" w:rsidRDefault="000E6DA1" w:rsidP="000E6DA1">
            <w:pPr>
              <w:spacing w:before="110" w:line="254" w:lineRule="auto"/>
              <w:ind w:left="76" w:right="535"/>
              <w:rPr>
                <w:sz w:val="16"/>
              </w:rPr>
            </w:pPr>
            <w:r w:rsidRPr="000E6DA1">
              <w:rPr>
                <w:sz w:val="16"/>
              </w:rPr>
              <w:t>Распознавать единицы синтаксиса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(словосочетание и предложение</w:t>
            </w:r>
            <w:proofErr w:type="gramStart"/>
            <w:r w:rsidRPr="000E6DA1">
              <w:rPr>
                <w:sz w:val="16"/>
              </w:rPr>
              <w:t>).;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Определять функции знаков препинания.;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Выделять словосочетания из предложения,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распознавать словосочетания по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морфологическим свойствам главного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(именные, глагольные, наречные).;</w:t>
            </w:r>
          </w:p>
          <w:p w14:paraId="17D74C35" w14:textId="77777777" w:rsidR="000E6DA1" w:rsidRPr="000E6DA1" w:rsidRDefault="000E6DA1" w:rsidP="000E6DA1">
            <w:pPr>
              <w:spacing w:before="3" w:line="254" w:lineRule="auto"/>
              <w:ind w:left="76" w:right="66"/>
              <w:rPr>
                <w:sz w:val="16"/>
              </w:rPr>
            </w:pPr>
            <w:r w:rsidRPr="000E6DA1">
              <w:rPr>
                <w:sz w:val="16"/>
              </w:rPr>
              <w:t>Определять средства связи слов в словосочетании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Определять нарушения норм сочетания слов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составе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словосочетания.;</w:t>
            </w:r>
          </w:p>
          <w:p w14:paraId="39935A81" w14:textId="77777777" w:rsidR="000E6DA1" w:rsidRPr="000E6DA1" w:rsidRDefault="000E6DA1" w:rsidP="000E6DA1">
            <w:pPr>
              <w:spacing w:before="3" w:line="259" w:lineRule="auto"/>
              <w:ind w:left="76" w:right="86"/>
              <w:rPr>
                <w:sz w:val="16"/>
              </w:rPr>
            </w:pPr>
            <w:r w:rsidRPr="000E6DA1">
              <w:rPr>
                <w:sz w:val="16"/>
              </w:rPr>
              <w:t>Проводить синтаксический анализ словосочетаний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(в рамках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изученного).;</w:t>
            </w:r>
          </w:p>
        </w:tc>
        <w:tc>
          <w:tcPr>
            <w:tcW w:w="1118" w:type="dxa"/>
          </w:tcPr>
          <w:p w14:paraId="6503EB1E" w14:textId="77777777" w:rsidR="000E6DA1" w:rsidRPr="000E6DA1" w:rsidRDefault="000E6DA1" w:rsidP="000E6DA1">
            <w:pPr>
              <w:spacing w:before="112" w:line="256" w:lineRule="auto"/>
              <w:ind w:left="79" w:right="471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625FB916" w14:textId="77777777" w:rsidR="000E6DA1" w:rsidRPr="000E6DA1" w:rsidRDefault="000E6DA1" w:rsidP="000E6DA1">
            <w:pPr>
              <w:spacing w:before="3"/>
              <w:ind w:left="79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  <w:tc>
          <w:tcPr>
            <w:tcW w:w="3693" w:type="dxa"/>
          </w:tcPr>
          <w:p w14:paraId="0D4C5D0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https://resh.edu.ru/subject/lesson/575/</w:t>
            </w:r>
          </w:p>
        </w:tc>
      </w:tr>
      <w:tr w:rsidR="000E6DA1" w:rsidRPr="000E6DA1" w14:paraId="3A458C0D" w14:textId="77777777" w:rsidTr="00E7239F">
        <w:trPr>
          <w:trHeight w:val="7328"/>
        </w:trPr>
        <w:tc>
          <w:tcPr>
            <w:tcW w:w="468" w:type="dxa"/>
          </w:tcPr>
          <w:p w14:paraId="11BC1DF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8.2.</w:t>
            </w:r>
          </w:p>
        </w:tc>
        <w:tc>
          <w:tcPr>
            <w:tcW w:w="2878" w:type="dxa"/>
          </w:tcPr>
          <w:p w14:paraId="78D57FA3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Простое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двусоставное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528" w:type="dxa"/>
          </w:tcPr>
          <w:p w14:paraId="318E8F4B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102" w:type="dxa"/>
          </w:tcPr>
          <w:p w14:paraId="451C0C7C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6017BB86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3" w:type="dxa"/>
          </w:tcPr>
          <w:p w14:paraId="5946A484" w14:textId="54849E96" w:rsidR="000E6DA1" w:rsidRPr="000E6DA1" w:rsidRDefault="000E6DA1" w:rsidP="000E6DA1">
            <w:pPr>
              <w:spacing w:before="15"/>
              <w:ind w:left="79"/>
              <w:rPr>
                <w:sz w:val="16"/>
              </w:rPr>
            </w:pPr>
          </w:p>
        </w:tc>
        <w:tc>
          <w:tcPr>
            <w:tcW w:w="3691" w:type="dxa"/>
          </w:tcPr>
          <w:p w14:paraId="06225078" w14:textId="77777777" w:rsidR="000E6DA1" w:rsidRPr="000E6DA1" w:rsidRDefault="000E6DA1" w:rsidP="000E6DA1">
            <w:pPr>
              <w:spacing w:before="110" w:line="254" w:lineRule="auto"/>
              <w:ind w:left="76" w:right="157"/>
              <w:rPr>
                <w:sz w:val="16"/>
              </w:rPr>
            </w:pPr>
            <w:r w:rsidRPr="000E6DA1">
              <w:rPr>
                <w:sz w:val="16"/>
              </w:rPr>
              <w:t>Распознавать предложения по цели высказывания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(повествовательные, побудительные,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вопросительные), эмоциональной окраске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(восклицательные и невосклицательные),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количеству грамматических основ (простые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сложные), наличию второстепенных членов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(распространённые и нераспространённые)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характеризовать их.;</w:t>
            </w:r>
          </w:p>
          <w:p w14:paraId="6D75D060" w14:textId="77777777" w:rsidR="000E6DA1" w:rsidRPr="000E6DA1" w:rsidRDefault="000E6DA1" w:rsidP="000E6DA1">
            <w:pPr>
              <w:spacing w:before="5" w:line="254" w:lineRule="auto"/>
              <w:ind w:left="76" w:right="140"/>
              <w:rPr>
                <w:sz w:val="16"/>
              </w:rPr>
            </w:pPr>
            <w:r w:rsidRPr="000E6DA1">
              <w:rPr>
                <w:sz w:val="16"/>
              </w:rPr>
              <w:t>Употреблять повествовательные, побудительные,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вопросительные, восклицательные предложения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речевой практике, корректируя интонацию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соответствии с коммуникативной целью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высказывания.;</w:t>
            </w:r>
          </w:p>
          <w:p w14:paraId="5BC7E956" w14:textId="77777777" w:rsidR="000E6DA1" w:rsidRPr="000E6DA1" w:rsidRDefault="000E6DA1" w:rsidP="000E6DA1">
            <w:pPr>
              <w:spacing w:before="4" w:line="254" w:lineRule="auto"/>
              <w:ind w:left="76" w:right="241"/>
              <w:rPr>
                <w:sz w:val="16"/>
              </w:rPr>
            </w:pPr>
            <w:proofErr w:type="gramStart"/>
            <w:r w:rsidRPr="000E6DA1">
              <w:rPr>
                <w:sz w:val="16"/>
              </w:rPr>
              <w:t>Определять главные (грамматическую основу)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второстепенные члены предложения.;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Определять и характеризовать морфологические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средства выражения подлежащего (именем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существительным или местоимением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именительном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падеже, сочетанием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proofErr w:type="gramEnd"/>
          </w:p>
          <w:p w14:paraId="1F4F68D4" w14:textId="77777777" w:rsidR="000E6DA1" w:rsidRPr="000E6DA1" w:rsidRDefault="000E6DA1" w:rsidP="000E6DA1">
            <w:pPr>
              <w:spacing w:before="1" w:line="254" w:lineRule="auto"/>
              <w:ind w:left="76" w:right="131"/>
              <w:rPr>
                <w:sz w:val="16"/>
              </w:rPr>
            </w:pPr>
            <w:r w:rsidRPr="000E6DA1">
              <w:rPr>
                <w:sz w:val="16"/>
              </w:rPr>
              <w:t>существительного в форме именительного падежа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 существительным или местоимением в форме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творительного падежа с предлогом; сочетанием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имени числительного в форме именительного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падежа с существительным в форме родительного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падежа) и сказуемого (глаголом, именем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существительным, именем прилагательным</w:t>
            </w:r>
            <w:proofErr w:type="gramStart"/>
            <w:r w:rsidRPr="000E6DA1">
              <w:rPr>
                <w:sz w:val="16"/>
              </w:rPr>
              <w:t>).;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Применять правила постановки тире между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подлежащим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сказуемым.;</w:t>
            </w:r>
          </w:p>
          <w:p w14:paraId="447545A9" w14:textId="77777777" w:rsidR="000E6DA1" w:rsidRPr="000E6DA1" w:rsidRDefault="000E6DA1" w:rsidP="000E6DA1">
            <w:pPr>
              <w:spacing w:before="5" w:line="256" w:lineRule="auto"/>
              <w:ind w:left="76" w:right="460"/>
              <w:rPr>
                <w:sz w:val="16"/>
              </w:rPr>
            </w:pPr>
            <w:r w:rsidRPr="000E6DA1">
              <w:rPr>
                <w:sz w:val="16"/>
              </w:rPr>
              <w:t>Различать распространённые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нераспространённые предложения, находить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основания для сравнения и сравнивать их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Определять виды второстепенных членов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 и морфологические средства их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выражения (в рамках изученного).;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Проводить синтаксический анализ простых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двусоставных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предложений.;</w:t>
            </w:r>
          </w:p>
        </w:tc>
        <w:tc>
          <w:tcPr>
            <w:tcW w:w="1118" w:type="dxa"/>
          </w:tcPr>
          <w:p w14:paraId="61FE4A85" w14:textId="77777777" w:rsidR="000E6DA1" w:rsidRPr="000E6DA1" w:rsidRDefault="000E6DA1" w:rsidP="000E6DA1">
            <w:pPr>
              <w:spacing w:before="110" w:line="261" w:lineRule="auto"/>
              <w:ind w:left="79" w:right="12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693" w:type="dxa"/>
          </w:tcPr>
          <w:p w14:paraId="737DC04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https://resh.edu.ru/subject/lesson/544/</w:t>
            </w:r>
          </w:p>
        </w:tc>
      </w:tr>
    </w:tbl>
    <w:p w14:paraId="191AB41A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880"/>
        <w:gridCol w:w="523"/>
        <w:gridCol w:w="1083"/>
        <w:gridCol w:w="1118"/>
        <w:gridCol w:w="876"/>
        <w:gridCol w:w="3644"/>
        <w:gridCol w:w="1115"/>
        <w:gridCol w:w="3791"/>
      </w:tblGrid>
      <w:tr w:rsidR="000E6DA1" w:rsidRPr="000E6DA1" w14:paraId="08B3D60D" w14:textId="77777777" w:rsidTr="00E7239F">
        <w:trPr>
          <w:trHeight w:val="5456"/>
        </w:trPr>
        <w:tc>
          <w:tcPr>
            <w:tcW w:w="475" w:type="dxa"/>
          </w:tcPr>
          <w:p w14:paraId="307C1A1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8.3.</w:t>
            </w:r>
          </w:p>
        </w:tc>
        <w:tc>
          <w:tcPr>
            <w:tcW w:w="2880" w:type="dxa"/>
          </w:tcPr>
          <w:p w14:paraId="2400E91A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Простое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осложнённое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523" w:type="dxa"/>
          </w:tcPr>
          <w:p w14:paraId="51FB45A3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7</w:t>
            </w:r>
          </w:p>
        </w:tc>
        <w:tc>
          <w:tcPr>
            <w:tcW w:w="1083" w:type="dxa"/>
          </w:tcPr>
          <w:p w14:paraId="2FAB6B16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18" w:type="dxa"/>
          </w:tcPr>
          <w:p w14:paraId="5E3801E8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6" w:type="dxa"/>
          </w:tcPr>
          <w:p w14:paraId="22927761" w14:textId="7EC4BB87" w:rsidR="000E6DA1" w:rsidRPr="000E6DA1" w:rsidRDefault="000E6DA1" w:rsidP="000E6DA1">
            <w:pPr>
              <w:spacing w:before="13"/>
              <w:ind w:left="80"/>
              <w:rPr>
                <w:sz w:val="16"/>
              </w:rPr>
            </w:pPr>
          </w:p>
        </w:tc>
        <w:tc>
          <w:tcPr>
            <w:tcW w:w="3644" w:type="dxa"/>
          </w:tcPr>
          <w:p w14:paraId="67FA83DA" w14:textId="77777777" w:rsidR="000E6DA1" w:rsidRPr="000E6DA1" w:rsidRDefault="000E6DA1" w:rsidP="000E6DA1">
            <w:pPr>
              <w:spacing w:before="110" w:line="254" w:lineRule="auto"/>
              <w:ind w:left="77" w:right="269"/>
              <w:rPr>
                <w:sz w:val="16"/>
              </w:rPr>
            </w:pPr>
            <w:r w:rsidRPr="000E6DA1">
              <w:rPr>
                <w:sz w:val="16"/>
              </w:rPr>
              <w:t>Анализировать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распознавать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неосложнённые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 и предложения, осложнённые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однородными членами или обращением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Находить в предложении однородные члены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обобщающие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при них.;</w:t>
            </w:r>
          </w:p>
          <w:p w14:paraId="10A12434" w14:textId="77777777" w:rsidR="000E6DA1" w:rsidRPr="000E6DA1" w:rsidRDefault="000E6DA1" w:rsidP="000E6DA1">
            <w:pPr>
              <w:spacing w:before="2" w:line="254" w:lineRule="auto"/>
              <w:ind w:left="77" w:right="510"/>
              <w:rPr>
                <w:sz w:val="16"/>
              </w:rPr>
            </w:pPr>
            <w:r w:rsidRPr="000E6DA1">
              <w:rPr>
                <w:sz w:val="16"/>
              </w:rPr>
              <w:t>Правильно интонировать эти предложения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Характеризовать роль однородных членов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 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речи.;</w:t>
            </w:r>
          </w:p>
          <w:p w14:paraId="10F6A8D9" w14:textId="77777777" w:rsidR="000E6DA1" w:rsidRPr="000E6DA1" w:rsidRDefault="000E6DA1" w:rsidP="000E6DA1">
            <w:pPr>
              <w:spacing w:line="254" w:lineRule="auto"/>
              <w:ind w:left="77" w:right="269"/>
              <w:rPr>
                <w:sz w:val="16"/>
              </w:rPr>
            </w:pPr>
            <w:r w:rsidRPr="000E6DA1">
              <w:rPr>
                <w:sz w:val="16"/>
              </w:rPr>
              <w:t>Точно использовать слова, обозначающие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родовые и видовые понятия, в конструкциях 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обобщающим словом при однородных членах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Самостоятельно составлять схемы однородных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членов в предложениях (по образцу).;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Применять пунктуационные нормы постановки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знаков препинания в предложениях 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однородными членами и обобщающим словом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них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изученного).;</w:t>
            </w:r>
          </w:p>
          <w:p w14:paraId="61B84B05" w14:textId="77777777" w:rsidR="000E6DA1" w:rsidRPr="000E6DA1" w:rsidRDefault="000E6DA1" w:rsidP="000E6DA1">
            <w:pPr>
              <w:spacing w:before="5" w:line="256" w:lineRule="auto"/>
              <w:ind w:left="77" w:right="175"/>
              <w:rPr>
                <w:sz w:val="16"/>
              </w:rPr>
            </w:pPr>
            <w:r w:rsidRPr="000E6DA1">
              <w:rPr>
                <w:sz w:val="16"/>
              </w:rPr>
              <w:t>Распознавать в предложении обращение</w:t>
            </w:r>
            <w:proofErr w:type="gramStart"/>
            <w:r w:rsidRPr="000E6DA1">
              <w:rPr>
                <w:sz w:val="16"/>
              </w:rPr>
              <w:t>.;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gramEnd"/>
            <w:r w:rsidRPr="000E6DA1">
              <w:rPr>
                <w:sz w:val="16"/>
              </w:rPr>
              <w:t>Устанавливать отсутствие грамматической связи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обращения с предложением (обращение не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является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членом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предложения).;</w:t>
            </w:r>
          </w:p>
          <w:p w14:paraId="7622F5E0" w14:textId="77777777" w:rsidR="000E6DA1" w:rsidRPr="000E6DA1" w:rsidRDefault="000E6DA1" w:rsidP="000E6DA1">
            <w:pPr>
              <w:spacing w:line="254" w:lineRule="auto"/>
              <w:ind w:left="77" w:right="748"/>
              <w:rPr>
                <w:sz w:val="16"/>
              </w:rPr>
            </w:pPr>
            <w:r w:rsidRPr="000E6DA1">
              <w:rPr>
                <w:sz w:val="16"/>
              </w:rPr>
              <w:t>Правильно интонировать предложения с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обращением.;</w:t>
            </w:r>
          </w:p>
          <w:p w14:paraId="363F8444" w14:textId="77777777" w:rsidR="000E6DA1" w:rsidRPr="000E6DA1" w:rsidRDefault="000E6DA1" w:rsidP="000E6DA1">
            <w:pPr>
              <w:spacing w:line="254" w:lineRule="auto"/>
              <w:ind w:left="77" w:right="64"/>
              <w:rPr>
                <w:sz w:val="16"/>
              </w:rPr>
            </w:pPr>
            <w:r w:rsidRPr="000E6DA1">
              <w:rPr>
                <w:sz w:val="16"/>
              </w:rPr>
              <w:t>Применять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правила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пунктуационного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оформления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обращения.;</w:t>
            </w:r>
          </w:p>
          <w:p w14:paraId="3DC20224" w14:textId="77777777" w:rsidR="000E6DA1" w:rsidRPr="000E6DA1" w:rsidRDefault="000E6DA1" w:rsidP="000E6DA1">
            <w:pPr>
              <w:spacing w:line="259" w:lineRule="auto"/>
              <w:ind w:left="77" w:right="551"/>
              <w:rPr>
                <w:sz w:val="16"/>
              </w:rPr>
            </w:pPr>
            <w:r w:rsidRPr="000E6DA1">
              <w:rPr>
                <w:sz w:val="16"/>
              </w:rPr>
              <w:t>Проводить синтаксический анализ простых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осложнённых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предложений.;</w:t>
            </w:r>
          </w:p>
        </w:tc>
        <w:tc>
          <w:tcPr>
            <w:tcW w:w="1115" w:type="dxa"/>
          </w:tcPr>
          <w:p w14:paraId="56D8E5F6" w14:textId="77777777" w:rsidR="000E6DA1" w:rsidRPr="000E6DA1" w:rsidRDefault="000E6DA1" w:rsidP="000E6DA1">
            <w:pPr>
              <w:spacing w:before="112" w:line="256" w:lineRule="auto"/>
              <w:ind w:left="77" w:right="121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791" w:type="dxa"/>
          </w:tcPr>
          <w:p w14:paraId="59FAE1C3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https://resh.edu.ru/subject/lesson/1218/</w:t>
            </w:r>
          </w:p>
        </w:tc>
      </w:tr>
      <w:tr w:rsidR="000E6DA1" w:rsidRPr="000E6DA1" w14:paraId="1E2DED11" w14:textId="77777777" w:rsidTr="00E7239F">
        <w:trPr>
          <w:trHeight w:val="649"/>
        </w:trPr>
        <w:tc>
          <w:tcPr>
            <w:tcW w:w="475" w:type="dxa"/>
          </w:tcPr>
          <w:p w14:paraId="76276CE3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8.4.</w:t>
            </w:r>
          </w:p>
        </w:tc>
        <w:tc>
          <w:tcPr>
            <w:tcW w:w="2880" w:type="dxa"/>
          </w:tcPr>
          <w:p w14:paraId="61893B32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Сложное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523" w:type="dxa"/>
          </w:tcPr>
          <w:p w14:paraId="68B0DB62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4</w:t>
            </w:r>
          </w:p>
        </w:tc>
        <w:tc>
          <w:tcPr>
            <w:tcW w:w="1083" w:type="dxa"/>
          </w:tcPr>
          <w:p w14:paraId="63DD1FDB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18" w:type="dxa"/>
          </w:tcPr>
          <w:p w14:paraId="351C0BEC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6" w:type="dxa"/>
          </w:tcPr>
          <w:p w14:paraId="3C3D01E2" w14:textId="5C5B1E7B" w:rsidR="000E6DA1" w:rsidRPr="000E6DA1" w:rsidRDefault="000E6DA1" w:rsidP="000E6DA1">
            <w:pPr>
              <w:spacing w:before="15"/>
              <w:ind w:left="80"/>
              <w:rPr>
                <w:sz w:val="16"/>
              </w:rPr>
            </w:pPr>
          </w:p>
        </w:tc>
        <w:tc>
          <w:tcPr>
            <w:tcW w:w="3644" w:type="dxa"/>
          </w:tcPr>
          <w:p w14:paraId="0B7E037C" w14:textId="77777777" w:rsidR="000E6DA1" w:rsidRPr="000E6DA1" w:rsidRDefault="000E6DA1" w:rsidP="000E6DA1">
            <w:pPr>
              <w:spacing w:before="110" w:line="259" w:lineRule="auto"/>
              <w:ind w:left="77" w:right="64"/>
              <w:rPr>
                <w:sz w:val="16"/>
              </w:rPr>
            </w:pPr>
            <w:r w:rsidRPr="000E6DA1">
              <w:rPr>
                <w:sz w:val="16"/>
              </w:rPr>
              <w:t>Анализировать простые и сложные предложения с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точки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зрения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количества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грамматических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основ.;</w:t>
            </w:r>
          </w:p>
        </w:tc>
        <w:tc>
          <w:tcPr>
            <w:tcW w:w="1115" w:type="dxa"/>
          </w:tcPr>
          <w:p w14:paraId="7C58715A" w14:textId="77777777" w:rsidR="000E6DA1" w:rsidRPr="000E6DA1" w:rsidRDefault="000E6DA1" w:rsidP="000E6DA1">
            <w:pPr>
              <w:spacing w:before="110" w:line="259" w:lineRule="auto"/>
              <w:ind w:left="77" w:right="121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791" w:type="dxa"/>
          </w:tcPr>
          <w:p w14:paraId="68018A9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https://resh.edu.ru/subject/lesson/36/</w:t>
            </w:r>
          </w:p>
        </w:tc>
      </w:tr>
      <w:tr w:rsidR="000E6DA1" w:rsidRPr="000E6DA1" w14:paraId="0BE38537" w14:textId="77777777" w:rsidTr="00E7239F">
        <w:trPr>
          <w:trHeight w:val="1036"/>
        </w:trPr>
        <w:tc>
          <w:tcPr>
            <w:tcW w:w="475" w:type="dxa"/>
          </w:tcPr>
          <w:p w14:paraId="62EC597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8.5.</w:t>
            </w:r>
          </w:p>
        </w:tc>
        <w:tc>
          <w:tcPr>
            <w:tcW w:w="2880" w:type="dxa"/>
          </w:tcPr>
          <w:p w14:paraId="20316EEB" w14:textId="77777777" w:rsidR="000E6DA1" w:rsidRPr="000E6DA1" w:rsidRDefault="000E6DA1" w:rsidP="000E6DA1">
            <w:pPr>
              <w:spacing w:before="112" w:line="256" w:lineRule="auto"/>
              <w:ind w:left="79" w:right="1732"/>
              <w:rPr>
                <w:sz w:val="16"/>
              </w:rPr>
            </w:pPr>
            <w:r w:rsidRPr="000E6DA1">
              <w:rPr>
                <w:spacing w:val="-1"/>
                <w:sz w:val="16"/>
              </w:rPr>
              <w:t xml:space="preserve">Предложения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прямой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речью</w:t>
            </w:r>
          </w:p>
        </w:tc>
        <w:tc>
          <w:tcPr>
            <w:tcW w:w="523" w:type="dxa"/>
          </w:tcPr>
          <w:p w14:paraId="2378FFCB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3</w:t>
            </w:r>
          </w:p>
        </w:tc>
        <w:tc>
          <w:tcPr>
            <w:tcW w:w="1083" w:type="dxa"/>
          </w:tcPr>
          <w:p w14:paraId="73F9E117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18" w:type="dxa"/>
          </w:tcPr>
          <w:p w14:paraId="543D2119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6" w:type="dxa"/>
          </w:tcPr>
          <w:p w14:paraId="499C61FF" w14:textId="2EAD3904" w:rsidR="000E6DA1" w:rsidRPr="000E6DA1" w:rsidRDefault="000E6DA1" w:rsidP="000E6DA1">
            <w:pPr>
              <w:spacing w:before="13"/>
              <w:ind w:left="80"/>
              <w:rPr>
                <w:sz w:val="16"/>
              </w:rPr>
            </w:pPr>
          </w:p>
        </w:tc>
        <w:tc>
          <w:tcPr>
            <w:tcW w:w="3644" w:type="dxa"/>
          </w:tcPr>
          <w:p w14:paraId="0F683E0B" w14:textId="77777777" w:rsidR="000E6DA1" w:rsidRPr="000E6DA1" w:rsidRDefault="000E6DA1" w:rsidP="000E6DA1">
            <w:pPr>
              <w:spacing w:before="112" w:line="259" w:lineRule="auto"/>
              <w:ind w:left="77" w:right="79"/>
              <w:rPr>
                <w:sz w:val="16"/>
              </w:rPr>
            </w:pPr>
            <w:r w:rsidRPr="000E6DA1">
              <w:rPr>
                <w:sz w:val="16"/>
              </w:rPr>
              <w:t>Анализировать предложения с прямой речью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сравнивать их с точки зрения позиции слов автора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 предложении и пунктуационного оформления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этих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предложений.;</w:t>
            </w:r>
          </w:p>
        </w:tc>
        <w:tc>
          <w:tcPr>
            <w:tcW w:w="1115" w:type="dxa"/>
          </w:tcPr>
          <w:p w14:paraId="2D20EDA2" w14:textId="77777777" w:rsidR="000E6DA1" w:rsidRPr="000E6DA1" w:rsidRDefault="000E6DA1" w:rsidP="000E6DA1">
            <w:pPr>
              <w:spacing w:before="112" w:line="256" w:lineRule="auto"/>
              <w:ind w:left="77" w:right="121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791" w:type="dxa"/>
          </w:tcPr>
          <w:p w14:paraId="63493E2F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https://resh.edu.ru/subject/lesson/38/</w:t>
            </w:r>
          </w:p>
        </w:tc>
      </w:tr>
      <w:tr w:rsidR="000E6DA1" w:rsidRPr="000E6DA1" w14:paraId="48184388" w14:textId="77777777" w:rsidTr="00E7239F">
        <w:trPr>
          <w:trHeight w:val="844"/>
        </w:trPr>
        <w:tc>
          <w:tcPr>
            <w:tcW w:w="475" w:type="dxa"/>
          </w:tcPr>
          <w:p w14:paraId="327A574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8.6.</w:t>
            </w:r>
          </w:p>
        </w:tc>
        <w:tc>
          <w:tcPr>
            <w:tcW w:w="2880" w:type="dxa"/>
          </w:tcPr>
          <w:p w14:paraId="1A73703A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Диалог</w:t>
            </w:r>
          </w:p>
        </w:tc>
        <w:tc>
          <w:tcPr>
            <w:tcW w:w="523" w:type="dxa"/>
          </w:tcPr>
          <w:p w14:paraId="59A51957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1083" w:type="dxa"/>
          </w:tcPr>
          <w:p w14:paraId="2DCA0841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18" w:type="dxa"/>
          </w:tcPr>
          <w:p w14:paraId="3AAB83CC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6" w:type="dxa"/>
          </w:tcPr>
          <w:p w14:paraId="60EC0F4F" w14:textId="77777777" w:rsidR="000E6DA1" w:rsidRPr="000E6DA1" w:rsidRDefault="000E6DA1" w:rsidP="000E6DA1">
            <w:pPr>
              <w:spacing w:before="112"/>
              <w:ind w:left="80"/>
              <w:rPr>
                <w:sz w:val="16"/>
              </w:rPr>
            </w:pPr>
            <w:r w:rsidRPr="000E6DA1">
              <w:rPr>
                <w:sz w:val="16"/>
              </w:rPr>
              <w:t>22.04.2023</w:t>
            </w:r>
          </w:p>
          <w:p w14:paraId="5B14409C" w14:textId="77777777" w:rsidR="000E6DA1" w:rsidRPr="000E6DA1" w:rsidRDefault="000E6DA1" w:rsidP="000E6DA1">
            <w:pPr>
              <w:spacing w:before="13"/>
              <w:ind w:left="80"/>
              <w:rPr>
                <w:sz w:val="16"/>
              </w:rPr>
            </w:pPr>
            <w:r w:rsidRPr="000E6DA1">
              <w:rPr>
                <w:sz w:val="16"/>
              </w:rPr>
              <w:t>24.04.2023</w:t>
            </w:r>
          </w:p>
        </w:tc>
        <w:tc>
          <w:tcPr>
            <w:tcW w:w="3644" w:type="dxa"/>
          </w:tcPr>
          <w:p w14:paraId="32FF84A1" w14:textId="77777777" w:rsidR="000E6DA1" w:rsidRPr="000E6DA1" w:rsidRDefault="000E6DA1" w:rsidP="000E6DA1">
            <w:pPr>
              <w:spacing w:before="112" w:line="259" w:lineRule="auto"/>
              <w:ind w:left="77" w:right="175"/>
              <w:rPr>
                <w:sz w:val="16"/>
              </w:rPr>
            </w:pPr>
            <w:r w:rsidRPr="000E6DA1">
              <w:rPr>
                <w:sz w:val="16"/>
              </w:rPr>
              <w:t>Моделировать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диалоги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лингвистические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темы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(в рамках изученного) и темы на основе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жизненных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наблюдений.;</w:t>
            </w:r>
          </w:p>
        </w:tc>
        <w:tc>
          <w:tcPr>
            <w:tcW w:w="1115" w:type="dxa"/>
          </w:tcPr>
          <w:p w14:paraId="0F8FD3CE" w14:textId="77777777" w:rsidR="000E6DA1" w:rsidRPr="000E6DA1" w:rsidRDefault="000E6DA1" w:rsidP="000E6DA1">
            <w:pPr>
              <w:spacing w:before="112" w:line="256" w:lineRule="auto"/>
              <w:ind w:left="77" w:right="121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791" w:type="dxa"/>
          </w:tcPr>
          <w:p w14:paraId="1BBD4BF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https://resh.edu.ru/subject/lesson/38/</w:t>
            </w:r>
          </w:p>
        </w:tc>
      </w:tr>
      <w:tr w:rsidR="000E6DA1" w:rsidRPr="000E6DA1" w14:paraId="3177D7C6" w14:textId="77777777" w:rsidTr="00E7239F">
        <w:trPr>
          <w:trHeight w:val="568"/>
        </w:trPr>
        <w:tc>
          <w:tcPr>
            <w:tcW w:w="3355" w:type="dxa"/>
            <w:gridSpan w:val="2"/>
          </w:tcPr>
          <w:p w14:paraId="65E39B7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разделу:</w:t>
            </w:r>
          </w:p>
        </w:tc>
        <w:tc>
          <w:tcPr>
            <w:tcW w:w="523" w:type="dxa"/>
          </w:tcPr>
          <w:p w14:paraId="67CFDCA6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23</w:t>
            </w:r>
          </w:p>
        </w:tc>
        <w:tc>
          <w:tcPr>
            <w:tcW w:w="11627" w:type="dxa"/>
            <w:gridSpan w:val="6"/>
          </w:tcPr>
          <w:p w14:paraId="2C50C3E4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7F64C2D1" w14:textId="77777777" w:rsidTr="00E7239F">
        <w:trPr>
          <w:trHeight w:val="568"/>
        </w:trPr>
        <w:tc>
          <w:tcPr>
            <w:tcW w:w="15505" w:type="dxa"/>
            <w:gridSpan w:val="9"/>
          </w:tcPr>
          <w:p w14:paraId="5D9D8784" w14:textId="77777777" w:rsidR="000E6DA1" w:rsidRPr="000E6DA1" w:rsidRDefault="000E6DA1" w:rsidP="000E6DA1">
            <w:pPr>
              <w:spacing w:before="110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Раздел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9. ПОВТОРЕНИЕ</w:t>
            </w:r>
          </w:p>
        </w:tc>
      </w:tr>
      <w:tr w:rsidR="000E6DA1" w:rsidRPr="000E6DA1" w14:paraId="32EF7ADC" w14:textId="77777777" w:rsidTr="00E7239F">
        <w:trPr>
          <w:trHeight w:val="652"/>
        </w:trPr>
        <w:tc>
          <w:tcPr>
            <w:tcW w:w="475" w:type="dxa"/>
          </w:tcPr>
          <w:p w14:paraId="5792D36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9.1.</w:t>
            </w:r>
          </w:p>
        </w:tc>
        <w:tc>
          <w:tcPr>
            <w:tcW w:w="2880" w:type="dxa"/>
          </w:tcPr>
          <w:p w14:paraId="36C4B31E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пройденного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материала</w:t>
            </w:r>
          </w:p>
        </w:tc>
        <w:tc>
          <w:tcPr>
            <w:tcW w:w="523" w:type="dxa"/>
          </w:tcPr>
          <w:p w14:paraId="33184F2E" w14:textId="78EB55E2" w:rsidR="000E6DA1" w:rsidRPr="000E6DA1" w:rsidRDefault="0014547A" w:rsidP="000E6DA1">
            <w:pPr>
              <w:spacing w:before="112"/>
              <w:ind w:left="7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083" w:type="dxa"/>
          </w:tcPr>
          <w:p w14:paraId="46A263EA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18" w:type="dxa"/>
          </w:tcPr>
          <w:p w14:paraId="5EDFD76E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6" w:type="dxa"/>
          </w:tcPr>
          <w:p w14:paraId="7B059673" w14:textId="46710A3F" w:rsidR="000E6DA1" w:rsidRPr="000E6DA1" w:rsidRDefault="000E6DA1" w:rsidP="000E6DA1">
            <w:pPr>
              <w:spacing w:before="13"/>
              <w:ind w:left="80"/>
              <w:rPr>
                <w:sz w:val="16"/>
              </w:rPr>
            </w:pPr>
          </w:p>
        </w:tc>
        <w:tc>
          <w:tcPr>
            <w:tcW w:w="3644" w:type="dxa"/>
          </w:tcPr>
          <w:p w14:paraId="2069A0A8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тестирование</w:t>
            </w:r>
          </w:p>
        </w:tc>
        <w:tc>
          <w:tcPr>
            <w:tcW w:w="1115" w:type="dxa"/>
          </w:tcPr>
          <w:p w14:paraId="0F450FA5" w14:textId="77777777" w:rsidR="000E6DA1" w:rsidRPr="000E6DA1" w:rsidRDefault="000E6DA1" w:rsidP="000E6DA1">
            <w:pPr>
              <w:spacing w:before="112" w:line="256" w:lineRule="auto"/>
              <w:ind w:left="77" w:right="121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  <w:tc>
          <w:tcPr>
            <w:tcW w:w="3791" w:type="dxa"/>
          </w:tcPr>
          <w:p w14:paraId="6775F2C6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https://resh.edu.ru/subject/lesson/7705/conspect/307206/</w:t>
            </w:r>
          </w:p>
        </w:tc>
      </w:tr>
      <w:tr w:rsidR="000E6DA1" w:rsidRPr="000E6DA1" w14:paraId="33E35424" w14:textId="77777777" w:rsidTr="00E7239F">
        <w:trPr>
          <w:trHeight w:val="568"/>
        </w:trPr>
        <w:tc>
          <w:tcPr>
            <w:tcW w:w="3355" w:type="dxa"/>
            <w:gridSpan w:val="2"/>
          </w:tcPr>
          <w:p w14:paraId="2849171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разделу:</w:t>
            </w:r>
          </w:p>
        </w:tc>
        <w:tc>
          <w:tcPr>
            <w:tcW w:w="523" w:type="dxa"/>
          </w:tcPr>
          <w:p w14:paraId="1707F75F" w14:textId="3EF4942F" w:rsidR="000E6DA1" w:rsidRPr="000E6DA1" w:rsidRDefault="0014547A" w:rsidP="000E6DA1">
            <w:pPr>
              <w:spacing w:before="110"/>
              <w:ind w:left="77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1627" w:type="dxa"/>
            <w:gridSpan w:val="6"/>
          </w:tcPr>
          <w:p w14:paraId="27A9B076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</w:tbl>
    <w:p w14:paraId="331FC88A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5"/>
        <w:gridCol w:w="2880"/>
        <w:gridCol w:w="523"/>
        <w:gridCol w:w="1083"/>
        <w:gridCol w:w="1118"/>
        <w:gridCol w:w="876"/>
        <w:gridCol w:w="3644"/>
        <w:gridCol w:w="1115"/>
        <w:gridCol w:w="3791"/>
      </w:tblGrid>
      <w:tr w:rsidR="000E6DA1" w:rsidRPr="000E6DA1" w14:paraId="3FA21C30" w14:textId="77777777" w:rsidTr="00E7239F">
        <w:trPr>
          <w:trHeight w:val="568"/>
        </w:trPr>
        <w:tc>
          <w:tcPr>
            <w:tcW w:w="15505" w:type="dxa"/>
            <w:gridSpan w:val="9"/>
          </w:tcPr>
          <w:p w14:paraId="655D1957" w14:textId="77777777" w:rsidR="000E6DA1" w:rsidRPr="000E6DA1" w:rsidRDefault="000E6DA1" w:rsidP="000E6DA1">
            <w:pPr>
              <w:spacing w:before="112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lastRenderedPageBreak/>
              <w:t>Раздел</w:t>
            </w:r>
            <w:r w:rsidRPr="000E6DA1">
              <w:rPr>
                <w:b/>
                <w:spacing w:val="-2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10.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ИТОГОВЫЙ</w:t>
            </w:r>
            <w:r w:rsidRPr="000E6DA1">
              <w:rPr>
                <w:b/>
                <w:spacing w:val="-4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КОНТРОЛЬ</w:t>
            </w:r>
          </w:p>
        </w:tc>
      </w:tr>
      <w:tr w:rsidR="000E6DA1" w:rsidRPr="000E6DA1" w14:paraId="1D995A75" w14:textId="77777777" w:rsidTr="00E7239F">
        <w:trPr>
          <w:trHeight w:val="652"/>
        </w:trPr>
        <w:tc>
          <w:tcPr>
            <w:tcW w:w="475" w:type="dxa"/>
          </w:tcPr>
          <w:p w14:paraId="49202166" w14:textId="77777777" w:rsidR="000E6DA1" w:rsidRPr="000E6DA1" w:rsidRDefault="000E6DA1" w:rsidP="000E6DA1">
            <w:pPr>
              <w:spacing w:before="112"/>
              <w:ind w:left="59" w:right="41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10.1.</w:t>
            </w:r>
          </w:p>
        </w:tc>
        <w:tc>
          <w:tcPr>
            <w:tcW w:w="2880" w:type="dxa"/>
          </w:tcPr>
          <w:p w14:paraId="70AE163A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Сочинения</w:t>
            </w:r>
          </w:p>
        </w:tc>
        <w:tc>
          <w:tcPr>
            <w:tcW w:w="523" w:type="dxa"/>
          </w:tcPr>
          <w:p w14:paraId="6197968B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083" w:type="dxa"/>
          </w:tcPr>
          <w:p w14:paraId="0F774CDB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18" w:type="dxa"/>
          </w:tcPr>
          <w:p w14:paraId="6ECC38C9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876" w:type="dxa"/>
          </w:tcPr>
          <w:p w14:paraId="6866415A" w14:textId="79A2EAC6" w:rsidR="000E6DA1" w:rsidRPr="000E6DA1" w:rsidRDefault="000E6DA1" w:rsidP="000E6DA1">
            <w:pPr>
              <w:spacing w:before="13"/>
              <w:ind w:left="80"/>
              <w:rPr>
                <w:sz w:val="16"/>
              </w:rPr>
            </w:pPr>
          </w:p>
        </w:tc>
        <w:tc>
          <w:tcPr>
            <w:tcW w:w="3644" w:type="dxa"/>
          </w:tcPr>
          <w:p w14:paraId="35E618ED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написание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сочинений</w:t>
            </w:r>
          </w:p>
        </w:tc>
        <w:tc>
          <w:tcPr>
            <w:tcW w:w="1115" w:type="dxa"/>
          </w:tcPr>
          <w:p w14:paraId="5756FFE8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3791" w:type="dxa"/>
          </w:tcPr>
          <w:p w14:paraId="3FA44FE2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26113963" w14:textId="77777777" w:rsidTr="00E7239F">
        <w:trPr>
          <w:trHeight w:val="649"/>
        </w:trPr>
        <w:tc>
          <w:tcPr>
            <w:tcW w:w="475" w:type="dxa"/>
          </w:tcPr>
          <w:p w14:paraId="1F300DAD" w14:textId="77777777" w:rsidR="000E6DA1" w:rsidRPr="000E6DA1" w:rsidRDefault="000E6DA1" w:rsidP="000E6DA1">
            <w:pPr>
              <w:spacing w:before="110"/>
              <w:ind w:left="59" w:right="41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10.2.</w:t>
            </w:r>
          </w:p>
        </w:tc>
        <w:tc>
          <w:tcPr>
            <w:tcW w:w="2880" w:type="dxa"/>
          </w:tcPr>
          <w:p w14:paraId="11897127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Изложения</w:t>
            </w:r>
          </w:p>
        </w:tc>
        <w:tc>
          <w:tcPr>
            <w:tcW w:w="523" w:type="dxa"/>
          </w:tcPr>
          <w:p w14:paraId="60C6ADB2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3</w:t>
            </w:r>
          </w:p>
        </w:tc>
        <w:tc>
          <w:tcPr>
            <w:tcW w:w="1083" w:type="dxa"/>
          </w:tcPr>
          <w:p w14:paraId="41027F46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18" w:type="dxa"/>
          </w:tcPr>
          <w:p w14:paraId="17D972B4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3</w:t>
            </w:r>
          </w:p>
        </w:tc>
        <w:tc>
          <w:tcPr>
            <w:tcW w:w="876" w:type="dxa"/>
          </w:tcPr>
          <w:p w14:paraId="2F8DB718" w14:textId="7A15B09A" w:rsidR="000E6DA1" w:rsidRPr="000E6DA1" w:rsidRDefault="000E6DA1" w:rsidP="000E6DA1">
            <w:pPr>
              <w:spacing w:before="15"/>
              <w:ind w:left="80"/>
              <w:rPr>
                <w:sz w:val="16"/>
              </w:rPr>
            </w:pPr>
          </w:p>
        </w:tc>
        <w:tc>
          <w:tcPr>
            <w:tcW w:w="3644" w:type="dxa"/>
          </w:tcPr>
          <w:p w14:paraId="6AB5E277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написание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изложений</w:t>
            </w:r>
          </w:p>
        </w:tc>
        <w:tc>
          <w:tcPr>
            <w:tcW w:w="1115" w:type="dxa"/>
          </w:tcPr>
          <w:p w14:paraId="5EBDEBC2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3791" w:type="dxa"/>
          </w:tcPr>
          <w:p w14:paraId="370A6D55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</w:tbl>
    <w:p w14:paraId="7DD346D4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"/>
        <w:gridCol w:w="2881"/>
        <w:gridCol w:w="529"/>
        <w:gridCol w:w="1103"/>
        <w:gridCol w:w="1141"/>
        <w:gridCol w:w="877"/>
        <w:gridCol w:w="3695"/>
        <w:gridCol w:w="1115"/>
        <w:gridCol w:w="3692"/>
      </w:tblGrid>
      <w:tr w:rsidR="000E6DA1" w:rsidRPr="000E6DA1" w14:paraId="088FF9A7" w14:textId="77777777" w:rsidTr="00E7239F">
        <w:trPr>
          <w:trHeight w:val="652"/>
        </w:trPr>
        <w:tc>
          <w:tcPr>
            <w:tcW w:w="478" w:type="dxa"/>
          </w:tcPr>
          <w:p w14:paraId="2D51383D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10.3.</w:t>
            </w:r>
          </w:p>
        </w:tc>
        <w:tc>
          <w:tcPr>
            <w:tcW w:w="2881" w:type="dxa"/>
          </w:tcPr>
          <w:p w14:paraId="1FE7548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Контрольные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проверочные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работы</w:t>
            </w:r>
          </w:p>
        </w:tc>
        <w:tc>
          <w:tcPr>
            <w:tcW w:w="529" w:type="dxa"/>
          </w:tcPr>
          <w:p w14:paraId="08A19243" w14:textId="76CC22C9" w:rsidR="000E6DA1" w:rsidRPr="000E6DA1" w:rsidRDefault="0014547A" w:rsidP="000E6DA1">
            <w:pPr>
              <w:spacing w:before="115"/>
              <w:ind w:left="75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3" w:type="dxa"/>
          </w:tcPr>
          <w:p w14:paraId="3974CD10" w14:textId="7E965EAB" w:rsidR="000E6DA1" w:rsidRPr="000E6DA1" w:rsidRDefault="0014547A" w:rsidP="000E6DA1">
            <w:pPr>
              <w:spacing w:before="115"/>
              <w:ind w:left="74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</w:tcPr>
          <w:p w14:paraId="50EBA58B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4</w:t>
            </w:r>
          </w:p>
        </w:tc>
        <w:tc>
          <w:tcPr>
            <w:tcW w:w="877" w:type="dxa"/>
          </w:tcPr>
          <w:p w14:paraId="15B158E1" w14:textId="2D24FBC2" w:rsidR="000E6DA1" w:rsidRPr="000E6DA1" w:rsidRDefault="000E6DA1" w:rsidP="000E6DA1">
            <w:pPr>
              <w:spacing w:before="15"/>
              <w:ind w:left="75"/>
              <w:rPr>
                <w:sz w:val="16"/>
              </w:rPr>
            </w:pPr>
          </w:p>
        </w:tc>
        <w:tc>
          <w:tcPr>
            <w:tcW w:w="3695" w:type="dxa"/>
          </w:tcPr>
          <w:p w14:paraId="4FAB6B4E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контрольные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работы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1115" w:type="dxa"/>
          </w:tcPr>
          <w:p w14:paraId="7E4078AE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3692" w:type="dxa"/>
          </w:tcPr>
          <w:p w14:paraId="0A62BA41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625B14FB" w14:textId="77777777" w:rsidTr="00E7239F">
        <w:trPr>
          <w:trHeight w:val="568"/>
        </w:trPr>
        <w:tc>
          <w:tcPr>
            <w:tcW w:w="3359" w:type="dxa"/>
            <w:gridSpan w:val="2"/>
          </w:tcPr>
          <w:p w14:paraId="16692B53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разделу:</w:t>
            </w:r>
          </w:p>
        </w:tc>
        <w:tc>
          <w:tcPr>
            <w:tcW w:w="529" w:type="dxa"/>
          </w:tcPr>
          <w:p w14:paraId="5BAFD6B5" w14:textId="3DA7AC4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  <w:r w:rsidR="0014547A">
              <w:rPr>
                <w:sz w:val="16"/>
              </w:rPr>
              <w:t>2</w:t>
            </w:r>
          </w:p>
        </w:tc>
        <w:tc>
          <w:tcPr>
            <w:tcW w:w="11623" w:type="dxa"/>
            <w:gridSpan w:val="6"/>
          </w:tcPr>
          <w:p w14:paraId="03CCC981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  <w:tr w:rsidR="000E6DA1" w:rsidRPr="000E6DA1" w14:paraId="0E059580" w14:textId="77777777" w:rsidTr="00E7239F">
        <w:trPr>
          <w:trHeight w:val="652"/>
        </w:trPr>
        <w:tc>
          <w:tcPr>
            <w:tcW w:w="3359" w:type="dxa"/>
            <w:gridSpan w:val="2"/>
          </w:tcPr>
          <w:p w14:paraId="5B40C716" w14:textId="77777777" w:rsidR="000E6DA1" w:rsidRPr="000E6DA1" w:rsidRDefault="000E6DA1" w:rsidP="000E6DA1">
            <w:pPr>
              <w:spacing w:before="115" w:line="256" w:lineRule="auto"/>
              <w:ind w:left="78" w:right="707"/>
              <w:rPr>
                <w:sz w:val="16"/>
              </w:rPr>
            </w:pPr>
            <w:r w:rsidRPr="000E6DA1">
              <w:rPr>
                <w:sz w:val="16"/>
              </w:rPr>
              <w:t>ОБЩЕЕ КОЛИЧЕСТВО ЧАСОВ ПО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ПРОГРАММЕ</w:t>
            </w:r>
          </w:p>
        </w:tc>
        <w:tc>
          <w:tcPr>
            <w:tcW w:w="529" w:type="dxa"/>
          </w:tcPr>
          <w:p w14:paraId="5F227207" w14:textId="37D6460F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17</w:t>
            </w:r>
            <w:r w:rsidR="00190FBF">
              <w:rPr>
                <w:sz w:val="16"/>
              </w:rPr>
              <w:t>5</w:t>
            </w:r>
          </w:p>
        </w:tc>
        <w:tc>
          <w:tcPr>
            <w:tcW w:w="1103" w:type="dxa"/>
          </w:tcPr>
          <w:p w14:paraId="477D6AFB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4</w:t>
            </w:r>
          </w:p>
        </w:tc>
        <w:tc>
          <w:tcPr>
            <w:tcW w:w="1141" w:type="dxa"/>
          </w:tcPr>
          <w:p w14:paraId="317E035D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12</w:t>
            </w:r>
          </w:p>
        </w:tc>
        <w:tc>
          <w:tcPr>
            <w:tcW w:w="9379" w:type="dxa"/>
            <w:gridSpan w:val="4"/>
          </w:tcPr>
          <w:p w14:paraId="4A53DB01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</w:tbl>
    <w:p w14:paraId="074504B4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p w14:paraId="7DD21F84" w14:textId="77777777" w:rsidR="000E6DA1" w:rsidRPr="000E6DA1" w:rsidRDefault="000E6DA1" w:rsidP="000E6DA1">
      <w:pPr>
        <w:spacing w:before="77"/>
        <w:ind w:left="110"/>
        <w:rPr>
          <w:b/>
          <w:sz w:val="19"/>
        </w:rPr>
      </w:pPr>
      <w:r w:rsidRPr="000E6DA1">
        <w:rPr>
          <w:b/>
          <w:sz w:val="19"/>
        </w:rPr>
        <w:lastRenderedPageBreak/>
        <w:t>ПОУРОЧНОЕ</w:t>
      </w:r>
      <w:r w:rsidRPr="000E6DA1">
        <w:rPr>
          <w:b/>
          <w:spacing w:val="-7"/>
          <w:sz w:val="19"/>
        </w:rPr>
        <w:t xml:space="preserve"> </w:t>
      </w:r>
      <w:r w:rsidRPr="000E6DA1">
        <w:rPr>
          <w:b/>
          <w:sz w:val="19"/>
        </w:rPr>
        <w:t>ПЛАНИРОВАНИЕ</w:t>
      </w:r>
    </w:p>
    <w:p w14:paraId="010FF8A7" w14:textId="7CA9DE52" w:rsidR="000E6DA1" w:rsidRPr="000E6DA1" w:rsidRDefault="000E6DA1" w:rsidP="000E6DA1">
      <w:pPr>
        <w:spacing w:before="4"/>
        <w:rPr>
          <w:b/>
          <w:sz w:val="20"/>
          <w:szCs w:val="24"/>
        </w:rPr>
      </w:pPr>
      <w:r w:rsidRPr="000E6DA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E1E9D67" wp14:editId="0C67941D">
                <wp:simplePos x="0" y="0"/>
                <wp:positionH relativeFrom="page">
                  <wp:posOffset>422910</wp:posOffset>
                </wp:positionH>
                <wp:positionV relativeFrom="paragraph">
                  <wp:posOffset>173990</wp:posOffset>
                </wp:positionV>
                <wp:extent cx="9850120" cy="8890"/>
                <wp:effectExtent l="0" t="0" r="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12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7B7BE2E" id="Прямоугольник 10" o:spid="_x0000_s1026" style="position:absolute;margin-left:33.3pt;margin-top:13.7pt;width:775.6pt;height:.7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5CC2CF25" w14:textId="77777777" w:rsidR="000E6DA1" w:rsidRPr="000E6DA1" w:rsidRDefault="000E6DA1" w:rsidP="000E6DA1">
      <w:pPr>
        <w:spacing w:before="3"/>
        <w:rPr>
          <w:b/>
          <w:sz w:val="16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64"/>
        <w:gridCol w:w="536"/>
        <w:gridCol w:w="1128"/>
        <w:gridCol w:w="1164"/>
        <w:gridCol w:w="874"/>
        <w:gridCol w:w="1618"/>
        <w:gridCol w:w="4882"/>
        <w:gridCol w:w="1143"/>
      </w:tblGrid>
      <w:tr w:rsidR="000E6DA1" w:rsidRPr="000E6DA1" w14:paraId="5EE67F4D" w14:textId="77777777" w:rsidTr="00E7239F">
        <w:trPr>
          <w:trHeight w:val="460"/>
        </w:trPr>
        <w:tc>
          <w:tcPr>
            <w:tcW w:w="396" w:type="dxa"/>
            <w:vMerge w:val="restart"/>
          </w:tcPr>
          <w:p w14:paraId="3891AC4A" w14:textId="77777777" w:rsidR="000E6DA1" w:rsidRPr="000E6DA1" w:rsidRDefault="000E6DA1" w:rsidP="000E6DA1">
            <w:pPr>
              <w:spacing w:before="115" w:line="259" w:lineRule="auto"/>
              <w:ind w:left="78" w:right="54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№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п/п</w:t>
            </w:r>
          </w:p>
        </w:tc>
        <w:tc>
          <w:tcPr>
            <w:tcW w:w="3764" w:type="dxa"/>
            <w:vMerge w:val="restart"/>
          </w:tcPr>
          <w:p w14:paraId="478B5CC3" w14:textId="77777777" w:rsidR="000E6DA1" w:rsidRPr="000E6DA1" w:rsidRDefault="000E6DA1" w:rsidP="000E6DA1">
            <w:pPr>
              <w:spacing w:before="115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Тема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урока</w:t>
            </w:r>
          </w:p>
        </w:tc>
        <w:tc>
          <w:tcPr>
            <w:tcW w:w="2828" w:type="dxa"/>
            <w:gridSpan w:val="3"/>
          </w:tcPr>
          <w:p w14:paraId="4872826D" w14:textId="77777777" w:rsidR="000E6DA1" w:rsidRPr="000E6DA1" w:rsidRDefault="000E6DA1" w:rsidP="000E6DA1">
            <w:pPr>
              <w:spacing w:before="115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Количество</w:t>
            </w:r>
            <w:r w:rsidRPr="000E6DA1">
              <w:rPr>
                <w:b/>
                <w:spacing w:val="-3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часов</w:t>
            </w:r>
          </w:p>
        </w:tc>
        <w:tc>
          <w:tcPr>
            <w:tcW w:w="874" w:type="dxa"/>
            <w:vMerge w:val="restart"/>
          </w:tcPr>
          <w:p w14:paraId="6C02646A" w14:textId="77777777" w:rsidR="000E6DA1" w:rsidRPr="000E6DA1" w:rsidRDefault="000E6DA1" w:rsidP="000E6DA1">
            <w:pPr>
              <w:spacing w:before="115" w:line="259" w:lineRule="auto"/>
              <w:ind w:left="78" w:right="92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Дата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изучения</w:t>
            </w:r>
          </w:p>
        </w:tc>
        <w:tc>
          <w:tcPr>
            <w:tcW w:w="1618" w:type="dxa"/>
            <w:vMerge w:val="restart"/>
          </w:tcPr>
          <w:p w14:paraId="32D32806" w14:textId="77777777" w:rsidR="000E6DA1" w:rsidRPr="000E6DA1" w:rsidRDefault="000E6DA1" w:rsidP="000E6DA1">
            <w:pPr>
              <w:spacing w:before="115" w:line="259" w:lineRule="auto"/>
              <w:ind w:left="77" w:right="257"/>
              <w:rPr>
                <w:b/>
                <w:sz w:val="16"/>
              </w:rPr>
            </w:pPr>
            <w:r w:rsidRPr="000E6DA1">
              <w:rPr>
                <w:b/>
                <w:spacing w:val="-1"/>
                <w:sz w:val="16"/>
              </w:rPr>
              <w:t>Контролируемые</w:t>
            </w:r>
            <w:r w:rsidRPr="000E6DA1">
              <w:rPr>
                <w:b/>
                <w:spacing w:val="-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элементы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содержания</w:t>
            </w:r>
          </w:p>
        </w:tc>
        <w:tc>
          <w:tcPr>
            <w:tcW w:w="4882" w:type="dxa"/>
            <w:vMerge w:val="restart"/>
          </w:tcPr>
          <w:p w14:paraId="69B34F36" w14:textId="77777777" w:rsidR="000E6DA1" w:rsidRPr="000E6DA1" w:rsidRDefault="000E6DA1" w:rsidP="000E6DA1">
            <w:pPr>
              <w:spacing w:before="115"/>
              <w:ind w:left="75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Проверяемые</w:t>
            </w:r>
            <w:r w:rsidRPr="000E6DA1">
              <w:rPr>
                <w:b/>
                <w:spacing w:val="-5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элементы</w:t>
            </w:r>
            <w:r w:rsidRPr="000E6DA1">
              <w:rPr>
                <w:b/>
                <w:spacing w:val="-4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содержания</w:t>
            </w:r>
          </w:p>
        </w:tc>
        <w:tc>
          <w:tcPr>
            <w:tcW w:w="1143" w:type="dxa"/>
            <w:vMerge w:val="restart"/>
          </w:tcPr>
          <w:p w14:paraId="1EF2AD13" w14:textId="77777777" w:rsidR="000E6DA1" w:rsidRPr="000E6DA1" w:rsidRDefault="000E6DA1" w:rsidP="000E6DA1">
            <w:pPr>
              <w:spacing w:before="115" w:line="259" w:lineRule="auto"/>
              <w:ind w:left="78" w:right="341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Виды,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формы</w:t>
            </w:r>
            <w:r w:rsidRPr="000E6DA1">
              <w:rPr>
                <w:b/>
                <w:spacing w:val="1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контроля</w:t>
            </w:r>
          </w:p>
        </w:tc>
      </w:tr>
      <w:tr w:rsidR="000E6DA1" w:rsidRPr="000E6DA1" w14:paraId="5BE912AD" w14:textId="77777777" w:rsidTr="00E7239F">
        <w:trPr>
          <w:trHeight w:val="649"/>
        </w:trPr>
        <w:tc>
          <w:tcPr>
            <w:tcW w:w="396" w:type="dxa"/>
            <w:vMerge/>
            <w:tcBorders>
              <w:top w:val="nil"/>
            </w:tcBorders>
          </w:tcPr>
          <w:p w14:paraId="4BAE9F2A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14:paraId="051CE135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536" w:type="dxa"/>
          </w:tcPr>
          <w:p w14:paraId="3FF864A7" w14:textId="77777777" w:rsidR="000E6DA1" w:rsidRPr="000E6DA1" w:rsidRDefault="000E6DA1" w:rsidP="000E6DA1">
            <w:pPr>
              <w:spacing w:before="113"/>
              <w:ind w:left="78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всего</w:t>
            </w:r>
          </w:p>
        </w:tc>
        <w:tc>
          <w:tcPr>
            <w:tcW w:w="1128" w:type="dxa"/>
          </w:tcPr>
          <w:p w14:paraId="373A2F90" w14:textId="77777777" w:rsidR="000E6DA1" w:rsidRPr="000E6DA1" w:rsidRDefault="000E6DA1" w:rsidP="000E6DA1">
            <w:pPr>
              <w:spacing w:before="113" w:line="259" w:lineRule="auto"/>
              <w:ind w:left="75" w:right="43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контрольные</w:t>
            </w:r>
            <w:r w:rsidRPr="000E6DA1">
              <w:rPr>
                <w:b/>
                <w:spacing w:val="-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работы</w:t>
            </w:r>
          </w:p>
        </w:tc>
        <w:tc>
          <w:tcPr>
            <w:tcW w:w="1164" w:type="dxa"/>
          </w:tcPr>
          <w:p w14:paraId="4E3F796F" w14:textId="77777777" w:rsidR="000E6DA1" w:rsidRPr="000E6DA1" w:rsidRDefault="000E6DA1" w:rsidP="000E6DA1">
            <w:pPr>
              <w:spacing w:before="113" w:line="259" w:lineRule="auto"/>
              <w:ind w:left="75" w:right="42"/>
              <w:rPr>
                <w:b/>
                <w:sz w:val="16"/>
              </w:rPr>
            </w:pPr>
            <w:r w:rsidRPr="000E6DA1">
              <w:rPr>
                <w:b/>
                <w:sz w:val="16"/>
              </w:rPr>
              <w:t>практические</w:t>
            </w:r>
            <w:r w:rsidRPr="000E6DA1">
              <w:rPr>
                <w:b/>
                <w:spacing w:val="-37"/>
                <w:sz w:val="16"/>
              </w:rPr>
              <w:t xml:space="preserve"> </w:t>
            </w:r>
            <w:r w:rsidRPr="000E6DA1">
              <w:rPr>
                <w:b/>
                <w:sz w:val="16"/>
              </w:rPr>
              <w:t>работы</w:t>
            </w:r>
          </w:p>
        </w:tc>
        <w:tc>
          <w:tcPr>
            <w:tcW w:w="874" w:type="dxa"/>
            <w:vMerge/>
            <w:tcBorders>
              <w:top w:val="nil"/>
            </w:tcBorders>
          </w:tcPr>
          <w:p w14:paraId="74227428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1618" w:type="dxa"/>
            <w:vMerge/>
            <w:tcBorders>
              <w:top w:val="nil"/>
            </w:tcBorders>
          </w:tcPr>
          <w:p w14:paraId="68CF24C1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4882" w:type="dxa"/>
            <w:vMerge/>
            <w:tcBorders>
              <w:top w:val="nil"/>
            </w:tcBorders>
          </w:tcPr>
          <w:p w14:paraId="6DC1F4A0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  <w:tc>
          <w:tcPr>
            <w:tcW w:w="1143" w:type="dxa"/>
            <w:vMerge/>
            <w:tcBorders>
              <w:top w:val="nil"/>
            </w:tcBorders>
          </w:tcPr>
          <w:p w14:paraId="44D28946" w14:textId="77777777" w:rsidR="000E6DA1" w:rsidRPr="000E6DA1" w:rsidRDefault="000E6DA1" w:rsidP="000E6DA1">
            <w:pPr>
              <w:rPr>
                <w:sz w:val="2"/>
                <w:szCs w:val="2"/>
              </w:rPr>
            </w:pPr>
          </w:p>
        </w:tc>
      </w:tr>
      <w:tr w:rsidR="000E6DA1" w:rsidRPr="000E6DA1" w14:paraId="28FB597A" w14:textId="77777777" w:rsidTr="00E7239F">
        <w:trPr>
          <w:trHeight w:val="652"/>
        </w:trPr>
        <w:tc>
          <w:tcPr>
            <w:tcW w:w="396" w:type="dxa"/>
          </w:tcPr>
          <w:p w14:paraId="177E654B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3764" w:type="dxa"/>
          </w:tcPr>
          <w:p w14:paraId="6700BE0B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Богатство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выразительность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языка</w:t>
            </w:r>
          </w:p>
        </w:tc>
        <w:tc>
          <w:tcPr>
            <w:tcW w:w="536" w:type="dxa"/>
          </w:tcPr>
          <w:p w14:paraId="228796FF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46B876CC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4" w:type="dxa"/>
          </w:tcPr>
          <w:p w14:paraId="2DB258DC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2E07C737" w14:textId="7472C781" w:rsidR="000E6DA1" w:rsidRPr="000E6DA1" w:rsidRDefault="000E6DA1" w:rsidP="000E6DA1">
            <w:pPr>
              <w:spacing w:before="115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1618" w:type="dxa"/>
          </w:tcPr>
          <w:p w14:paraId="7B7253E8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4882" w:type="dxa"/>
          </w:tcPr>
          <w:p w14:paraId="6C09DDB2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Богатство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выразительность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языка</w:t>
            </w:r>
          </w:p>
        </w:tc>
        <w:tc>
          <w:tcPr>
            <w:tcW w:w="1143" w:type="dxa"/>
          </w:tcPr>
          <w:p w14:paraId="518ADD97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5763C14C" w14:textId="77777777" w:rsidR="000E6DA1" w:rsidRPr="000E6DA1" w:rsidRDefault="000E6DA1" w:rsidP="000E6DA1">
            <w:pPr>
              <w:spacing w:before="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2FB2A400" w14:textId="77777777" w:rsidTr="00E7239F">
        <w:trPr>
          <w:trHeight w:val="1036"/>
        </w:trPr>
        <w:tc>
          <w:tcPr>
            <w:tcW w:w="396" w:type="dxa"/>
          </w:tcPr>
          <w:p w14:paraId="4DA4612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2</w:t>
            </w:r>
          </w:p>
        </w:tc>
        <w:tc>
          <w:tcPr>
            <w:tcW w:w="3764" w:type="dxa"/>
          </w:tcPr>
          <w:p w14:paraId="362F1797" w14:textId="77777777" w:rsidR="000E6DA1" w:rsidRPr="000E6DA1" w:rsidRDefault="000E6DA1" w:rsidP="000E6DA1">
            <w:pPr>
              <w:spacing w:before="115" w:line="256" w:lineRule="auto"/>
              <w:ind w:left="78" w:right="184"/>
              <w:rPr>
                <w:sz w:val="16"/>
              </w:rPr>
            </w:pPr>
            <w:r w:rsidRPr="000E6DA1">
              <w:rPr>
                <w:sz w:val="16"/>
              </w:rPr>
              <w:t>Лингвистика как наука о языке. Язык как знаковая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система 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человеческого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общения.</w:t>
            </w:r>
          </w:p>
          <w:p w14:paraId="47A8C536" w14:textId="77777777" w:rsidR="000E6DA1" w:rsidRPr="000E6DA1" w:rsidRDefault="000E6DA1" w:rsidP="000E6DA1">
            <w:pPr>
              <w:spacing w:before="3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Основные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единицы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языка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речи: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звук,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морфема,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слово, словосочетание,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536" w:type="dxa"/>
          </w:tcPr>
          <w:p w14:paraId="30A27BCA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6473BFAF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4" w:type="dxa"/>
          </w:tcPr>
          <w:p w14:paraId="478D8B78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C2C4DD7" w14:textId="725CA53C" w:rsidR="000E6DA1" w:rsidRPr="000E6DA1" w:rsidRDefault="000E6DA1" w:rsidP="000E6DA1">
            <w:pPr>
              <w:spacing w:before="115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1618" w:type="dxa"/>
          </w:tcPr>
          <w:p w14:paraId="6AB30360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4882" w:type="dxa"/>
          </w:tcPr>
          <w:p w14:paraId="709564A5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Лингвистика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наука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языке</w:t>
            </w:r>
          </w:p>
        </w:tc>
        <w:tc>
          <w:tcPr>
            <w:tcW w:w="1143" w:type="dxa"/>
          </w:tcPr>
          <w:p w14:paraId="2E4307ED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5C93DDD9" w14:textId="77777777" w:rsidR="000E6DA1" w:rsidRPr="000E6DA1" w:rsidRDefault="000E6DA1" w:rsidP="000E6DA1">
            <w:pPr>
              <w:spacing w:before="14"/>
              <w:ind w:left="7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3D977067" w14:textId="77777777" w:rsidTr="00E7239F">
        <w:trPr>
          <w:trHeight w:val="841"/>
        </w:trPr>
        <w:tc>
          <w:tcPr>
            <w:tcW w:w="396" w:type="dxa"/>
          </w:tcPr>
          <w:p w14:paraId="734A697E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3</w:t>
            </w:r>
          </w:p>
        </w:tc>
        <w:tc>
          <w:tcPr>
            <w:tcW w:w="3764" w:type="dxa"/>
          </w:tcPr>
          <w:p w14:paraId="08BDEA48" w14:textId="77777777" w:rsidR="000E6DA1" w:rsidRPr="000E6DA1" w:rsidRDefault="000E6DA1" w:rsidP="000E6DA1">
            <w:pPr>
              <w:spacing w:before="113" w:line="259" w:lineRule="auto"/>
              <w:ind w:left="78" w:right="141"/>
              <w:rPr>
                <w:sz w:val="16"/>
              </w:rPr>
            </w:pPr>
            <w:r w:rsidRPr="000E6DA1">
              <w:rPr>
                <w:sz w:val="16"/>
              </w:rPr>
              <w:t>Повторение изученного в начальной школе.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Орфография. Правописание гласных и согласных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корне</w:t>
            </w:r>
          </w:p>
        </w:tc>
        <w:tc>
          <w:tcPr>
            <w:tcW w:w="536" w:type="dxa"/>
          </w:tcPr>
          <w:p w14:paraId="78D18805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195C2D0B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1164" w:type="dxa"/>
          </w:tcPr>
          <w:p w14:paraId="0038B0FA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9EA2038" w14:textId="673BD4EC" w:rsidR="000E6DA1" w:rsidRPr="000E6DA1" w:rsidRDefault="000E6DA1" w:rsidP="000E6DA1">
            <w:pPr>
              <w:spacing w:before="113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1618" w:type="dxa"/>
          </w:tcPr>
          <w:p w14:paraId="45E2BD11" w14:textId="77777777" w:rsidR="000E6DA1" w:rsidRPr="000E6DA1" w:rsidRDefault="000E6DA1" w:rsidP="000E6DA1">
            <w:pPr>
              <w:spacing w:before="113" w:line="259" w:lineRule="auto"/>
              <w:ind w:left="77" w:right="89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корней. Морфемный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882" w:type="dxa"/>
          </w:tcPr>
          <w:p w14:paraId="267C0A47" w14:textId="77777777" w:rsidR="000E6DA1" w:rsidRPr="000E6DA1" w:rsidRDefault="000E6DA1" w:rsidP="000E6DA1">
            <w:pPr>
              <w:spacing w:before="113" w:line="259" w:lineRule="auto"/>
              <w:ind w:left="75" w:right="2058"/>
              <w:rPr>
                <w:sz w:val="16"/>
              </w:rPr>
            </w:pPr>
            <w:r w:rsidRPr="000E6DA1">
              <w:rPr>
                <w:sz w:val="16"/>
              </w:rPr>
              <w:t>Буквенные и небуквенные орфограммы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Понятие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«орфограмма».</w:t>
            </w:r>
          </w:p>
        </w:tc>
        <w:tc>
          <w:tcPr>
            <w:tcW w:w="1143" w:type="dxa"/>
          </w:tcPr>
          <w:p w14:paraId="7FA30E52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2D695966" w14:textId="77777777" w:rsidR="000E6DA1" w:rsidRPr="000E6DA1" w:rsidRDefault="000E6DA1" w:rsidP="000E6DA1">
            <w:pPr>
              <w:spacing w:before="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368FADF9" w14:textId="77777777" w:rsidTr="00E7239F">
        <w:trPr>
          <w:trHeight w:val="1898"/>
        </w:trPr>
        <w:tc>
          <w:tcPr>
            <w:tcW w:w="396" w:type="dxa"/>
          </w:tcPr>
          <w:p w14:paraId="75BFEACB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4</w:t>
            </w:r>
          </w:p>
        </w:tc>
        <w:tc>
          <w:tcPr>
            <w:tcW w:w="3764" w:type="dxa"/>
          </w:tcPr>
          <w:p w14:paraId="5E9F639B" w14:textId="77777777" w:rsidR="000E6DA1" w:rsidRPr="000E6DA1" w:rsidRDefault="000E6DA1" w:rsidP="000E6DA1">
            <w:pPr>
              <w:spacing w:before="115" w:line="259" w:lineRule="auto"/>
              <w:ind w:left="78" w:right="569"/>
              <w:rPr>
                <w:sz w:val="16"/>
              </w:rPr>
            </w:pPr>
            <w:r w:rsidRPr="000E6DA1">
              <w:rPr>
                <w:sz w:val="16"/>
              </w:rPr>
              <w:t>Повторение изученного в начальной школе.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pacing w:val="-1"/>
                <w:sz w:val="16"/>
              </w:rPr>
              <w:t xml:space="preserve">Орфография. </w:t>
            </w:r>
            <w:r w:rsidRPr="000E6DA1">
              <w:rPr>
                <w:sz w:val="16"/>
              </w:rPr>
              <w:t>Правописание разделительного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мягкого</w:t>
            </w:r>
          </w:p>
          <w:p w14:paraId="23BD26E0" w14:textId="77777777" w:rsidR="000E6DA1" w:rsidRPr="000E6DA1" w:rsidRDefault="000E6DA1" w:rsidP="000E6DA1">
            <w:pPr>
              <w:spacing w:line="183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(ь)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разделительного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твёрдого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(ъ)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знаков</w:t>
            </w:r>
          </w:p>
        </w:tc>
        <w:tc>
          <w:tcPr>
            <w:tcW w:w="536" w:type="dxa"/>
          </w:tcPr>
          <w:p w14:paraId="2A8912A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679C6741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4" w:type="dxa"/>
          </w:tcPr>
          <w:p w14:paraId="76320E5D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95DF93F" w14:textId="7D6451C0" w:rsidR="000E6DA1" w:rsidRPr="000E6DA1" w:rsidRDefault="000E6DA1" w:rsidP="000E6DA1">
            <w:pPr>
              <w:spacing w:before="115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1618" w:type="dxa"/>
          </w:tcPr>
          <w:p w14:paraId="252FE2A5" w14:textId="77777777" w:rsidR="000E6DA1" w:rsidRPr="000E6DA1" w:rsidRDefault="000E6DA1" w:rsidP="000E6DA1">
            <w:pPr>
              <w:spacing w:before="115" w:line="259" w:lineRule="auto"/>
              <w:ind w:left="77" w:right="180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разделительного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мягкого (ь)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разделительного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твёрдого (ъ) знаков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Фонетический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слова.</w:t>
            </w:r>
          </w:p>
          <w:p w14:paraId="3916980D" w14:textId="77777777" w:rsidR="000E6DA1" w:rsidRPr="000E6DA1" w:rsidRDefault="000E6DA1" w:rsidP="000E6DA1">
            <w:pPr>
              <w:spacing w:line="183" w:lineRule="exact"/>
              <w:ind w:left="77"/>
              <w:rPr>
                <w:sz w:val="16"/>
              </w:rPr>
            </w:pP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  <w:p w14:paraId="32D408D5" w14:textId="77777777" w:rsidR="000E6DA1" w:rsidRPr="000E6DA1" w:rsidRDefault="000E6DA1" w:rsidP="000E6DA1">
            <w:pPr>
              <w:spacing w:before="15" w:line="173" w:lineRule="exact"/>
              <w:ind w:left="77"/>
              <w:rPr>
                <w:sz w:val="16"/>
              </w:rPr>
            </w:pPr>
            <w:r w:rsidRPr="000E6DA1">
              <w:rPr>
                <w:sz w:val="16"/>
              </w:rPr>
              <w:t>слова</w:t>
            </w:r>
          </w:p>
        </w:tc>
        <w:tc>
          <w:tcPr>
            <w:tcW w:w="4882" w:type="dxa"/>
          </w:tcPr>
          <w:p w14:paraId="0B63B29E" w14:textId="77777777" w:rsidR="000E6DA1" w:rsidRPr="000E6DA1" w:rsidRDefault="000E6DA1" w:rsidP="000E6DA1">
            <w:pPr>
              <w:spacing w:before="115" w:line="259" w:lineRule="auto"/>
              <w:ind w:left="75" w:right="2058"/>
              <w:rPr>
                <w:sz w:val="16"/>
              </w:rPr>
            </w:pPr>
            <w:r w:rsidRPr="000E6DA1">
              <w:rPr>
                <w:sz w:val="16"/>
              </w:rPr>
              <w:t>Буквенные и небуквенные орфограммы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Понятие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«орфограмма».</w:t>
            </w:r>
          </w:p>
        </w:tc>
        <w:tc>
          <w:tcPr>
            <w:tcW w:w="1143" w:type="dxa"/>
          </w:tcPr>
          <w:p w14:paraId="0AC805B5" w14:textId="77777777" w:rsidR="000E6DA1" w:rsidRPr="000E6DA1" w:rsidRDefault="000E6DA1" w:rsidP="000E6DA1">
            <w:pPr>
              <w:spacing w:before="115" w:line="259" w:lineRule="auto"/>
              <w:ind w:left="78" w:right="148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F8F0CC3" w14:textId="77777777" w:rsidTr="00E7239F">
        <w:trPr>
          <w:trHeight w:val="652"/>
        </w:trPr>
        <w:tc>
          <w:tcPr>
            <w:tcW w:w="396" w:type="dxa"/>
          </w:tcPr>
          <w:p w14:paraId="4111EC4B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3764" w:type="dxa"/>
          </w:tcPr>
          <w:p w14:paraId="67A2D3FB" w14:textId="77777777" w:rsidR="000E6DA1" w:rsidRPr="000E6DA1" w:rsidRDefault="000E6DA1" w:rsidP="000E6DA1">
            <w:pPr>
              <w:spacing w:before="115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начальной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школе.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Состав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36" w:type="dxa"/>
          </w:tcPr>
          <w:p w14:paraId="6CAB431C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013A7DD7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64" w:type="dxa"/>
          </w:tcPr>
          <w:p w14:paraId="3BFA4D8A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C7D75F6" w14:textId="0CA121CC" w:rsidR="000E6DA1" w:rsidRPr="000E6DA1" w:rsidRDefault="000E6DA1" w:rsidP="000E6DA1">
            <w:pPr>
              <w:spacing w:before="115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1618" w:type="dxa"/>
          </w:tcPr>
          <w:p w14:paraId="4423209B" w14:textId="77777777" w:rsidR="000E6DA1" w:rsidRPr="000E6DA1" w:rsidRDefault="000E6DA1" w:rsidP="000E6DA1">
            <w:pPr>
              <w:spacing w:before="115" w:line="259" w:lineRule="auto"/>
              <w:ind w:left="77" w:right="349"/>
              <w:rPr>
                <w:sz w:val="16"/>
              </w:rPr>
            </w:pPr>
            <w:r w:rsidRPr="000E6DA1">
              <w:rPr>
                <w:sz w:val="16"/>
              </w:rPr>
              <w:t>Значимые части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pacing w:val="-1"/>
                <w:sz w:val="16"/>
              </w:rPr>
              <w:t>слова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(морфемы)</w:t>
            </w:r>
          </w:p>
        </w:tc>
        <w:tc>
          <w:tcPr>
            <w:tcW w:w="4882" w:type="dxa"/>
          </w:tcPr>
          <w:p w14:paraId="12A6A3AB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морфем</w:t>
            </w:r>
          </w:p>
        </w:tc>
        <w:tc>
          <w:tcPr>
            <w:tcW w:w="1143" w:type="dxa"/>
          </w:tcPr>
          <w:p w14:paraId="1DE183EE" w14:textId="77777777" w:rsidR="000E6DA1" w:rsidRPr="000E6DA1" w:rsidRDefault="000E6DA1" w:rsidP="000E6DA1">
            <w:pPr>
              <w:spacing w:before="115" w:line="259" w:lineRule="auto"/>
              <w:ind w:left="78" w:right="148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9746422" w14:textId="77777777" w:rsidTr="00E7239F">
        <w:trPr>
          <w:trHeight w:val="1036"/>
        </w:trPr>
        <w:tc>
          <w:tcPr>
            <w:tcW w:w="396" w:type="dxa"/>
          </w:tcPr>
          <w:p w14:paraId="5DE983BB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6</w:t>
            </w:r>
          </w:p>
        </w:tc>
        <w:tc>
          <w:tcPr>
            <w:tcW w:w="3764" w:type="dxa"/>
          </w:tcPr>
          <w:p w14:paraId="626F968A" w14:textId="77777777" w:rsidR="000E6DA1" w:rsidRPr="000E6DA1" w:rsidRDefault="000E6DA1" w:rsidP="000E6DA1">
            <w:pPr>
              <w:spacing w:before="113" w:line="259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Повторение изученного в начальной школе.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Морфология. Самостоятельные и служебные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536" w:type="dxa"/>
          </w:tcPr>
          <w:p w14:paraId="6DEF24C4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0A625DFB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4" w:type="dxa"/>
          </w:tcPr>
          <w:p w14:paraId="7ABC1383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C4584AC" w14:textId="1C9A4A15" w:rsidR="000E6DA1" w:rsidRPr="000E6DA1" w:rsidRDefault="000E6DA1" w:rsidP="000E6DA1">
            <w:pPr>
              <w:spacing w:before="113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1618" w:type="dxa"/>
          </w:tcPr>
          <w:p w14:paraId="31FF8C88" w14:textId="77777777" w:rsidR="000E6DA1" w:rsidRPr="000E6DA1" w:rsidRDefault="000E6DA1" w:rsidP="000E6DA1">
            <w:pPr>
              <w:spacing w:before="113" w:line="259" w:lineRule="auto"/>
              <w:ind w:left="77" w:right="168"/>
              <w:rPr>
                <w:sz w:val="16"/>
              </w:rPr>
            </w:pPr>
            <w:r w:rsidRPr="000E6DA1">
              <w:rPr>
                <w:sz w:val="16"/>
              </w:rPr>
              <w:t>Морфология.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Самостоятельные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служебные части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882" w:type="dxa"/>
          </w:tcPr>
          <w:p w14:paraId="33BF1346" w14:textId="77777777" w:rsidR="000E6DA1" w:rsidRPr="000E6DA1" w:rsidRDefault="000E6DA1" w:rsidP="000E6DA1">
            <w:pPr>
              <w:spacing w:before="113" w:line="259" w:lineRule="auto"/>
              <w:ind w:left="75" w:right="565"/>
              <w:rPr>
                <w:sz w:val="16"/>
              </w:rPr>
            </w:pPr>
            <w:r w:rsidRPr="000E6DA1">
              <w:rPr>
                <w:sz w:val="16"/>
              </w:rPr>
              <w:t>Грамматическое значение слова. Части речи как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лексикограмматические</w:t>
            </w:r>
            <w:proofErr w:type="spellEnd"/>
            <w:r w:rsidRPr="000E6DA1">
              <w:rPr>
                <w:sz w:val="16"/>
              </w:rPr>
              <w:t xml:space="preserve"> разряды слов. Система частей речи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языке</w:t>
            </w:r>
          </w:p>
        </w:tc>
        <w:tc>
          <w:tcPr>
            <w:tcW w:w="1143" w:type="dxa"/>
          </w:tcPr>
          <w:p w14:paraId="4453446A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30DAE499" w14:textId="77777777" w:rsidTr="00E7239F">
        <w:trPr>
          <w:trHeight w:val="2356"/>
        </w:trPr>
        <w:tc>
          <w:tcPr>
            <w:tcW w:w="396" w:type="dxa"/>
          </w:tcPr>
          <w:p w14:paraId="11324D16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7</w:t>
            </w:r>
          </w:p>
        </w:tc>
        <w:tc>
          <w:tcPr>
            <w:tcW w:w="3764" w:type="dxa"/>
          </w:tcPr>
          <w:p w14:paraId="51C40B93" w14:textId="77777777" w:rsidR="000E6DA1" w:rsidRPr="000E6DA1" w:rsidRDefault="000E6DA1" w:rsidP="000E6DA1">
            <w:pPr>
              <w:spacing w:before="113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начальной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школе.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Синтаксис</w:t>
            </w:r>
          </w:p>
        </w:tc>
        <w:tc>
          <w:tcPr>
            <w:tcW w:w="536" w:type="dxa"/>
          </w:tcPr>
          <w:p w14:paraId="68FCE449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48CEB536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4" w:type="dxa"/>
          </w:tcPr>
          <w:p w14:paraId="3D0AB9A6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5F80F7C2" w14:textId="6618B93B" w:rsidR="000E6DA1" w:rsidRPr="000E6DA1" w:rsidRDefault="000E6DA1" w:rsidP="000E6DA1">
            <w:pPr>
              <w:spacing w:before="113"/>
              <w:ind w:left="57" w:right="39"/>
              <w:jc w:val="center"/>
              <w:rPr>
                <w:sz w:val="16"/>
              </w:rPr>
            </w:pPr>
          </w:p>
        </w:tc>
        <w:tc>
          <w:tcPr>
            <w:tcW w:w="1618" w:type="dxa"/>
          </w:tcPr>
          <w:p w14:paraId="71ADC13D" w14:textId="77777777" w:rsidR="000E6DA1" w:rsidRPr="000E6DA1" w:rsidRDefault="000E6DA1" w:rsidP="000E6DA1">
            <w:pPr>
              <w:spacing w:before="113" w:line="259" w:lineRule="auto"/>
              <w:ind w:left="77" w:right="70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члены предложения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Синтаксис. Виды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  <w:r w:rsidRPr="000E6DA1">
              <w:rPr>
                <w:spacing w:val="11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цели высказывания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 эмоциональной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окраске.</w:t>
            </w:r>
          </w:p>
          <w:p w14:paraId="31DB335A" w14:textId="77777777" w:rsidR="000E6DA1" w:rsidRPr="000E6DA1" w:rsidRDefault="000E6DA1" w:rsidP="000E6DA1">
            <w:pPr>
              <w:spacing w:before="1" w:line="259" w:lineRule="auto"/>
              <w:ind w:left="77" w:right="501"/>
              <w:jc w:val="both"/>
              <w:rPr>
                <w:sz w:val="16"/>
              </w:rPr>
            </w:pPr>
            <w:r w:rsidRPr="000E6DA1">
              <w:rPr>
                <w:sz w:val="16"/>
              </w:rPr>
              <w:t>Подлежащее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сказуемое 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главные члены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882" w:type="dxa"/>
          </w:tcPr>
          <w:p w14:paraId="414DD6A4" w14:textId="77777777" w:rsidR="000E6DA1" w:rsidRPr="000E6DA1" w:rsidRDefault="000E6DA1" w:rsidP="000E6DA1">
            <w:pPr>
              <w:spacing w:before="110" w:line="256" w:lineRule="auto"/>
              <w:ind w:left="75" w:right="428"/>
              <w:rPr>
                <w:sz w:val="16"/>
              </w:rPr>
            </w:pPr>
            <w:r w:rsidRPr="000E6DA1">
              <w:rPr>
                <w:sz w:val="16"/>
              </w:rPr>
              <w:t>Виды предложений по цели высказывания и по эмоциональной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окраске.</w:t>
            </w:r>
          </w:p>
          <w:p w14:paraId="62302E56" w14:textId="77777777" w:rsidR="000E6DA1" w:rsidRPr="000E6DA1" w:rsidRDefault="000E6DA1" w:rsidP="000E6DA1">
            <w:pPr>
              <w:ind w:left="75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  <w:p w14:paraId="6D6E947F" w14:textId="77777777" w:rsidR="000E6DA1" w:rsidRPr="000E6DA1" w:rsidRDefault="000E6DA1" w:rsidP="000E6DA1">
            <w:pPr>
              <w:spacing w:before="16" w:line="259" w:lineRule="auto"/>
              <w:ind w:left="75" w:right="734"/>
              <w:rPr>
                <w:sz w:val="16"/>
              </w:rPr>
            </w:pPr>
            <w:r w:rsidRPr="000E6DA1">
              <w:rPr>
                <w:sz w:val="16"/>
              </w:rPr>
              <w:t>Подлежащее и сказуемое как главные члены предложения.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Синтаксис.</w:t>
            </w:r>
          </w:p>
        </w:tc>
        <w:tc>
          <w:tcPr>
            <w:tcW w:w="1143" w:type="dxa"/>
          </w:tcPr>
          <w:p w14:paraId="4643C49F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</w:tbl>
    <w:p w14:paraId="58809D71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48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64"/>
        <w:gridCol w:w="536"/>
        <w:gridCol w:w="1128"/>
        <w:gridCol w:w="1164"/>
        <w:gridCol w:w="874"/>
        <w:gridCol w:w="1618"/>
        <w:gridCol w:w="4882"/>
        <w:gridCol w:w="1143"/>
      </w:tblGrid>
      <w:tr w:rsidR="000E6DA1" w:rsidRPr="000E6DA1" w14:paraId="020A65D3" w14:textId="77777777" w:rsidTr="00E7239F">
        <w:trPr>
          <w:trHeight w:val="652"/>
        </w:trPr>
        <w:tc>
          <w:tcPr>
            <w:tcW w:w="396" w:type="dxa"/>
          </w:tcPr>
          <w:p w14:paraId="5924EC6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8</w:t>
            </w:r>
          </w:p>
        </w:tc>
        <w:tc>
          <w:tcPr>
            <w:tcW w:w="3764" w:type="dxa"/>
          </w:tcPr>
          <w:p w14:paraId="788E7BB7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Речь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устная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письменная</w:t>
            </w:r>
          </w:p>
        </w:tc>
        <w:tc>
          <w:tcPr>
            <w:tcW w:w="536" w:type="dxa"/>
          </w:tcPr>
          <w:p w14:paraId="0D2D1A30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28" w:type="dxa"/>
          </w:tcPr>
          <w:p w14:paraId="16525CE9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64" w:type="dxa"/>
          </w:tcPr>
          <w:p w14:paraId="70C31655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73CA3DB" w14:textId="5D86EFB6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</w:p>
        </w:tc>
        <w:tc>
          <w:tcPr>
            <w:tcW w:w="1618" w:type="dxa"/>
          </w:tcPr>
          <w:p w14:paraId="3C66CE78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4882" w:type="dxa"/>
          </w:tcPr>
          <w:p w14:paraId="4F0B9720" w14:textId="77777777" w:rsidR="000E6DA1" w:rsidRPr="000E6DA1" w:rsidRDefault="000E6DA1" w:rsidP="000E6DA1">
            <w:pPr>
              <w:spacing w:before="112" w:line="256" w:lineRule="auto"/>
              <w:ind w:left="75" w:right="615"/>
              <w:rPr>
                <w:sz w:val="16"/>
              </w:rPr>
            </w:pPr>
            <w:r w:rsidRPr="000E6DA1">
              <w:rPr>
                <w:sz w:val="16"/>
              </w:rPr>
              <w:t>Речь устная и письменная, монологическая и диалогическая,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полилог</w:t>
            </w:r>
          </w:p>
        </w:tc>
        <w:tc>
          <w:tcPr>
            <w:tcW w:w="1143" w:type="dxa"/>
          </w:tcPr>
          <w:p w14:paraId="0AB1960C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59D601A8" w14:textId="77777777" w:rsidR="000E6DA1" w:rsidRPr="000E6DA1" w:rsidRDefault="000E6DA1" w:rsidP="000E6DA1">
            <w:pPr>
              <w:spacing w:before="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</w:tbl>
    <w:p w14:paraId="63F0F052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678"/>
        <w:gridCol w:w="513"/>
        <w:gridCol w:w="1060"/>
        <w:gridCol w:w="1094"/>
        <w:gridCol w:w="873"/>
        <w:gridCol w:w="2030"/>
        <w:gridCol w:w="4730"/>
        <w:gridCol w:w="1144"/>
      </w:tblGrid>
      <w:tr w:rsidR="000E6DA1" w:rsidRPr="000E6DA1" w14:paraId="42FE72CB" w14:textId="77777777" w:rsidTr="00E7239F">
        <w:trPr>
          <w:trHeight w:val="1228"/>
        </w:trPr>
        <w:tc>
          <w:tcPr>
            <w:tcW w:w="394" w:type="dxa"/>
          </w:tcPr>
          <w:p w14:paraId="2D405B20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9</w:t>
            </w:r>
          </w:p>
        </w:tc>
        <w:tc>
          <w:tcPr>
            <w:tcW w:w="3678" w:type="dxa"/>
          </w:tcPr>
          <w:p w14:paraId="18F4A33C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Монолог.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Диалог.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Полилог</w:t>
            </w:r>
          </w:p>
        </w:tc>
        <w:tc>
          <w:tcPr>
            <w:tcW w:w="513" w:type="dxa"/>
          </w:tcPr>
          <w:p w14:paraId="7C26E8A5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7BB7F674" w14:textId="77777777" w:rsidR="000E6DA1" w:rsidRPr="000E6DA1" w:rsidRDefault="000E6DA1" w:rsidP="000E6DA1">
            <w:pPr>
              <w:spacing w:before="113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5B76AB5D" w14:textId="77777777" w:rsidR="000E6DA1" w:rsidRPr="000E6DA1" w:rsidRDefault="000E6DA1" w:rsidP="000E6DA1">
            <w:pPr>
              <w:spacing w:before="113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7298E5ED" w14:textId="1CA70CCF" w:rsidR="000E6DA1" w:rsidRPr="000E6DA1" w:rsidRDefault="000E6DA1" w:rsidP="000E6DA1">
            <w:pPr>
              <w:spacing w:before="113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6EB99873" w14:textId="77777777" w:rsidR="000E6DA1" w:rsidRPr="000E6DA1" w:rsidRDefault="000E6DA1" w:rsidP="000E6DA1">
            <w:pPr>
              <w:spacing w:before="113" w:line="259" w:lineRule="auto"/>
              <w:ind w:left="71" w:right="116"/>
              <w:rPr>
                <w:sz w:val="16"/>
              </w:rPr>
            </w:pPr>
            <w:r w:rsidRPr="000E6DA1">
              <w:rPr>
                <w:sz w:val="16"/>
              </w:rPr>
              <w:t>Отбор языковых средств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тексте в 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730" w:type="dxa"/>
          </w:tcPr>
          <w:p w14:paraId="611A6E95" w14:textId="77777777" w:rsidR="000E6DA1" w:rsidRPr="000E6DA1" w:rsidRDefault="000E6DA1" w:rsidP="000E6DA1">
            <w:pPr>
              <w:spacing w:before="113" w:line="259" w:lineRule="auto"/>
              <w:ind w:left="69" w:right="469"/>
              <w:rPr>
                <w:sz w:val="16"/>
              </w:rPr>
            </w:pPr>
            <w:r w:rsidRPr="000E6DA1">
              <w:rPr>
                <w:sz w:val="16"/>
              </w:rPr>
              <w:t>Речь устная и письменная, монологическая и диалогическая,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полилог</w:t>
            </w:r>
          </w:p>
        </w:tc>
        <w:tc>
          <w:tcPr>
            <w:tcW w:w="1144" w:type="dxa"/>
          </w:tcPr>
          <w:p w14:paraId="4E113F3E" w14:textId="77777777" w:rsidR="000E6DA1" w:rsidRPr="000E6DA1" w:rsidRDefault="000E6DA1" w:rsidP="000E6DA1">
            <w:pPr>
              <w:spacing w:before="113"/>
              <w:ind w:left="6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06B403B2" w14:textId="77777777" w:rsidR="000E6DA1" w:rsidRPr="000E6DA1" w:rsidRDefault="000E6DA1" w:rsidP="000E6DA1">
            <w:pPr>
              <w:spacing w:before="15"/>
              <w:ind w:left="6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551D6285" w14:textId="77777777" w:rsidTr="00E7239F">
        <w:trPr>
          <w:trHeight w:val="1802"/>
        </w:trPr>
        <w:tc>
          <w:tcPr>
            <w:tcW w:w="394" w:type="dxa"/>
          </w:tcPr>
          <w:p w14:paraId="3686B940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10</w:t>
            </w:r>
          </w:p>
        </w:tc>
        <w:tc>
          <w:tcPr>
            <w:tcW w:w="3678" w:type="dxa"/>
          </w:tcPr>
          <w:p w14:paraId="697DAE7B" w14:textId="77777777" w:rsidR="000E6DA1" w:rsidRPr="000E6DA1" w:rsidRDefault="000E6DA1" w:rsidP="000E6DA1">
            <w:pPr>
              <w:spacing w:before="113" w:line="259" w:lineRule="auto"/>
              <w:ind w:left="78" w:right="639"/>
              <w:rPr>
                <w:sz w:val="16"/>
              </w:rPr>
            </w:pPr>
            <w:r w:rsidRPr="000E6DA1">
              <w:rPr>
                <w:sz w:val="16"/>
              </w:rPr>
              <w:t>Речевые формулы приветствия, прощания,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просьбы,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благодарности</w:t>
            </w:r>
          </w:p>
        </w:tc>
        <w:tc>
          <w:tcPr>
            <w:tcW w:w="513" w:type="dxa"/>
          </w:tcPr>
          <w:p w14:paraId="159B838C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0A1243B1" w14:textId="77777777" w:rsidR="000E6DA1" w:rsidRPr="000E6DA1" w:rsidRDefault="000E6DA1" w:rsidP="000E6DA1">
            <w:pPr>
              <w:spacing w:before="113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79BB88C2" w14:textId="77777777" w:rsidR="000E6DA1" w:rsidRPr="000E6DA1" w:rsidRDefault="000E6DA1" w:rsidP="000E6DA1">
            <w:pPr>
              <w:spacing w:before="113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2A7A61CE" w14:textId="4FA3260F" w:rsidR="000E6DA1" w:rsidRPr="000E6DA1" w:rsidRDefault="000E6DA1" w:rsidP="000E6DA1">
            <w:pPr>
              <w:spacing w:before="113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3406E1E5" w14:textId="77777777" w:rsidR="000E6DA1" w:rsidRPr="000E6DA1" w:rsidRDefault="000E6DA1" w:rsidP="000E6DA1">
            <w:pPr>
              <w:spacing w:before="113" w:line="259" w:lineRule="auto"/>
              <w:ind w:left="71" w:right="116"/>
              <w:rPr>
                <w:sz w:val="16"/>
              </w:rPr>
            </w:pPr>
            <w:r w:rsidRPr="000E6DA1">
              <w:rPr>
                <w:sz w:val="16"/>
              </w:rPr>
              <w:t>Овладение основными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нормами речевого этикета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Отбор языковых средств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тексте в 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730" w:type="dxa"/>
          </w:tcPr>
          <w:p w14:paraId="0714E1AA" w14:textId="77777777" w:rsidR="000E6DA1" w:rsidRPr="000E6DA1" w:rsidRDefault="000E6DA1" w:rsidP="000E6DA1">
            <w:pPr>
              <w:spacing w:before="113" w:line="259" w:lineRule="auto"/>
              <w:ind w:left="69" w:right="1041"/>
              <w:rPr>
                <w:sz w:val="16"/>
              </w:rPr>
            </w:pPr>
            <w:r w:rsidRPr="000E6DA1">
              <w:rPr>
                <w:sz w:val="16"/>
              </w:rPr>
              <w:t>Речевые формулы приветствия, прощания, просьбы,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благодарности</w:t>
            </w:r>
          </w:p>
        </w:tc>
        <w:tc>
          <w:tcPr>
            <w:tcW w:w="1144" w:type="dxa"/>
          </w:tcPr>
          <w:p w14:paraId="4721F792" w14:textId="77777777" w:rsidR="000E6DA1" w:rsidRPr="000E6DA1" w:rsidRDefault="000E6DA1" w:rsidP="000E6DA1">
            <w:pPr>
              <w:spacing w:before="113"/>
              <w:ind w:left="6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7D237A72" w14:textId="77777777" w:rsidR="000E6DA1" w:rsidRPr="000E6DA1" w:rsidRDefault="000E6DA1" w:rsidP="000E6DA1">
            <w:pPr>
              <w:spacing w:before="15"/>
              <w:ind w:left="6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5C2AACDA" w14:textId="77777777" w:rsidTr="00E7239F">
        <w:trPr>
          <w:trHeight w:val="1228"/>
        </w:trPr>
        <w:tc>
          <w:tcPr>
            <w:tcW w:w="394" w:type="dxa"/>
          </w:tcPr>
          <w:p w14:paraId="635972F0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11</w:t>
            </w:r>
          </w:p>
        </w:tc>
        <w:tc>
          <w:tcPr>
            <w:tcW w:w="3678" w:type="dxa"/>
          </w:tcPr>
          <w:p w14:paraId="799B4D3B" w14:textId="77777777" w:rsidR="000E6DA1" w:rsidRPr="000E6DA1" w:rsidRDefault="000E6DA1" w:rsidP="000E6DA1">
            <w:pPr>
              <w:spacing w:before="115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речевой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деятельности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(говорение,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слушание,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чтение, письмо),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особенности</w:t>
            </w:r>
          </w:p>
        </w:tc>
        <w:tc>
          <w:tcPr>
            <w:tcW w:w="513" w:type="dxa"/>
          </w:tcPr>
          <w:p w14:paraId="55EECDCA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455993E0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188ADBE2" w14:textId="77777777" w:rsidR="000E6DA1" w:rsidRPr="000E6DA1" w:rsidRDefault="000E6DA1" w:rsidP="000E6DA1">
            <w:pPr>
              <w:spacing w:before="1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222228F9" w14:textId="40F7E484" w:rsidR="000E6DA1" w:rsidRPr="000E6DA1" w:rsidRDefault="000E6DA1" w:rsidP="000E6DA1">
            <w:pPr>
              <w:spacing w:before="115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138A90F5" w14:textId="77777777" w:rsidR="000E6DA1" w:rsidRPr="000E6DA1" w:rsidRDefault="000E6DA1" w:rsidP="000E6DA1">
            <w:pPr>
              <w:spacing w:before="115" w:line="259" w:lineRule="auto"/>
              <w:ind w:left="71" w:right="116"/>
              <w:rPr>
                <w:sz w:val="16"/>
              </w:rPr>
            </w:pPr>
            <w:r w:rsidRPr="000E6DA1">
              <w:rPr>
                <w:sz w:val="16"/>
              </w:rPr>
              <w:t>Отбор языковых средств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тексте в 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730" w:type="dxa"/>
          </w:tcPr>
          <w:p w14:paraId="45E7B8D5" w14:textId="77777777" w:rsidR="000E6DA1" w:rsidRPr="000E6DA1" w:rsidRDefault="000E6DA1" w:rsidP="000E6DA1">
            <w:pPr>
              <w:spacing w:before="115" w:line="259" w:lineRule="auto"/>
              <w:ind w:left="69" w:right="469"/>
              <w:rPr>
                <w:sz w:val="16"/>
              </w:rPr>
            </w:pPr>
            <w:r w:rsidRPr="000E6DA1">
              <w:rPr>
                <w:sz w:val="16"/>
              </w:rPr>
              <w:t>Речь устная и письменная, монологическая и диалогическая,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полилог</w:t>
            </w:r>
          </w:p>
        </w:tc>
        <w:tc>
          <w:tcPr>
            <w:tcW w:w="1144" w:type="dxa"/>
          </w:tcPr>
          <w:p w14:paraId="65AA9533" w14:textId="77777777" w:rsidR="000E6DA1" w:rsidRPr="000E6DA1" w:rsidRDefault="000E6DA1" w:rsidP="000E6DA1">
            <w:pPr>
              <w:spacing w:before="115"/>
              <w:ind w:left="68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4AAD562C" w14:textId="77777777" w:rsidTr="00E7239F">
        <w:trPr>
          <w:trHeight w:val="1228"/>
        </w:trPr>
        <w:tc>
          <w:tcPr>
            <w:tcW w:w="394" w:type="dxa"/>
          </w:tcPr>
          <w:p w14:paraId="6C36138A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12</w:t>
            </w:r>
          </w:p>
        </w:tc>
        <w:tc>
          <w:tcPr>
            <w:tcW w:w="3678" w:type="dxa"/>
          </w:tcPr>
          <w:p w14:paraId="719887FF" w14:textId="77777777" w:rsidR="000E6DA1" w:rsidRPr="000E6DA1" w:rsidRDefault="000E6DA1" w:rsidP="000E6DA1">
            <w:pPr>
              <w:spacing w:before="115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аудирования: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выборочное,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ознакомительное,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детальное</w:t>
            </w:r>
          </w:p>
        </w:tc>
        <w:tc>
          <w:tcPr>
            <w:tcW w:w="513" w:type="dxa"/>
          </w:tcPr>
          <w:p w14:paraId="03A62D03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19198ACF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03EEDBF4" w14:textId="77777777" w:rsidR="000E6DA1" w:rsidRPr="000E6DA1" w:rsidRDefault="000E6DA1" w:rsidP="000E6DA1">
            <w:pPr>
              <w:spacing w:before="1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7D78CE51" w14:textId="01067858" w:rsidR="000E6DA1" w:rsidRPr="000E6DA1" w:rsidRDefault="000E6DA1" w:rsidP="000E6DA1">
            <w:pPr>
              <w:spacing w:before="115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1E8FFFD9" w14:textId="77777777" w:rsidR="000E6DA1" w:rsidRPr="000E6DA1" w:rsidRDefault="000E6DA1" w:rsidP="000E6DA1">
            <w:pPr>
              <w:spacing w:before="115" w:line="259" w:lineRule="auto"/>
              <w:ind w:left="71" w:right="116"/>
              <w:rPr>
                <w:sz w:val="16"/>
              </w:rPr>
            </w:pPr>
            <w:r w:rsidRPr="000E6DA1">
              <w:rPr>
                <w:sz w:val="16"/>
              </w:rPr>
              <w:t>Отбор языковых средств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тексте в 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730" w:type="dxa"/>
          </w:tcPr>
          <w:p w14:paraId="1556FC94" w14:textId="77777777" w:rsidR="000E6DA1" w:rsidRPr="000E6DA1" w:rsidRDefault="000E6DA1" w:rsidP="000E6DA1">
            <w:pPr>
              <w:spacing w:before="115" w:line="259" w:lineRule="auto"/>
              <w:ind w:left="69" w:right="108"/>
              <w:rPr>
                <w:sz w:val="16"/>
              </w:rPr>
            </w:pPr>
            <w:r w:rsidRPr="000E6DA1">
              <w:rPr>
                <w:sz w:val="16"/>
              </w:rPr>
              <w:t>Подробное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 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</w:t>
            </w:r>
          </w:p>
        </w:tc>
        <w:tc>
          <w:tcPr>
            <w:tcW w:w="1144" w:type="dxa"/>
          </w:tcPr>
          <w:p w14:paraId="45247DF3" w14:textId="77777777" w:rsidR="000E6DA1" w:rsidRPr="000E6DA1" w:rsidRDefault="000E6DA1" w:rsidP="000E6DA1">
            <w:pPr>
              <w:spacing w:before="115"/>
              <w:ind w:left="6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2400B85C" w14:textId="77777777" w:rsidR="000E6DA1" w:rsidRPr="000E6DA1" w:rsidRDefault="000E6DA1" w:rsidP="000E6DA1">
            <w:pPr>
              <w:spacing w:before="16"/>
              <w:ind w:left="6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0869B220" w14:textId="77777777" w:rsidTr="00E7239F">
        <w:trPr>
          <w:trHeight w:val="1228"/>
        </w:trPr>
        <w:tc>
          <w:tcPr>
            <w:tcW w:w="394" w:type="dxa"/>
          </w:tcPr>
          <w:p w14:paraId="76CFAB06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13</w:t>
            </w:r>
          </w:p>
        </w:tc>
        <w:tc>
          <w:tcPr>
            <w:tcW w:w="3678" w:type="dxa"/>
          </w:tcPr>
          <w:p w14:paraId="17E10B9B" w14:textId="77777777" w:rsidR="000E6DA1" w:rsidRPr="000E6DA1" w:rsidRDefault="000E6DA1" w:rsidP="000E6DA1">
            <w:pPr>
              <w:spacing w:before="115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чтения: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изучающее,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ознакомительное,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просмотровое, поисковое</w:t>
            </w:r>
          </w:p>
        </w:tc>
        <w:tc>
          <w:tcPr>
            <w:tcW w:w="513" w:type="dxa"/>
          </w:tcPr>
          <w:p w14:paraId="2F86E7B1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6573357C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0FD7BB21" w14:textId="77777777" w:rsidR="000E6DA1" w:rsidRPr="000E6DA1" w:rsidRDefault="000E6DA1" w:rsidP="000E6DA1">
            <w:pPr>
              <w:spacing w:before="1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623295BC" w14:textId="70437A05" w:rsidR="000E6DA1" w:rsidRPr="000E6DA1" w:rsidRDefault="000E6DA1" w:rsidP="000E6DA1">
            <w:pPr>
              <w:spacing w:before="115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49A748B4" w14:textId="77777777" w:rsidR="000E6DA1" w:rsidRPr="000E6DA1" w:rsidRDefault="000E6DA1" w:rsidP="000E6DA1">
            <w:pPr>
              <w:spacing w:before="115" w:line="259" w:lineRule="auto"/>
              <w:ind w:left="71" w:right="116"/>
              <w:rPr>
                <w:sz w:val="16"/>
              </w:rPr>
            </w:pPr>
            <w:r w:rsidRPr="000E6DA1">
              <w:rPr>
                <w:sz w:val="16"/>
              </w:rPr>
              <w:t>Отбор языковых средств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тексте в 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730" w:type="dxa"/>
          </w:tcPr>
          <w:p w14:paraId="319D0173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1144" w:type="dxa"/>
          </w:tcPr>
          <w:p w14:paraId="6F4D6D5E" w14:textId="77777777" w:rsidR="000E6DA1" w:rsidRPr="000E6DA1" w:rsidRDefault="000E6DA1" w:rsidP="000E6DA1">
            <w:pPr>
              <w:spacing w:before="115" w:line="259" w:lineRule="auto"/>
              <w:ind w:left="68" w:right="96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9999E7A" w14:textId="77777777" w:rsidTr="00E7239F">
        <w:trPr>
          <w:trHeight w:val="1228"/>
        </w:trPr>
        <w:tc>
          <w:tcPr>
            <w:tcW w:w="394" w:type="dxa"/>
          </w:tcPr>
          <w:p w14:paraId="59E33C95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14</w:t>
            </w:r>
          </w:p>
        </w:tc>
        <w:tc>
          <w:tcPr>
            <w:tcW w:w="3678" w:type="dxa"/>
          </w:tcPr>
          <w:p w14:paraId="7D97FA7D" w14:textId="77777777" w:rsidR="000E6DA1" w:rsidRPr="000E6DA1" w:rsidRDefault="000E6DA1" w:rsidP="000E6DA1">
            <w:pPr>
              <w:spacing w:before="115" w:line="256" w:lineRule="auto"/>
              <w:ind w:left="78" w:right="403"/>
              <w:rPr>
                <w:sz w:val="16"/>
              </w:rPr>
            </w:pPr>
            <w:r w:rsidRPr="000E6DA1">
              <w:rPr>
                <w:sz w:val="16"/>
              </w:rPr>
              <w:t>Понятие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тексте.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Тема,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главная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мысль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Микротемы</w:t>
            </w:r>
            <w:proofErr w:type="spellEnd"/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513" w:type="dxa"/>
          </w:tcPr>
          <w:p w14:paraId="4A718FDC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01A8CDE8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43EFEEBC" w14:textId="77777777" w:rsidR="000E6DA1" w:rsidRPr="000E6DA1" w:rsidRDefault="000E6DA1" w:rsidP="000E6DA1">
            <w:pPr>
              <w:spacing w:before="1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66A677A4" w14:textId="67ACF88B" w:rsidR="000E6DA1" w:rsidRPr="000E6DA1" w:rsidRDefault="000E6DA1" w:rsidP="000E6DA1">
            <w:pPr>
              <w:spacing w:before="115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1B48AF9D" w14:textId="77777777" w:rsidR="000E6DA1" w:rsidRPr="000E6DA1" w:rsidRDefault="000E6DA1" w:rsidP="000E6DA1">
            <w:pPr>
              <w:spacing w:before="115" w:line="259" w:lineRule="auto"/>
              <w:ind w:left="71" w:right="141"/>
              <w:rPr>
                <w:sz w:val="16"/>
              </w:rPr>
            </w:pPr>
            <w:r w:rsidRPr="000E6DA1">
              <w:rPr>
                <w:sz w:val="16"/>
              </w:rPr>
              <w:t>Текст как речевое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произведение. Смысловая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 композиционная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целостность текста</w:t>
            </w:r>
          </w:p>
        </w:tc>
        <w:tc>
          <w:tcPr>
            <w:tcW w:w="4730" w:type="dxa"/>
          </w:tcPr>
          <w:p w14:paraId="4E85D621" w14:textId="77777777" w:rsidR="000E6DA1" w:rsidRPr="000E6DA1" w:rsidRDefault="000E6DA1" w:rsidP="000E6DA1">
            <w:pPr>
              <w:spacing w:before="115" w:line="256" w:lineRule="auto"/>
              <w:ind w:left="69" w:right="1497"/>
              <w:rPr>
                <w:sz w:val="16"/>
              </w:rPr>
            </w:pPr>
            <w:r w:rsidRPr="000E6DA1">
              <w:rPr>
                <w:sz w:val="16"/>
              </w:rPr>
              <w:t>Понятие о тексте. Основные признаки текста.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Тема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главная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мысль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текста, </w:t>
            </w:r>
            <w:proofErr w:type="spellStart"/>
            <w:r w:rsidRPr="000E6DA1">
              <w:rPr>
                <w:sz w:val="16"/>
              </w:rPr>
              <w:t>микротема</w:t>
            </w:r>
            <w:proofErr w:type="spellEnd"/>
          </w:p>
        </w:tc>
        <w:tc>
          <w:tcPr>
            <w:tcW w:w="1144" w:type="dxa"/>
          </w:tcPr>
          <w:p w14:paraId="7F747D63" w14:textId="77777777" w:rsidR="000E6DA1" w:rsidRPr="000E6DA1" w:rsidRDefault="000E6DA1" w:rsidP="000E6DA1">
            <w:pPr>
              <w:spacing w:before="115"/>
              <w:ind w:left="68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2FB3128" w14:textId="77777777" w:rsidR="000E6DA1" w:rsidRPr="000E6DA1" w:rsidRDefault="000E6DA1" w:rsidP="000E6DA1">
            <w:pPr>
              <w:spacing w:before="13"/>
              <w:ind w:left="68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45F8EAAE" w14:textId="77777777" w:rsidTr="00E7239F">
        <w:trPr>
          <w:trHeight w:val="1228"/>
        </w:trPr>
        <w:tc>
          <w:tcPr>
            <w:tcW w:w="394" w:type="dxa"/>
          </w:tcPr>
          <w:p w14:paraId="45618B15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15</w:t>
            </w:r>
          </w:p>
        </w:tc>
        <w:tc>
          <w:tcPr>
            <w:tcW w:w="3678" w:type="dxa"/>
          </w:tcPr>
          <w:p w14:paraId="4A217986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Композиционная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структура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Абзац</w:t>
            </w:r>
          </w:p>
        </w:tc>
        <w:tc>
          <w:tcPr>
            <w:tcW w:w="513" w:type="dxa"/>
          </w:tcPr>
          <w:p w14:paraId="013FDBCE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09E02450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76DDC68F" w14:textId="77777777" w:rsidR="000E6DA1" w:rsidRPr="000E6DA1" w:rsidRDefault="000E6DA1" w:rsidP="000E6DA1">
            <w:pPr>
              <w:spacing w:before="1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35175BD1" w14:textId="71C7D312" w:rsidR="000E6DA1" w:rsidRPr="000E6DA1" w:rsidRDefault="000E6DA1" w:rsidP="000E6DA1">
            <w:pPr>
              <w:spacing w:before="115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5C2A2688" w14:textId="77777777" w:rsidR="000E6DA1" w:rsidRPr="000E6DA1" w:rsidRDefault="000E6DA1" w:rsidP="000E6DA1">
            <w:pPr>
              <w:spacing w:before="115" w:line="259" w:lineRule="auto"/>
              <w:ind w:left="71" w:right="141"/>
              <w:rPr>
                <w:sz w:val="16"/>
              </w:rPr>
            </w:pPr>
            <w:r w:rsidRPr="000E6DA1">
              <w:rPr>
                <w:sz w:val="16"/>
              </w:rPr>
              <w:t>Текст как речевое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произведение. Смысловая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 композиционная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целостность текста</w:t>
            </w:r>
          </w:p>
        </w:tc>
        <w:tc>
          <w:tcPr>
            <w:tcW w:w="4730" w:type="dxa"/>
          </w:tcPr>
          <w:p w14:paraId="581525CB" w14:textId="77777777" w:rsidR="000E6DA1" w:rsidRPr="000E6DA1" w:rsidRDefault="000E6DA1" w:rsidP="000E6DA1">
            <w:pPr>
              <w:spacing w:before="115" w:line="256" w:lineRule="auto"/>
              <w:ind w:left="69" w:right="793"/>
              <w:rPr>
                <w:sz w:val="16"/>
              </w:rPr>
            </w:pPr>
            <w:r w:rsidRPr="000E6DA1">
              <w:rPr>
                <w:sz w:val="16"/>
              </w:rPr>
              <w:t>Абзац как средство членения текста на композиционно-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смысловые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</w:p>
        </w:tc>
        <w:tc>
          <w:tcPr>
            <w:tcW w:w="1144" w:type="dxa"/>
          </w:tcPr>
          <w:p w14:paraId="3E57B649" w14:textId="77777777" w:rsidR="000E6DA1" w:rsidRPr="000E6DA1" w:rsidRDefault="000E6DA1" w:rsidP="000E6DA1">
            <w:pPr>
              <w:spacing w:before="115" w:line="256" w:lineRule="auto"/>
              <w:ind w:left="68" w:right="96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794FFF15" w14:textId="77777777" w:rsidR="000E6DA1" w:rsidRPr="000E6DA1" w:rsidRDefault="000E6DA1" w:rsidP="000E6DA1">
      <w:pPr>
        <w:spacing w:line="256" w:lineRule="auto"/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678"/>
        <w:gridCol w:w="513"/>
        <w:gridCol w:w="1060"/>
        <w:gridCol w:w="1094"/>
        <w:gridCol w:w="873"/>
        <w:gridCol w:w="2030"/>
        <w:gridCol w:w="4730"/>
        <w:gridCol w:w="1144"/>
      </w:tblGrid>
      <w:tr w:rsidR="000E6DA1" w:rsidRPr="000E6DA1" w14:paraId="7DFA157B" w14:textId="77777777" w:rsidTr="00E7239F">
        <w:trPr>
          <w:trHeight w:val="844"/>
        </w:trPr>
        <w:tc>
          <w:tcPr>
            <w:tcW w:w="394" w:type="dxa"/>
          </w:tcPr>
          <w:p w14:paraId="0CF9BBB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16</w:t>
            </w:r>
          </w:p>
        </w:tc>
        <w:tc>
          <w:tcPr>
            <w:tcW w:w="3678" w:type="dxa"/>
          </w:tcPr>
          <w:p w14:paraId="63A35BA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Средства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связи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частей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513" w:type="dxa"/>
          </w:tcPr>
          <w:p w14:paraId="0D011A40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7E58BC46" w14:textId="77777777" w:rsidR="000E6DA1" w:rsidRPr="000E6DA1" w:rsidRDefault="000E6DA1" w:rsidP="000E6DA1">
            <w:pPr>
              <w:spacing w:before="112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2D3BBE05" w14:textId="77777777" w:rsidR="000E6DA1" w:rsidRPr="000E6DA1" w:rsidRDefault="000E6DA1" w:rsidP="000E6DA1">
            <w:pPr>
              <w:spacing w:before="112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67F59191" w14:textId="19F94CEE" w:rsidR="000E6DA1" w:rsidRPr="000E6DA1" w:rsidRDefault="000E6DA1" w:rsidP="000E6DA1">
            <w:pPr>
              <w:spacing w:before="112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52DE5A04" w14:textId="77777777" w:rsidR="000E6DA1" w:rsidRPr="000E6DA1" w:rsidRDefault="000E6DA1" w:rsidP="000E6DA1">
            <w:pPr>
              <w:spacing w:before="112" w:line="256" w:lineRule="auto"/>
              <w:ind w:left="71" w:right="428"/>
              <w:rPr>
                <w:sz w:val="16"/>
              </w:rPr>
            </w:pPr>
            <w:r w:rsidRPr="000E6DA1">
              <w:rPr>
                <w:sz w:val="16"/>
              </w:rPr>
              <w:t>Средства связи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тексте</w:t>
            </w:r>
          </w:p>
        </w:tc>
        <w:tc>
          <w:tcPr>
            <w:tcW w:w="4730" w:type="dxa"/>
          </w:tcPr>
          <w:p w14:paraId="37302C56" w14:textId="77777777" w:rsidR="000E6DA1" w:rsidRPr="000E6DA1" w:rsidRDefault="000E6DA1" w:rsidP="000E6DA1">
            <w:pPr>
              <w:spacing w:before="112" w:line="259" w:lineRule="auto"/>
              <w:ind w:left="69" w:right="108"/>
              <w:rPr>
                <w:sz w:val="16"/>
              </w:rPr>
            </w:pPr>
            <w:r w:rsidRPr="000E6DA1">
              <w:rPr>
                <w:sz w:val="16"/>
              </w:rPr>
              <w:t>Средства связи предложений и частей текста (формы слова,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однокоренные слова, синонимы, антонимы, личные местоимения,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повтор слова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др.)</w:t>
            </w:r>
          </w:p>
        </w:tc>
        <w:tc>
          <w:tcPr>
            <w:tcW w:w="1144" w:type="dxa"/>
          </w:tcPr>
          <w:p w14:paraId="4E21B3C3" w14:textId="77777777" w:rsidR="000E6DA1" w:rsidRPr="000E6DA1" w:rsidRDefault="000E6DA1" w:rsidP="000E6DA1">
            <w:pPr>
              <w:spacing w:before="112" w:line="256" w:lineRule="auto"/>
              <w:ind w:left="68" w:right="96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7875FD60" w14:textId="77777777" w:rsidTr="00E7239F">
        <w:trPr>
          <w:trHeight w:val="1033"/>
        </w:trPr>
        <w:tc>
          <w:tcPr>
            <w:tcW w:w="394" w:type="dxa"/>
          </w:tcPr>
          <w:p w14:paraId="7E17011F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17</w:t>
            </w:r>
          </w:p>
        </w:tc>
        <w:tc>
          <w:tcPr>
            <w:tcW w:w="3678" w:type="dxa"/>
          </w:tcPr>
          <w:p w14:paraId="539302C3" w14:textId="77777777" w:rsidR="000E6DA1" w:rsidRPr="000E6DA1" w:rsidRDefault="000E6DA1" w:rsidP="000E6DA1">
            <w:pPr>
              <w:spacing w:before="110" w:line="259" w:lineRule="auto"/>
              <w:ind w:left="78" w:right="145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повествование,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513" w:type="dxa"/>
          </w:tcPr>
          <w:p w14:paraId="49DDE076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5FF8DEBD" w14:textId="77777777" w:rsidR="000E6DA1" w:rsidRPr="000E6DA1" w:rsidRDefault="000E6DA1" w:rsidP="000E6DA1">
            <w:pPr>
              <w:spacing w:before="110"/>
              <w:ind w:left="74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4" w:type="dxa"/>
          </w:tcPr>
          <w:p w14:paraId="6985EAA0" w14:textId="77777777" w:rsidR="000E6DA1" w:rsidRPr="000E6DA1" w:rsidRDefault="000E6DA1" w:rsidP="000E6DA1">
            <w:pPr>
              <w:spacing w:before="110"/>
              <w:ind w:left="72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5186E087" w14:textId="0C0915D0" w:rsidR="000E6DA1" w:rsidRPr="000E6DA1" w:rsidRDefault="000E6DA1" w:rsidP="000E6DA1">
            <w:pPr>
              <w:spacing w:before="110"/>
              <w:ind w:right="64"/>
              <w:jc w:val="right"/>
              <w:rPr>
                <w:sz w:val="16"/>
              </w:rPr>
            </w:pPr>
          </w:p>
        </w:tc>
        <w:tc>
          <w:tcPr>
            <w:tcW w:w="2030" w:type="dxa"/>
          </w:tcPr>
          <w:p w14:paraId="3E60842B" w14:textId="77777777" w:rsidR="000E6DA1" w:rsidRPr="000E6DA1" w:rsidRDefault="000E6DA1" w:rsidP="000E6DA1">
            <w:pPr>
              <w:spacing w:before="110" w:line="259" w:lineRule="auto"/>
              <w:ind w:left="71"/>
              <w:rPr>
                <w:sz w:val="16"/>
              </w:rPr>
            </w:pPr>
            <w:r w:rsidRPr="000E6DA1">
              <w:rPr>
                <w:sz w:val="16"/>
              </w:rPr>
              <w:t>Стили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функциональносмысловые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30" w:type="dxa"/>
          </w:tcPr>
          <w:p w14:paraId="17BB3965" w14:textId="77777777" w:rsidR="000E6DA1" w:rsidRPr="000E6DA1" w:rsidRDefault="000E6DA1" w:rsidP="000E6DA1">
            <w:pPr>
              <w:spacing w:before="110" w:line="259" w:lineRule="auto"/>
              <w:ind w:left="69" w:right="128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 повествование,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1144" w:type="dxa"/>
          </w:tcPr>
          <w:p w14:paraId="04958E05" w14:textId="77777777" w:rsidR="000E6DA1" w:rsidRPr="000E6DA1" w:rsidRDefault="000E6DA1" w:rsidP="000E6DA1">
            <w:pPr>
              <w:spacing w:before="110"/>
              <w:ind w:left="68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</w:tbl>
    <w:p w14:paraId="6186487B" w14:textId="77777777" w:rsidR="000E6DA1" w:rsidRPr="000E6DA1" w:rsidRDefault="000E6DA1" w:rsidP="000E6DA1">
      <w:pPr>
        <w:spacing w:before="9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691"/>
        <w:gridCol w:w="511"/>
        <w:gridCol w:w="1055"/>
        <w:gridCol w:w="1089"/>
        <w:gridCol w:w="863"/>
        <w:gridCol w:w="2025"/>
        <w:gridCol w:w="4744"/>
        <w:gridCol w:w="1127"/>
      </w:tblGrid>
      <w:tr w:rsidR="000E6DA1" w:rsidRPr="000E6DA1" w14:paraId="37885464" w14:textId="77777777" w:rsidTr="00E7239F">
        <w:trPr>
          <w:trHeight w:val="1034"/>
        </w:trPr>
        <w:tc>
          <w:tcPr>
            <w:tcW w:w="391" w:type="dxa"/>
          </w:tcPr>
          <w:p w14:paraId="77977338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18</w:t>
            </w:r>
          </w:p>
        </w:tc>
        <w:tc>
          <w:tcPr>
            <w:tcW w:w="3691" w:type="dxa"/>
          </w:tcPr>
          <w:p w14:paraId="082C11B3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Повествование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тип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речи.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</w:t>
            </w:r>
          </w:p>
        </w:tc>
        <w:tc>
          <w:tcPr>
            <w:tcW w:w="511" w:type="dxa"/>
          </w:tcPr>
          <w:p w14:paraId="1DAFB84D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793E2541" w14:textId="77777777" w:rsidR="000E6DA1" w:rsidRPr="000E6DA1" w:rsidRDefault="000E6DA1" w:rsidP="000E6DA1">
            <w:pPr>
              <w:spacing w:before="113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60283329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013F922D" w14:textId="53968DC0" w:rsidR="000E6DA1" w:rsidRPr="000E6DA1" w:rsidRDefault="000E6DA1" w:rsidP="000E6DA1">
            <w:pPr>
              <w:spacing w:before="113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7ED7797F" w14:textId="77777777" w:rsidR="000E6DA1" w:rsidRPr="000E6DA1" w:rsidRDefault="000E6DA1" w:rsidP="000E6DA1">
            <w:pPr>
              <w:spacing w:before="113" w:line="259" w:lineRule="auto"/>
              <w:ind w:left="80" w:right="16"/>
              <w:rPr>
                <w:sz w:val="16"/>
              </w:rPr>
            </w:pPr>
            <w:r w:rsidRPr="000E6DA1">
              <w:rPr>
                <w:sz w:val="16"/>
              </w:rPr>
              <w:t>Стили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функциональносмысловые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44" w:type="dxa"/>
          </w:tcPr>
          <w:p w14:paraId="2B5D0356" w14:textId="77777777" w:rsidR="000E6DA1" w:rsidRPr="000E6DA1" w:rsidRDefault="000E6DA1" w:rsidP="000E6DA1">
            <w:pPr>
              <w:spacing w:before="113"/>
              <w:ind w:left="84"/>
              <w:rPr>
                <w:sz w:val="16"/>
              </w:rPr>
            </w:pPr>
            <w:r w:rsidRPr="000E6DA1">
              <w:rPr>
                <w:sz w:val="16"/>
              </w:rPr>
              <w:t>Повествование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тип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речи.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</w:t>
            </w:r>
          </w:p>
        </w:tc>
        <w:tc>
          <w:tcPr>
            <w:tcW w:w="1127" w:type="dxa"/>
          </w:tcPr>
          <w:p w14:paraId="2A55C58C" w14:textId="77777777" w:rsidR="000E6DA1" w:rsidRPr="000E6DA1" w:rsidRDefault="000E6DA1" w:rsidP="000E6DA1">
            <w:pPr>
              <w:spacing w:before="113" w:line="259" w:lineRule="auto"/>
              <w:ind w:left="8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92E9685" w14:textId="77777777" w:rsidTr="00E7239F">
        <w:trPr>
          <w:trHeight w:val="1036"/>
        </w:trPr>
        <w:tc>
          <w:tcPr>
            <w:tcW w:w="391" w:type="dxa"/>
          </w:tcPr>
          <w:p w14:paraId="041A5394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19</w:t>
            </w:r>
          </w:p>
        </w:tc>
        <w:tc>
          <w:tcPr>
            <w:tcW w:w="3691" w:type="dxa"/>
          </w:tcPr>
          <w:p w14:paraId="010500AE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Повествование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тип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речи.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Рассказ. Практикум</w:t>
            </w:r>
          </w:p>
        </w:tc>
        <w:tc>
          <w:tcPr>
            <w:tcW w:w="511" w:type="dxa"/>
          </w:tcPr>
          <w:p w14:paraId="37F7B142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34580499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2FB53BCC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56C3CF42" w14:textId="51C8D9A3" w:rsidR="000E6DA1" w:rsidRPr="000E6DA1" w:rsidRDefault="000E6DA1" w:rsidP="000E6DA1">
            <w:pPr>
              <w:spacing w:before="115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30F30220" w14:textId="77777777" w:rsidR="000E6DA1" w:rsidRPr="000E6DA1" w:rsidRDefault="000E6DA1" w:rsidP="000E6DA1">
            <w:pPr>
              <w:spacing w:before="115" w:line="259" w:lineRule="auto"/>
              <w:ind w:left="80" w:right="16"/>
              <w:rPr>
                <w:sz w:val="16"/>
              </w:rPr>
            </w:pPr>
            <w:r w:rsidRPr="000E6DA1">
              <w:rPr>
                <w:sz w:val="16"/>
              </w:rPr>
              <w:t>Стили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функциональносмысловые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44" w:type="dxa"/>
          </w:tcPr>
          <w:p w14:paraId="75A555B8" w14:textId="77777777" w:rsidR="000E6DA1" w:rsidRPr="000E6DA1" w:rsidRDefault="000E6DA1" w:rsidP="000E6DA1">
            <w:pPr>
              <w:spacing w:before="115"/>
              <w:ind w:left="84"/>
              <w:rPr>
                <w:sz w:val="16"/>
              </w:rPr>
            </w:pPr>
            <w:r w:rsidRPr="000E6DA1">
              <w:rPr>
                <w:sz w:val="16"/>
              </w:rPr>
              <w:t>Повествование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тип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речи.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</w:t>
            </w:r>
          </w:p>
        </w:tc>
        <w:tc>
          <w:tcPr>
            <w:tcW w:w="1127" w:type="dxa"/>
          </w:tcPr>
          <w:p w14:paraId="62D67AB6" w14:textId="77777777" w:rsidR="000E6DA1" w:rsidRPr="000E6DA1" w:rsidRDefault="000E6DA1" w:rsidP="000E6DA1">
            <w:pPr>
              <w:spacing w:before="115" w:line="259" w:lineRule="auto"/>
              <w:ind w:left="8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EE5C69D" w14:textId="77777777" w:rsidTr="00E7239F">
        <w:trPr>
          <w:trHeight w:val="1228"/>
        </w:trPr>
        <w:tc>
          <w:tcPr>
            <w:tcW w:w="391" w:type="dxa"/>
          </w:tcPr>
          <w:p w14:paraId="6B515690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20</w:t>
            </w:r>
          </w:p>
        </w:tc>
        <w:tc>
          <w:tcPr>
            <w:tcW w:w="3691" w:type="dxa"/>
          </w:tcPr>
          <w:p w14:paraId="2A72C1E2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Сочинение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сюжетной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картине</w:t>
            </w:r>
          </w:p>
        </w:tc>
        <w:tc>
          <w:tcPr>
            <w:tcW w:w="511" w:type="dxa"/>
          </w:tcPr>
          <w:p w14:paraId="0F84C06A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72D656A8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23C7550F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3116D4D3" w14:textId="215228B8" w:rsidR="000E6DA1" w:rsidRPr="000E6DA1" w:rsidRDefault="000E6DA1" w:rsidP="000E6DA1">
            <w:pPr>
              <w:spacing w:before="115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53EF7B37" w14:textId="77777777" w:rsidR="000E6DA1" w:rsidRPr="000E6DA1" w:rsidRDefault="000E6DA1" w:rsidP="000E6DA1">
            <w:pPr>
              <w:spacing w:before="115" w:line="259" w:lineRule="auto"/>
              <w:ind w:left="80" w:right="16"/>
              <w:rPr>
                <w:sz w:val="16"/>
              </w:rPr>
            </w:pPr>
            <w:r w:rsidRPr="000E6DA1">
              <w:rPr>
                <w:sz w:val="16"/>
              </w:rPr>
              <w:t>Создание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функциональносмысловых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типов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44" w:type="dxa"/>
          </w:tcPr>
          <w:p w14:paraId="2556E1A5" w14:textId="77777777" w:rsidR="000E6DA1" w:rsidRPr="000E6DA1" w:rsidRDefault="000E6DA1" w:rsidP="000E6DA1">
            <w:pPr>
              <w:spacing w:before="115" w:line="259" w:lineRule="auto"/>
              <w:ind w:left="84" w:right="127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 повествование,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1127" w:type="dxa"/>
          </w:tcPr>
          <w:p w14:paraId="111B49AA" w14:textId="77777777" w:rsidR="000E6DA1" w:rsidRPr="000E6DA1" w:rsidRDefault="000E6DA1" w:rsidP="000E6DA1">
            <w:pPr>
              <w:spacing w:before="115" w:line="259" w:lineRule="auto"/>
              <w:ind w:left="8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F39CAFD" w14:textId="77777777" w:rsidTr="00E7239F">
        <w:trPr>
          <w:trHeight w:val="1036"/>
        </w:trPr>
        <w:tc>
          <w:tcPr>
            <w:tcW w:w="391" w:type="dxa"/>
          </w:tcPr>
          <w:p w14:paraId="3001564B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21</w:t>
            </w:r>
          </w:p>
        </w:tc>
        <w:tc>
          <w:tcPr>
            <w:tcW w:w="3691" w:type="dxa"/>
          </w:tcPr>
          <w:p w14:paraId="3E584C3E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Смысловой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511" w:type="dxa"/>
          </w:tcPr>
          <w:p w14:paraId="5C71CDEC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14F5CA0D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34551D1B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404A5A1E" w14:textId="67F0E0E6" w:rsidR="000E6DA1" w:rsidRPr="000E6DA1" w:rsidRDefault="000E6DA1" w:rsidP="000E6DA1">
            <w:pPr>
              <w:spacing w:before="115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7F700B69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4744" w:type="dxa"/>
          </w:tcPr>
          <w:p w14:paraId="0872A52C" w14:textId="77777777" w:rsidR="000E6DA1" w:rsidRPr="000E6DA1" w:rsidRDefault="000E6DA1" w:rsidP="000E6DA1">
            <w:pPr>
              <w:spacing w:before="115" w:line="259" w:lineRule="auto"/>
              <w:ind w:left="84"/>
              <w:rPr>
                <w:sz w:val="16"/>
              </w:rPr>
            </w:pPr>
            <w:r w:rsidRPr="000E6DA1">
              <w:rPr>
                <w:sz w:val="16"/>
              </w:rPr>
              <w:t>Смысловой анализ текста: его композиционных особенностей,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количества </w:t>
            </w:r>
            <w:proofErr w:type="spellStart"/>
            <w:r w:rsidRPr="000E6DA1">
              <w:rPr>
                <w:sz w:val="16"/>
              </w:rPr>
              <w:t>микротем</w:t>
            </w:r>
            <w:proofErr w:type="spellEnd"/>
            <w:r w:rsidRPr="000E6DA1">
              <w:rPr>
                <w:sz w:val="16"/>
              </w:rPr>
              <w:t xml:space="preserve"> и абзацев, способов и средств связи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 в тексте; использование языковых средств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выразительности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(сравнение,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эпитет,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олицетворение,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метафора)</w:t>
            </w:r>
          </w:p>
        </w:tc>
        <w:tc>
          <w:tcPr>
            <w:tcW w:w="1127" w:type="dxa"/>
          </w:tcPr>
          <w:p w14:paraId="31373D5C" w14:textId="77777777" w:rsidR="000E6DA1" w:rsidRPr="000E6DA1" w:rsidRDefault="000E6DA1" w:rsidP="000E6DA1">
            <w:pPr>
              <w:spacing w:before="115" w:line="259" w:lineRule="auto"/>
              <w:ind w:left="8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663A967" w14:textId="77777777" w:rsidTr="00E7239F">
        <w:trPr>
          <w:trHeight w:val="1036"/>
        </w:trPr>
        <w:tc>
          <w:tcPr>
            <w:tcW w:w="391" w:type="dxa"/>
          </w:tcPr>
          <w:p w14:paraId="572D1A36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22</w:t>
            </w:r>
          </w:p>
        </w:tc>
        <w:tc>
          <w:tcPr>
            <w:tcW w:w="3691" w:type="dxa"/>
          </w:tcPr>
          <w:p w14:paraId="78535C56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Смысловой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11" w:type="dxa"/>
          </w:tcPr>
          <w:p w14:paraId="310A3D77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70E4B932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11A1B17F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03231235" w14:textId="1EF0D164" w:rsidR="000E6DA1" w:rsidRPr="000E6DA1" w:rsidRDefault="000E6DA1" w:rsidP="000E6DA1">
            <w:pPr>
              <w:spacing w:before="115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737E3027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4744" w:type="dxa"/>
          </w:tcPr>
          <w:p w14:paraId="4B0A2B26" w14:textId="77777777" w:rsidR="000E6DA1" w:rsidRPr="000E6DA1" w:rsidRDefault="000E6DA1" w:rsidP="000E6DA1">
            <w:pPr>
              <w:spacing w:before="115" w:line="259" w:lineRule="auto"/>
              <w:ind w:left="84"/>
              <w:rPr>
                <w:sz w:val="16"/>
              </w:rPr>
            </w:pPr>
            <w:r w:rsidRPr="000E6DA1">
              <w:rPr>
                <w:sz w:val="16"/>
              </w:rPr>
              <w:t>Смысловой анализ текста: его композиционных особенностей,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количества </w:t>
            </w:r>
            <w:proofErr w:type="spellStart"/>
            <w:r w:rsidRPr="000E6DA1">
              <w:rPr>
                <w:sz w:val="16"/>
              </w:rPr>
              <w:t>микротем</w:t>
            </w:r>
            <w:proofErr w:type="spellEnd"/>
            <w:r w:rsidRPr="000E6DA1">
              <w:rPr>
                <w:sz w:val="16"/>
              </w:rPr>
              <w:t xml:space="preserve"> и абзацев, способов и средств связи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 в тексте; использование языковых средств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выразительности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(сравнение,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эпитет,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олицетворение,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метафора)</w:t>
            </w:r>
          </w:p>
        </w:tc>
        <w:tc>
          <w:tcPr>
            <w:tcW w:w="1127" w:type="dxa"/>
          </w:tcPr>
          <w:p w14:paraId="60263F9F" w14:textId="77777777" w:rsidR="000E6DA1" w:rsidRPr="000E6DA1" w:rsidRDefault="000E6DA1" w:rsidP="000E6DA1">
            <w:pPr>
              <w:spacing w:before="115" w:line="256" w:lineRule="auto"/>
              <w:ind w:left="8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530B48D" w14:textId="77777777" w:rsidTr="00E7239F">
        <w:trPr>
          <w:trHeight w:val="1036"/>
        </w:trPr>
        <w:tc>
          <w:tcPr>
            <w:tcW w:w="391" w:type="dxa"/>
          </w:tcPr>
          <w:p w14:paraId="2866AAD0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23</w:t>
            </w:r>
          </w:p>
        </w:tc>
        <w:tc>
          <w:tcPr>
            <w:tcW w:w="3691" w:type="dxa"/>
          </w:tcPr>
          <w:p w14:paraId="05B3B19A" w14:textId="77777777" w:rsidR="000E6DA1" w:rsidRPr="000E6DA1" w:rsidRDefault="000E6DA1" w:rsidP="000E6DA1">
            <w:pPr>
              <w:spacing w:before="115" w:line="256" w:lineRule="auto"/>
              <w:ind w:left="79" w:right="261"/>
              <w:rPr>
                <w:sz w:val="16"/>
              </w:rPr>
            </w:pPr>
            <w:r w:rsidRPr="000E6DA1">
              <w:rPr>
                <w:sz w:val="16"/>
              </w:rPr>
              <w:t>Информационная переработка текста: простой 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сложный план текста</w:t>
            </w:r>
          </w:p>
        </w:tc>
        <w:tc>
          <w:tcPr>
            <w:tcW w:w="511" w:type="dxa"/>
          </w:tcPr>
          <w:p w14:paraId="59B111B9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7901C98F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549E6D9B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5CDFBA7C" w14:textId="179DAA25" w:rsidR="000E6DA1" w:rsidRPr="000E6DA1" w:rsidRDefault="000E6DA1" w:rsidP="000E6DA1">
            <w:pPr>
              <w:spacing w:before="115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0E020576" w14:textId="77777777" w:rsidR="000E6DA1" w:rsidRPr="000E6DA1" w:rsidRDefault="000E6DA1" w:rsidP="000E6DA1">
            <w:pPr>
              <w:spacing w:before="115" w:line="259" w:lineRule="auto"/>
              <w:ind w:left="80" w:right="548"/>
              <w:rPr>
                <w:sz w:val="16"/>
              </w:rPr>
            </w:pPr>
            <w:r w:rsidRPr="000E6DA1">
              <w:rPr>
                <w:sz w:val="16"/>
              </w:rPr>
              <w:t>Информационная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обработка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жанров</w:t>
            </w:r>
          </w:p>
        </w:tc>
        <w:tc>
          <w:tcPr>
            <w:tcW w:w="4744" w:type="dxa"/>
          </w:tcPr>
          <w:p w14:paraId="7E982E3F" w14:textId="77777777" w:rsidR="000E6DA1" w:rsidRPr="000E6DA1" w:rsidRDefault="000E6DA1" w:rsidP="000E6DA1">
            <w:pPr>
              <w:spacing w:before="115" w:line="256" w:lineRule="auto"/>
              <w:ind w:left="84"/>
              <w:rPr>
                <w:sz w:val="16"/>
              </w:rPr>
            </w:pPr>
            <w:r w:rsidRPr="000E6DA1">
              <w:rPr>
                <w:sz w:val="16"/>
              </w:rPr>
              <w:t>Информационная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переработка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Простой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план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1127" w:type="dxa"/>
          </w:tcPr>
          <w:p w14:paraId="2F331170" w14:textId="77777777" w:rsidR="000E6DA1" w:rsidRPr="000E6DA1" w:rsidRDefault="000E6DA1" w:rsidP="000E6DA1">
            <w:pPr>
              <w:spacing w:before="115" w:line="256" w:lineRule="auto"/>
              <w:ind w:left="8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B986426" w14:textId="77777777" w:rsidTr="00E7239F">
        <w:trPr>
          <w:trHeight w:val="1036"/>
        </w:trPr>
        <w:tc>
          <w:tcPr>
            <w:tcW w:w="391" w:type="dxa"/>
          </w:tcPr>
          <w:p w14:paraId="488B6E46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24</w:t>
            </w:r>
          </w:p>
        </w:tc>
        <w:tc>
          <w:tcPr>
            <w:tcW w:w="3691" w:type="dxa"/>
          </w:tcPr>
          <w:p w14:paraId="2812403C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его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виды</w:t>
            </w:r>
          </w:p>
        </w:tc>
        <w:tc>
          <w:tcPr>
            <w:tcW w:w="511" w:type="dxa"/>
          </w:tcPr>
          <w:p w14:paraId="5F36F83D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5ADE3013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18E722AB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7629C4D2" w14:textId="1695057E" w:rsidR="000E6DA1" w:rsidRPr="000E6DA1" w:rsidRDefault="000E6DA1" w:rsidP="000E6DA1">
            <w:pPr>
              <w:spacing w:before="115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3B70B02A" w14:textId="77777777" w:rsidR="000E6DA1" w:rsidRPr="000E6DA1" w:rsidRDefault="000E6DA1" w:rsidP="000E6DA1">
            <w:pPr>
              <w:spacing w:before="115" w:line="259" w:lineRule="auto"/>
              <w:ind w:left="80" w:right="548"/>
              <w:rPr>
                <w:sz w:val="16"/>
              </w:rPr>
            </w:pPr>
            <w:r w:rsidRPr="000E6DA1">
              <w:rPr>
                <w:sz w:val="16"/>
              </w:rPr>
              <w:t>Информационная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обработка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жанров</w:t>
            </w:r>
          </w:p>
        </w:tc>
        <w:tc>
          <w:tcPr>
            <w:tcW w:w="4744" w:type="dxa"/>
          </w:tcPr>
          <w:p w14:paraId="6D23091B" w14:textId="77777777" w:rsidR="000E6DA1" w:rsidRPr="000E6DA1" w:rsidRDefault="000E6DA1" w:rsidP="000E6DA1">
            <w:pPr>
              <w:spacing w:before="115" w:line="259" w:lineRule="auto"/>
              <w:ind w:left="84"/>
              <w:rPr>
                <w:sz w:val="16"/>
              </w:rPr>
            </w:pPr>
            <w:r w:rsidRPr="000E6DA1">
              <w:rPr>
                <w:sz w:val="16"/>
              </w:rPr>
              <w:t>Смысловой анализ текста: его композиционных особенностей,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 xml:space="preserve">количества </w:t>
            </w:r>
            <w:proofErr w:type="spellStart"/>
            <w:r w:rsidRPr="000E6DA1">
              <w:rPr>
                <w:sz w:val="16"/>
              </w:rPr>
              <w:t>микротем</w:t>
            </w:r>
            <w:proofErr w:type="spellEnd"/>
            <w:r w:rsidRPr="000E6DA1">
              <w:rPr>
                <w:sz w:val="16"/>
              </w:rPr>
              <w:t xml:space="preserve"> и абзацев, способов и средств связи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 в тексте; использование языковых средств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выразительности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(сравнение,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эпитет,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олицетворение,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метафора)</w:t>
            </w:r>
          </w:p>
        </w:tc>
        <w:tc>
          <w:tcPr>
            <w:tcW w:w="1127" w:type="dxa"/>
          </w:tcPr>
          <w:p w14:paraId="74214671" w14:textId="77777777" w:rsidR="000E6DA1" w:rsidRPr="000E6DA1" w:rsidRDefault="000E6DA1" w:rsidP="000E6DA1">
            <w:pPr>
              <w:spacing w:before="115" w:line="259" w:lineRule="auto"/>
              <w:ind w:left="8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z w:val="16"/>
              </w:rPr>
              <w:t xml:space="preserve"> ;</w:t>
            </w:r>
            <w:proofErr w:type="gramEnd"/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</w:p>
        </w:tc>
      </w:tr>
    </w:tbl>
    <w:p w14:paraId="6046CC76" w14:textId="77777777" w:rsidR="000E6DA1" w:rsidRPr="000E6DA1" w:rsidRDefault="000E6DA1" w:rsidP="000E6DA1">
      <w:pPr>
        <w:spacing w:line="259" w:lineRule="auto"/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3691"/>
        <w:gridCol w:w="511"/>
        <w:gridCol w:w="1055"/>
        <w:gridCol w:w="1089"/>
        <w:gridCol w:w="863"/>
        <w:gridCol w:w="2025"/>
        <w:gridCol w:w="4744"/>
        <w:gridCol w:w="1127"/>
      </w:tblGrid>
      <w:tr w:rsidR="000E6DA1" w:rsidRPr="000E6DA1" w14:paraId="1F80C40E" w14:textId="77777777" w:rsidTr="00E7239F">
        <w:trPr>
          <w:trHeight w:val="1036"/>
        </w:trPr>
        <w:tc>
          <w:tcPr>
            <w:tcW w:w="391" w:type="dxa"/>
          </w:tcPr>
          <w:p w14:paraId="171EAFB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25</w:t>
            </w:r>
          </w:p>
        </w:tc>
        <w:tc>
          <w:tcPr>
            <w:tcW w:w="3691" w:type="dxa"/>
          </w:tcPr>
          <w:p w14:paraId="0F48126B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Функциональные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разновидности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языка</w:t>
            </w:r>
          </w:p>
        </w:tc>
        <w:tc>
          <w:tcPr>
            <w:tcW w:w="511" w:type="dxa"/>
          </w:tcPr>
          <w:p w14:paraId="5AF74DEA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5C74E8F1" w14:textId="77777777" w:rsidR="000E6DA1" w:rsidRPr="000E6DA1" w:rsidRDefault="000E6DA1" w:rsidP="000E6DA1">
            <w:pPr>
              <w:spacing w:before="112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0C1944B7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406DC7D1" w14:textId="6E006127" w:rsidR="000E6DA1" w:rsidRPr="000E6DA1" w:rsidRDefault="000E6DA1" w:rsidP="000E6DA1">
            <w:pPr>
              <w:spacing w:before="112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4E9784A0" w14:textId="77777777" w:rsidR="000E6DA1" w:rsidRPr="000E6DA1" w:rsidRDefault="000E6DA1" w:rsidP="000E6DA1">
            <w:pPr>
              <w:spacing w:before="112" w:line="259" w:lineRule="auto"/>
              <w:ind w:left="80" w:right="16"/>
              <w:rPr>
                <w:sz w:val="16"/>
              </w:rPr>
            </w:pPr>
            <w:r w:rsidRPr="000E6DA1">
              <w:rPr>
                <w:sz w:val="16"/>
              </w:rPr>
              <w:t>Стили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функциональносмысловые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44" w:type="dxa"/>
          </w:tcPr>
          <w:p w14:paraId="25C7D6F4" w14:textId="77777777" w:rsidR="000E6DA1" w:rsidRPr="000E6DA1" w:rsidRDefault="000E6DA1" w:rsidP="000E6DA1">
            <w:pPr>
              <w:spacing w:before="112" w:line="256" w:lineRule="auto"/>
              <w:ind w:left="84"/>
              <w:rPr>
                <w:sz w:val="16"/>
              </w:rPr>
            </w:pPr>
            <w:r w:rsidRPr="000E6DA1">
              <w:rPr>
                <w:sz w:val="16"/>
              </w:rPr>
              <w:t>Понятие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функциональных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разновидностях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языка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(общее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представление)</w:t>
            </w:r>
          </w:p>
        </w:tc>
        <w:tc>
          <w:tcPr>
            <w:tcW w:w="1127" w:type="dxa"/>
          </w:tcPr>
          <w:p w14:paraId="7E8E0689" w14:textId="77777777" w:rsidR="000E6DA1" w:rsidRPr="000E6DA1" w:rsidRDefault="000E6DA1" w:rsidP="000E6DA1">
            <w:pPr>
              <w:spacing w:before="112"/>
              <w:ind w:left="8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299DA2F1" w14:textId="77777777" w:rsidR="000E6DA1" w:rsidRPr="000E6DA1" w:rsidRDefault="000E6DA1" w:rsidP="000E6DA1">
            <w:pPr>
              <w:spacing w:before="13"/>
              <w:ind w:left="8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51B6A0C4" w14:textId="77777777" w:rsidTr="00E7239F">
        <w:trPr>
          <w:trHeight w:val="1036"/>
        </w:trPr>
        <w:tc>
          <w:tcPr>
            <w:tcW w:w="391" w:type="dxa"/>
          </w:tcPr>
          <w:p w14:paraId="29EE120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26</w:t>
            </w:r>
          </w:p>
        </w:tc>
        <w:tc>
          <w:tcPr>
            <w:tcW w:w="3691" w:type="dxa"/>
          </w:tcPr>
          <w:p w14:paraId="2D3627DA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Изложение.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Проверочная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11" w:type="dxa"/>
          </w:tcPr>
          <w:p w14:paraId="11A3AE77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4F68BDA8" w14:textId="77777777" w:rsidR="000E6DA1" w:rsidRPr="000E6DA1" w:rsidRDefault="000E6DA1" w:rsidP="000E6DA1">
            <w:pPr>
              <w:spacing w:before="110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0040B93E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4E0F1F84" w14:textId="1F9BFFB8" w:rsidR="000E6DA1" w:rsidRPr="000E6DA1" w:rsidRDefault="000E6DA1" w:rsidP="000E6DA1">
            <w:pPr>
              <w:spacing w:before="110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3538FA4D" w14:textId="77777777" w:rsidR="000E6DA1" w:rsidRPr="000E6DA1" w:rsidRDefault="000E6DA1" w:rsidP="000E6DA1">
            <w:pPr>
              <w:spacing w:before="110" w:line="259" w:lineRule="auto"/>
              <w:ind w:left="80" w:right="548"/>
              <w:rPr>
                <w:sz w:val="16"/>
              </w:rPr>
            </w:pPr>
            <w:r w:rsidRPr="000E6DA1">
              <w:rPr>
                <w:sz w:val="16"/>
              </w:rPr>
              <w:t>Информационная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обработка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жанров</w:t>
            </w:r>
          </w:p>
        </w:tc>
        <w:tc>
          <w:tcPr>
            <w:tcW w:w="4744" w:type="dxa"/>
          </w:tcPr>
          <w:p w14:paraId="65E71AB0" w14:textId="77777777" w:rsidR="000E6DA1" w:rsidRPr="000E6DA1" w:rsidRDefault="000E6DA1" w:rsidP="000E6DA1">
            <w:pPr>
              <w:spacing w:before="110" w:line="259" w:lineRule="auto"/>
              <w:ind w:left="84"/>
              <w:rPr>
                <w:sz w:val="16"/>
              </w:rPr>
            </w:pPr>
            <w:r w:rsidRPr="000E6DA1">
              <w:rPr>
                <w:sz w:val="16"/>
              </w:rPr>
              <w:t>Подробное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 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</w:t>
            </w:r>
          </w:p>
        </w:tc>
        <w:tc>
          <w:tcPr>
            <w:tcW w:w="1127" w:type="dxa"/>
          </w:tcPr>
          <w:p w14:paraId="6DF7AD0C" w14:textId="77777777" w:rsidR="000E6DA1" w:rsidRPr="000E6DA1" w:rsidRDefault="000E6DA1" w:rsidP="000E6DA1">
            <w:pPr>
              <w:spacing w:before="110" w:line="259" w:lineRule="auto"/>
              <w:ind w:left="8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43A6EFB" w14:textId="77777777" w:rsidTr="00E7239F">
        <w:trPr>
          <w:trHeight w:val="1228"/>
        </w:trPr>
        <w:tc>
          <w:tcPr>
            <w:tcW w:w="391" w:type="dxa"/>
          </w:tcPr>
          <w:p w14:paraId="66425F5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27</w:t>
            </w:r>
          </w:p>
        </w:tc>
        <w:tc>
          <w:tcPr>
            <w:tcW w:w="3691" w:type="dxa"/>
          </w:tcPr>
          <w:p w14:paraId="1B5041CF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Редактирование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</w:p>
        </w:tc>
        <w:tc>
          <w:tcPr>
            <w:tcW w:w="511" w:type="dxa"/>
          </w:tcPr>
          <w:p w14:paraId="70F95453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2824E1D9" w14:textId="77777777" w:rsidR="000E6DA1" w:rsidRPr="000E6DA1" w:rsidRDefault="000E6DA1" w:rsidP="000E6DA1">
            <w:pPr>
              <w:spacing w:before="110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29F918AD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54346C54" w14:textId="3EADF4B6" w:rsidR="000E6DA1" w:rsidRPr="000E6DA1" w:rsidRDefault="000E6DA1" w:rsidP="000E6DA1">
            <w:pPr>
              <w:spacing w:before="110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7A2CB74A" w14:textId="77777777" w:rsidR="000E6DA1" w:rsidRPr="000E6DA1" w:rsidRDefault="000E6DA1" w:rsidP="000E6DA1">
            <w:pPr>
              <w:spacing w:before="110" w:line="259" w:lineRule="auto"/>
              <w:ind w:left="80" w:right="102"/>
              <w:rPr>
                <w:sz w:val="16"/>
              </w:rPr>
            </w:pPr>
            <w:r w:rsidRPr="000E6DA1">
              <w:rPr>
                <w:sz w:val="16"/>
              </w:rPr>
              <w:t>Отбор языковых средств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тексте в 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744" w:type="dxa"/>
          </w:tcPr>
          <w:p w14:paraId="20809DDA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1127" w:type="dxa"/>
          </w:tcPr>
          <w:p w14:paraId="0134735D" w14:textId="77777777" w:rsidR="000E6DA1" w:rsidRPr="000E6DA1" w:rsidRDefault="000E6DA1" w:rsidP="000E6DA1">
            <w:pPr>
              <w:spacing w:before="110" w:line="259" w:lineRule="auto"/>
              <w:ind w:left="8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47EB35E" w14:textId="77777777" w:rsidTr="00E7239F">
        <w:trPr>
          <w:trHeight w:val="1036"/>
        </w:trPr>
        <w:tc>
          <w:tcPr>
            <w:tcW w:w="391" w:type="dxa"/>
          </w:tcPr>
          <w:p w14:paraId="60C075DD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28</w:t>
            </w:r>
          </w:p>
        </w:tc>
        <w:tc>
          <w:tcPr>
            <w:tcW w:w="3691" w:type="dxa"/>
          </w:tcPr>
          <w:p w14:paraId="52768D0E" w14:textId="77777777" w:rsidR="000E6DA1" w:rsidRPr="000E6DA1" w:rsidRDefault="000E6DA1" w:rsidP="000E6DA1">
            <w:pPr>
              <w:spacing w:before="107" w:line="254" w:lineRule="auto"/>
              <w:ind w:left="79"/>
              <w:rPr>
                <w:sz w:val="16"/>
              </w:rPr>
            </w:pPr>
            <w:r w:rsidRPr="000E6DA1">
              <w:rPr>
                <w:sz w:val="16"/>
              </w:rPr>
              <w:t>Фонетика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графика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лингвистики.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Звук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как единица языка. Смыслоразличительная роль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звука.</w:t>
            </w:r>
          </w:p>
          <w:p w14:paraId="290E2FE6" w14:textId="77777777" w:rsidR="000E6DA1" w:rsidRPr="000E6DA1" w:rsidRDefault="000E6DA1" w:rsidP="000E6DA1">
            <w:pPr>
              <w:spacing w:before="6"/>
              <w:ind w:left="79"/>
              <w:rPr>
                <w:sz w:val="16"/>
              </w:rPr>
            </w:pPr>
            <w:r w:rsidRPr="000E6DA1">
              <w:rPr>
                <w:sz w:val="16"/>
              </w:rPr>
              <w:t>Система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звуков</w:t>
            </w:r>
          </w:p>
        </w:tc>
        <w:tc>
          <w:tcPr>
            <w:tcW w:w="511" w:type="dxa"/>
          </w:tcPr>
          <w:p w14:paraId="20504DEB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5" w:type="dxa"/>
          </w:tcPr>
          <w:p w14:paraId="43C9EF29" w14:textId="77777777" w:rsidR="000E6DA1" w:rsidRPr="000E6DA1" w:rsidRDefault="000E6DA1" w:rsidP="000E6DA1">
            <w:pPr>
              <w:spacing w:before="110"/>
              <w:ind w:left="80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89" w:type="dxa"/>
          </w:tcPr>
          <w:p w14:paraId="34E8D9FA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3" w:type="dxa"/>
          </w:tcPr>
          <w:p w14:paraId="63FF1CBE" w14:textId="3291ACCE" w:rsidR="000E6DA1" w:rsidRPr="000E6DA1" w:rsidRDefault="000E6DA1" w:rsidP="000E6DA1">
            <w:pPr>
              <w:spacing w:before="110"/>
              <w:ind w:right="45"/>
              <w:jc w:val="right"/>
              <w:rPr>
                <w:sz w:val="16"/>
              </w:rPr>
            </w:pPr>
          </w:p>
        </w:tc>
        <w:tc>
          <w:tcPr>
            <w:tcW w:w="2025" w:type="dxa"/>
          </w:tcPr>
          <w:p w14:paraId="4CFE8575" w14:textId="77777777" w:rsidR="000E6DA1" w:rsidRPr="000E6DA1" w:rsidRDefault="000E6DA1" w:rsidP="000E6DA1">
            <w:pPr>
              <w:spacing w:before="110"/>
              <w:ind w:left="80"/>
              <w:rPr>
                <w:sz w:val="16"/>
              </w:rPr>
            </w:pPr>
            <w:r w:rsidRPr="000E6DA1">
              <w:rPr>
                <w:sz w:val="16"/>
              </w:rPr>
              <w:t>Звуки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буквы</w:t>
            </w:r>
          </w:p>
        </w:tc>
        <w:tc>
          <w:tcPr>
            <w:tcW w:w="4744" w:type="dxa"/>
          </w:tcPr>
          <w:p w14:paraId="5B52AA93" w14:textId="77777777" w:rsidR="000E6DA1" w:rsidRPr="000E6DA1" w:rsidRDefault="000E6DA1" w:rsidP="000E6DA1">
            <w:pPr>
              <w:spacing w:before="110" w:line="259" w:lineRule="auto"/>
              <w:ind w:left="84" w:right="2965"/>
              <w:rPr>
                <w:sz w:val="16"/>
              </w:rPr>
            </w:pPr>
            <w:r w:rsidRPr="000E6DA1">
              <w:rPr>
                <w:sz w:val="16"/>
              </w:rPr>
              <w:t>Звук как единица языка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Система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звуков</w:t>
            </w:r>
          </w:p>
          <w:p w14:paraId="0D66B7C6" w14:textId="77777777" w:rsidR="000E6DA1" w:rsidRPr="000E6DA1" w:rsidRDefault="000E6DA1" w:rsidP="000E6DA1">
            <w:pPr>
              <w:spacing w:before="1"/>
              <w:ind w:left="84"/>
              <w:rPr>
                <w:sz w:val="16"/>
              </w:rPr>
            </w:pPr>
            <w:r w:rsidRPr="000E6DA1">
              <w:rPr>
                <w:sz w:val="16"/>
              </w:rPr>
              <w:t>Смыслоразличительная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звука.</w:t>
            </w:r>
          </w:p>
          <w:p w14:paraId="38A4EFC3" w14:textId="77777777" w:rsidR="000E6DA1" w:rsidRPr="000E6DA1" w:rsidRDefault="000E6DA1" w:rsidP="000E6DA1">
            <w:pPr>
              <w:spacing w:before="12"/>
              <w:ind w:left="84"/>
              <w:rPr>
                <w:sz w:val="16"/>
              </w:rPr>
            </w:pPr>
            <w:r w:rsidRPr="000E6DA1">
              <w:rPr>
                <w:sz w:val="16"/>
              </w:rPr>
              <w:t>Фонетика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графика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27" w:type="dxa"/>
          </w:tcPr>
          <w:p w14:paraId="2A8ED499" w14:textId="77777777" w:rsidR="000E6DA1" w:rsidRPr="000E6DA1" w:rsidRDefault="000E6DA1" w:rsidP="000E6DA1">
            <w:pPr>
              <w:spacing w:before="110"/>
              <w:ind w:left="8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</w:tbl>
    <w:p w14:paraId="4BB4096B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95"/>
        <w:gridCol w:w="529"/>
        <w:gridCol w:w="1102"/>
        <w:gridCol w:w="1136"/>
        <w:gridCol w:w="874"/>
        <w:gridCol w:w="1621"/>
        <w:gridCol w:w="4912"/>
        <w:gridCol w:w="1144"/>
      </w:tblGrid>
      <w:tr w:rsidR="000E6DA1" w:rsidRPr="000E6DA1" w14:paraId="46021AE6" w14:textId="77777777" w:rsidTr="00E7239F">
        <w:trPr>
          <w:trHeight w:val="842"/>
        </w:trPr>
        <w:tc>
          <w:tcPr>
            <w:tcW w:w="396" w:type="dxa"/>
          </w:tcPr>
          <w:p w14:paraId="54DA39C4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29</w:t>
            </w:r>
          </w:p>
        </w:tc>
        <w:tc>
          <w:tcPr>
            <w:tcW w:w="3795" w:type="dxa"/>
          </w:tcPr>
          <w:p w14:paraId="52E7039F" w14:textId="77777777" w:rsidR="000E6DA1" w:rsidRPr="000E6DA1" w:rsidRDefault="000E6DA1" w:rsidP="000E6DA1">
            <w:pPr>
              <w:spacing w:before="113" w:line="259" w:lineRule="auto"/>
              <w:ind w:left="78" w:right="1089"/>
              <w:rPr>
                <w:sz w:val="16"/>
              </w:rPr>
            </w:pPr>
            <w:r w:rsidRPr="000E6DA1">
              <w:rPr>
                <w:sz w:val="16"/>
              </w:rPr>
              <w:t>Система согласных звуков. Основные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выразительные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фонетики</w:t>
            </w:r>
          </w:p>
        </w:tc>
        <w:tc>
          <w:tcPr>
            <w:tcW w:w="529" w:type="dxa"/>
          </w:tcPr>
          <w:p w14:paraId="0382C86D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B4FB305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4B93B436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C755CF2" w14:textId="199F27A4" w:rsidR="000E6DA1" w:rsidRPr="000E6DA1" w:rsidRDefault="000E6DA1" w:rsidP="000E6DA1">
            <w:pPr>
              <w:spacing w:before="113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3D7BAE3E" w14:textId="77777777" w:rsidR="000E6DA1" w:rsidRPr="000E6DA1" w:rsidRDefault="000E6DA1" w:rsidP="000E6DA1">
            <w:pPr>
              <w:spacing w:before="113" w:line="259" w:lineRule="auto"/>
              <w:ind w:left="76" w:right="341"/>
              <w:rPr>
                <w:sz w:val="16"/>
              </w:rPr>
            </w:pPr>
            <w:r w:rsidRPr="000E6DA1">
              <w:rPr>
                <w:sz w:val="16"/>
              </w:rPr>
              <w:t>Анализ средств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выразительности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Звуки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буквы</w:t>
            </w:r>
          </w:p>
        </w:tc>
        <w:tc>
          <w:tcPr>
            <w:tcW w:w="4912" w:type="dxa"/>
          </w:tcPr>
          <w:p w14:paraId="4CD863F4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Система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согласных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звуков</w:t>
            </w:r>
          </w:p>
        </w:tc>
        <w:tc>
          <w:tcPr>
            <w:tcW w:w="1144" w:type="dxa"/>
          </w:tcPr>
          <w:p w14:paraId="247F62E8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6989082E" w14:textId="77777777" w:rsidTr="00E7239F">
        <w:trPr>
          <w:trHeight w:val="652"/>
        </w:trPr>
        <w:tc>
          <w:tcPr>
            <w:tcW w:w="396" w:type="dxa"/>
          </w:tcPr>
          <w:p w14:paraId="59CEC15F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30</w:t>
            </w:r>
          </w:p>
        </w:tc>
        <w:tc>
          <w:tcPr>
            <w:tcW w:w="3795" w:type="dxa"/>
          </w:tcPr>
          <w:p w14:paraId="6BDD2EDA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Слог.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Ударение.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Свойства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ударения</w:t>
            </w:r>
          </w:p>
        </w:tc>
        <w:tc>
          <w:tcPr>
            <w:tcW w:w="529" w:type="dxa"/>
          </w:tcPr>
          <w:p w14:paraId="1F5B5D2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0F107F40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06EE7FF0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6AECAD2" w14:textId="09C07907" w:rsidR="000E6DA1" w:rsidRPr="000E6DA1" w:rsidRDefault="000E6DA1" w:rsidP="000E6DA1">
            <w:pPr>
              <w:spacing w:before="115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AA78957" w14:textId="77777777" w:rsidR="000E6DA1" w:rsidRPr="000E6DA1" w:rsidRDefault="000E6DA1" w:rsidP="000E6DA1">
            <w:pPr>
              <w:spacing w:before="115" w:line="259" w:lineRule="auto"/>
              <w:ind w:left="76" w:right="519"/>
              <w:rPr>
                <w:sz w:val="16"/>
              </w:rPr>
            </w:pPr>
            <w:r w:rsidRPr="000E6DA1">
              <w:rPr>
                <w:sz w:val="16"/>
              </w:rPr>
              <w:t>Фонетический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084CD182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Слог</w:t>
            </w:r>
          </w:p>
          <w:p w14:paraId="060E284B" w14:textId="77777777" w:rsidR="000E6DA1" w:rsidRPr="000E6DA1" w:rsidRDefault="000E6DA1" w:rsidP="000E6DA1">
            <w:pPr>
              <w:spacing w:before="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Ударение.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Свойства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ударения</w:t>
            </w:r>
          </w:p>
        </w:tc>
        <w:tc>
          <w:tcPr>
            <w:tcW w:w="1144" w:type="dxa"/>
          </w:tcPr>
          <w:p w14:paraId="682C8455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0EDDAED6" w14:textId="77777777" w:rsidR="000E6DA1" w:rsidRPr="000E6DA1" w:rsidRDefault="000E6DA1" w:rsidP="000E6DA1">
            <w:pPr>
              <w:spacing w:before="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5B3BA2F1" w14:textId="77777777" w:rsidTr="00E7239F">
        <w:trPr>
          <w:trHeight w:val="649"/>
        </w:trPr>
        <w:tc>
          <w:tcPr>
            <w:tcW w:w="396" w:type="dxa"/>
          </w:tcPr>
          <w:p w14:paraId="490BAEA4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31</w:t>
            </w:r>
          </w:p>
        </w:tc>
        <w:tc>
          <w:tcPr>
            <w:tcW w:w="3795" w:type="dxa"/>
          </w:tcPr>
          <w:p w14:paraId="6037B2ED" w14:textId="77777777" w:rsidR="000E6DA1" w:rsidRPr="000E6DA1" w:rsidRDefault="000E6DA1" w:rsidP="000E6DA1">
            <w:pPr>
              <w:spacing w:before="113" w:line="259" w:lineRule="auto"/>
              <w:ind w:left="78" w:right="449"/>
              <w:rPr>
                <w:sz w:val="16"/>
              </w:rPr>
            </w:pPr>
            <w:r w:rsidRPr="000E6DA1">
              <w:rPr>
                <w:sz w:val="16"/>
              </w:rPr>
              <w:t>Изменение звуков в речевом потоке. Элементы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фонетической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транскрипции</w:t>
            </w:r>
          </w:p>
        </w:tc>
        <w:tc>
          <w:tcPr>
            <w:tcW w:w="529" w:type="dxa"/>
          </w:tcPr>
          <w:p w14:paraId="53D816C6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3EE7A41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0ED4DEAA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76EEB70" w14:textId="37EFA8BB" w:rsidR="000E6DA1" w:rsidRPr="000E6DA1" w:rsidRDefault="000E6DA1" w:rsidP="000E6DA1">
            <w:pPr>
              <w:spacing w:before="113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154AECB3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Звуки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буквы</w:t>
            </w:r>
          </w:p>
        </w:tc>
        <w:tc>
          <w:tcPr>
            <w:tcW w:w="4912" w:type="dxa"/>
          </w:tcPr>
          <w:p w14:paraId="76674DAA" w14:textId="77777777" w:rsidR="000E6DA1" w:rsidRPr="000E6DA1" w:rsidRDefault="000E6DA1" w:rsidP="000E6DA1">
            <w:pPr>
              <w:spacing w:before="113" w:line="259" w:lineRule="auto"/>
              <w:ind w:left="76" w:right="2117"/>
              <w:rPr>
                <w:sz w:val="16"/>
              </w:rPr>
            </w:pPr>
            <w:r w:rsidRPr="000E6DA1">
              <w:rPr>
                <w:sz w:val="16"/>
              </w:rPr>
              <w:t>Изменение звуков в речевом потоке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Элементы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фонетической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транскрипции</w:t>
            </w:r>
          </w:p>
        </w:tc>
        <w:tc>
          <w:tcPr>
            <w:tcW w:w="1144" w:type="dxa"/>
          </w:tcPr>
          <w:p w14:paraId="741B6D43" w14:textId="77777777" w:rsidR="000E6DA1" w:rsidRPr="000E6DA1" w:rsidRDefault="000E6DA1" w:rsidP="000E6DA1">
            <w:pPr>
              <w:spacing w:before="113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AF0E5E9" w14:textId="77777777" w:rsidTr="00E7239F">
        <w:trPr>
          <w:trHeight w:val="1036"/>
        </w:trPr>
        <w:tc>
          <w:tcPr>
            <w:tcW w:w="396" w:type="dxa"/>
          </w:tcPr>
          <w:p w14:paraId="19E6DE48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32</w:t>
            </w:r>
          </w:p>
        </w:tc>
        <w:tc>
          <w:tcPr>
            <w:tcW w:w="3795" w:type="dxa"/>
          </w:tcPr>
          <w:p w14:paraId="48EA24C1" w14:textId="77777777" w:rsidR="000E6DA1" w:rsidRPr="000E6DA1" w:rsidRDefault="000E6DA1" w:rsidP="000E6DA1">
            <w:pPr>
              <w:spacing w:before="115" w:line="259" w:lineRule="auto"/>
              <w:ind w:left="78" w:right="97"/>
              <w:rPr>
                <w:sz w:val="16"/>
              </w:rPr>
            </w:pPr>
            <w:r w:rsidRPr="000E6DA1">
              <w:rPr>
                <w:sz w:val="16"/>
              </w:rPr>
              <w:t>Соотношение звуков и букв. Прописные и строчные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буквы. Способы обозначения [й’], мягкости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согласных. Фонетический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29" w:type="dxa"/>
          </w:tcPr>
          <w:p w14:paraId="5990ED95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7F7556E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569530CE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347E327E" w14:textId="0028E7B4" w:rsidR="000E6DA1" w:rsidRPr="000E6DA1" w:rsidRDefault="000E6DA1" w:rsidP="000E6DA1">
            <w:pPr>
              <w:spacing w:before="115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6863D593" w14:textId="77777777" w:rsidR="000E6DA1" w:rsidRPr="000E6DA1" w:rsidRDefault="000E6DA1" w:rsidP="000E6DA1">
            <w:pPr>
              <w:spacing w:before="115" w:line="259" w:lineRule="auto"/>
              <w:ind w:left="76" w:right="534"/>
              <w:jc w:val="both"/>
              <w:rPr>
                <w:sz w:val="16"/>
              </w:rPr>
            </w:pPr>
            <w:r w:rsidRPr="000E6DA1">
              <w:rPr>
                <w:sz w:val="16"/>
              </w:rPr>
              <w:t>Звуки и буквы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Фонетический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59056562" w14:textId="77777777" w:rsidR="000E6DA1" w:rsidRPr="000E6DA1" w:rsidRDefault="000E6DA1" w:rsidP="000E6DA1">
            <w:pPr>
              <w:spacing w:before="115" w:line="259" w:lineRule="auto"/>
              <w:ind w:left="76" w:right="2745"/>
              <w:rPr>
                <w:sz w:val="16"/>
              </w:rPr>
            </w:pPr>
            <w:r w:rsidRPr="000E6DA1">
              <w:rPr>
                <w:sz w:val="16"/>
              </w:rPr>
              <w:t>Прописные и строчные буквы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Способы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обозначения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[й`]</w:t>
            </w:r>
          </w:p>
          <w:p w14:paraId="3F0F398B" w14:textId="77777777" w:rsidR="000E6DA1" w:rsidRPr="000E6DA1" w:rsidRDefault="000E6DA1" w:rsidP="000E6DA1">
            <w:pPr>
              <w:spacing w:line="261" w:lineRule="auto"/>
              <w:ind w:left="76" w:right="1874"/>
              <w:rPr>
                <w:sz w:val="16"/>
              </w:rPr>
            </w:pPr>
            <w:r w:rsidRPr="000E6DA1">
              <w:rPr>
                <w:sz w:val="16"/>
              </w:rPr>
              <w:t>Способы обозначения мягкости согласных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Элементы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фонетической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транскрипции</w:t>
            </w:r>
          </w:p>
        </w:tc>
        <w:tc>
          <w:tcPr>
            <w:tcW w:w="1144" w:type="dxa"/>
          </w:tcPr>
          <w:p w14:paraId="461F5446" w14:textId="77777777" w:rsidR="000E6DA1" w:rsidRPr="000E6DA1" w:rsidRDefault="000E6DA1" w:rsidP="000E6DA1">
            <w:pPr>
              <w:spacing w:before="115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8D1AE88" w14:textId="77777777" w:rsidTr="00E7239F">
        <w:trPr>
          <w:trHeight w:val="844"/>
        </w:trPr>
        <w:tc>
          <w:tcPr>
            <w:tcW w:w="396" w:type="dxa"/>
          </w:tcPr>
          <w:p w14:paraId="46B0E560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33</w:t>
            </w:r>
          </w:p>
        </w:tc>
        <w:tc>
          <w:tcPr>
            <w:tcW w:w="3795" w:type="dxa"/>
          </w:tcPr>
          <w:p w14:paraId="0B5C6387" w14:textId="77777777" w:rsidR="000E6DA1" w:rsidRPr="000E6DA1" w:rsidRDefault="000E6DA1" w:rsidP="000E6DA1">
            <w:pPr>
              <w:spacing w:before="115" w:line="259" w:lineRule="auto"/>
              <w:ind w:left="78" w:right="408"/>
              <w:rPr>
                <w:sz w:val="16"/>
              </w:rPr>
            </w:pPr>
            <w:r w:rsidRPr="000E6DA1">
              <w:rPr>
                <w:sz w:val="16"/>
              </w:rPr>
              <w:t>Орфоэпия как раздел лингвистики. Основные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орфоэпические нормы. Интонация, её функции.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Основные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элементы интонации</w:t>
            </w:r>
          </w:p>
        </w:tc>
        <w:tc>
          <w:tcPr>
            <w:tcW w:w="529" w:type="dxa"/>
          </w:tcPr>
          <w:p w14:paraId="7262E8BD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57878B6D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05FCBCAD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4BDEF7C9" w14:textId="3C4D88BB" w:rsidR="000E6DA1" w:rsidRPr="000E6DA1" w:rsidRDefault="000E6DA1" w:rsidP="000E6DA1">
            <w:pPr>
              <w:spacing w:before="115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3D4CA0A" w14:textId="77777777" w:rsidR="000E6DA1" w:rsidRPr="000E6DA1" w:rsidRDefault="000E6DA1" w:rsidP="000E6DA1">
            <w:pPr>
              <w:spacing w:before="115" w:line="256" w:lineRule="auto"/>
              <w:ind w:left="76" w:right="433"/>
              <w:rPr>
                <w:sz w:val="16"/>
              </w:rPr>
            </w:pPr>
            <w:r w:rsidRPr="000E6DA1">
              <w:rPr>
                <w:sz w:val="16"/>
              </w:rPr>
              <w:t>Орфоэпические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</w:p>
        </w:tc>
        <w:tc>
          <w:tcPr>
            <w:tcW w:w="4912" w:type="dxa"/>
          </w:tcPr>
          <w:p w14:paraId="5557AA50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1144" w:type="dxa"/>
          </w:tcPr>
          <w:p w14:paraId="1F2DA03F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4695AEB" w14:textId="77777777" w:rsidR="000E6DA1" w:rsidRPr="000E6DA1" w:rsidRDefault="000E6DA1" w:rsidP="000E6DA1">
            <w:pPr>
              <w:spacing w:before="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71AF8D11" w14:textId="77777777" w:rsidTr="00E7239F">
        <w:trPr>
          <w:trHeight w:val="649"/>
        </w:trPr>
        <w:tc>
          <w:tcPr>
            <w:tcW w:w="396" w:type="dxa"/>
          </w:tcPr>
          <w:p w14:paraId="2F2163FC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34</w:t>
            </w:r>
          </w:p>
        </w:tc>
        <w:tc>
          <w:tcPr>
            <w:tcW w:w="3795" w:type="dxa"/>
          </w:tcPr>
          <w:p w14:paraId="2F058673" w14:textId="77777777" w:rsidR="000E6DA1" w:rsidRPr="000E6DA1" w:rsidRDefault="000E6DA1" w:rsidP="000E6DA1">
            <w:pPr>
              <w:spacing w:before="113" w:line="259" w:lineRule="auto"/>
              <w:ind w:left="78" w:right="938"/>
              <w:rPr>
                <w:sz w:val="16"/>
              </w:rPr>
            </w:pPr>
            <w:r w:rsidRPr="000E6DA1">
              <w:rPr>
                <w:sz w:val="16"/>
              </w:rPr>
              <w:t>Орфография.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Орфограмма.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Буквенные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небуквенные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орфограммы</w:t>
            </w:r>
          </w:p>
        </w:tc>
        <w:tc>
          <w:tcPr>
            <w:tcW w:w="529" w:type="dxa"/>
          </w:tcPr>
          <w:p w14:paraId="0203C3B2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657735F0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295D33D3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799E4E4" w14:textId="05834B73" w:rsidR="000E6DA1" w:rsidRPr="000E6DA1" w:rsidRDefault="000E6DA1" w:rsidP="000E6DA1">
            <w:pPr>
              <w:spacing w:before="113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65EEE45B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Орфография</w:t>
            </w:r>
          </w:p>
        </w:tc>
        <w:tc>
          <w:tcPr>
            <w:tcW w:w="4912" w:type="dxa"/>
          </w:tcPr>
          <w:p w14:paraId="18BB55B2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Орфография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раздел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  <w:p w14:paraId="65D350F3" w14:textId="77777777" w:rsidR="000E6DA1" w:rsidRPr="000E6DA1" w:rsidRDefault="000E6DA1" w:rsidP="000E6DA1">
            <w:pPr>
              <w:spacing w:before="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Понятие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«орфограмма».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Буквенные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небуквенные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орфограммы</w:t>
            </w:r>
          </w:p>
        </w:tc>
        <w:tc>
          <w:tcPr>
            <w:tcW w:w="1144" w:type="dxa"/>
          </w:tcPr>
          <w:p w14:paraId="76D55876" w14:textId="77777777" w:rsidR="000E6DA1" w:rsidRPr="000E6DA1" w:rsidRDefault="000E6DA1" w:rsidP="000E6DA1">
            <w:pPr>
              <w:spacing w:before="113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F3BE822" w14:textId="77777777" w:rsidTr="00E7239F">
        <w:trPr>
          <w:trHeight w:val="1228"/>
        </w:trPr>
        <w:tc>
          <w:tcPr>
            <w:tcW w:w="396" w:type="dxa"/>
          </w:tcPr>
          <w:p w14:paraId="76C3BC15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35</w:t>
            </w:r>
          </w:p>
        </w:tc>
        <w:tc>
          <w:tcPr>
            <w:tcW w:w="3795" w:type="dxa"/>
          </w:tcPr>
          <w:p w14:paraId="4E137C05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разделительных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Ъ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</w:p>
        </w:tc>
        <w:tc>
          <w:tcPr>
            <w:tcW w:w="529" w:type="dxa"/>
          </w:tcPr>
          <w:p w14:paraId="5C89B889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A794F1D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0ADCE23B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56DFAAFA" w14:textId="18F230A7" w:rsidR="000E6DA1" w:rsidRPr="000E6DA1" w:rsidRDefault="000E6DA1" w:rsidP="000E6DA1">
            <w:pPr>
              <w:spacing w:before="115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5DAF25D7" w14:textId="77777777" w:rsidR="000E6DA1" w:rsidRPr="000E6DA1" w:rsidRDefault="000E6DA1" w:rsidP="000E6DA1">
            <w:pPr>
              <w:spacing w:before="113" w:line="254" w:lineRule="auto"/>
              <w:ind w:left="76" w:right="295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Ъ.Фонетический</w:t>
            </w:r>
            <w:proofErr w:type="spellEnd"/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слова.</w:t>
            </w:r>
          </w:p>
          <w:p w14:paraId="234B8DF6" w14:textId="77777777" w:rsidR="000E6DA1" w:rsidRPr="000E6DA1" w:rsidRDefault="000E6DA1" w:rsidP="000E6DA1">
            <w:pPr>
              <w:spacing w:before="3" w:line="259" w:lineRule="auto"/>
              <w:ind w:left="76" w:right="156"/>
              <w:rPr>
                <w:sz w:val="16"/>
              </w:rPr>
            </w:pPr>
            <w:r w:rsidRPr="000E6DA1">
              <w:rPr>
                <w:sz w:val="16"/>
              </w:rPr>
              <w:t>Морфемный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2491DC94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разделительных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ъ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</w:p>
        </w:tc>
        <w:tc>
          <w:tcPr>
            <w:tcW w:w="1144" w:type="dxa"/>
          </w:tcPr>
          <w:p w14:paraId="0AC7D4D0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</w:tbl>
    <w:p w14:paraId="28453F83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95"/>
        <w:gridCol w:w="529"/>
        <w:gridCol w:w="1102"/>
        <w:gridCol w:w="1136"/>
        <w:gridCol w:w="874"/>
        <w:gridCol w:w="1621"/>
        <w:gridCol w:w="4912"/>
        <w:gridCol w:w="1144"/>
      </w:tblGrid>
      <w:tr w:rsidR="000E6DA1" w:rsidRPr="000E6DA1" w14:paraId="0A9A5B60" w14:textId="77777777" w:rsidTr="00E7239F">
        <w:trPr>
          <w:trHeight w:val="652"/>
        </w:trPr>
        <w:tc>
          <w:tcPr>
            <w:tcW w:w="396" w:type="dxa"/>
          </w:tcPr>
          <w:p w14:paraId="03A2524B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36</w:t>
            </w:r>
          </w:p>
        </w:tc>
        <w:tc>
          <w:tcPr>
            <w:tcW w:w="3795" w:type="dxa"/>
          </w:tcPr>
          <w:p w14:paraId="053BC896" w14:textId="77777777" w:rsidR="000E6DA1" w:rsidRPr="000E6DA1" w:rsidRDefault="000E6DA1" w:rsidP="000E6DA1">
            <w:pPr>
              <w:spacing w:before="112" w:line="256" w:lineRule="auto"/>
              <w:ind w:left="78" w:right="335"/>
              <w:rPr>
                <w:sz w:val="16"/>
              </w:rPr>
            </w:pPr>
            <w:r w:rsidRPr="000E6DA1">
              <w:rPr>
                <w:sz w:val="16"/>
              </w:rPr>
              <w:t>Повторение тем "Фонетика, графика, орфоэпия",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"Орфография". Проверочная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29" w:type="dxa"/>
          </w:tcPr>
          <w:p w14:paraId="618AE4F4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87E42E7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0ED95EBB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4413D1FF" w14:textId="1E414126" w:rsidR="000E6DA1" w:rsidRPr="000E6DA1" w:rsidRDefault="000E6DA1" w:rsidP="000E6DA1">
            <w:pPr>
              <w:spacing w:before="112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76C07F7" w14:textId="77777777" w:rsidR="000E6DA1" w:rsidRPr="000E6DA1" w:rsidRDefault="000E6DA1" w:rsidP="000E6DA1">
            <w:pPr>
              <w:spacing w:before="112" w:line="256" w:lineRule="auto"/>
              <w:ind w:left="76" w:right="519"/>
              <w:rPr>
                <w:sz w:val="16"/>
              </w:rPr>
            </w:pPr>
            <w:r w:rsidRPr="000E6DA1">
              <w:rPr>
                <w:sz w:val="16"/>
              </w:rPr>
              <w:t>Фонетический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167A70E4" w14:textId="77777777" w:rsidR="000E6DA1" w:rsidRPr="000E6DA1" w:rsidRDefault="000E6DA1" w:rsidP="000E6DA1">
            <w:pPr>
              <w:spacing w:before="112" w:line="256" w:lineRule="auto"/>
              <w:ind w:left="76" w:right="1654"/>
              <w:rPr>
                <w:sz w:val="16"/>
              </w:rPr>
            </w:pPr>
            <w:r w:rsidRPr="000E6DA1">
              <w:rPr>
                <w:sz w:val="16"/>
              </w:rPr>
              <w:t>Орфография как раздел лингвистики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Фонетика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графика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разделы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44" w:type="dxa"/>
          </w:tcPr>
          <w:p w14:paraId="72498C5A" w14:textId="77777777" w:rsidR="000E6DA1" w:rsidRPr="000E6DA1" w:rsidRDefault="000E6DA1" w:rsidP="000E6DA1">
            <w:pPr>
              <w:spacing w:before="112" w:line="256" w:lineRule="auto"/>
              <w:ind w:left="75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6C8F644" w14:textId="77777777" w:rsidTr="00E7239F">
        <w:trPr>
          <w:trHeight w:val="649"/>
        </w:trPr>
        <w:tc>
          <w:tcPr>
            <w:tcW w:w="396" w:type="dxa"/>
          </w:tcPr>
          <w:p w14:paraId="5EB01CF5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37</w:t>
            </w:r>
          </w:p>
        </w:tc>
        <w:tc>
          <w:tcPr>
            <w:tcW w:w="3795" w:type="dxa"/>
          </w:tcPr>
          <w:p w14:paraId="2553CDDB" w14:textId="77777777" w:rsidR="000E6DA1" w:rsidRPr="000E6DA1" w:rsidRDefault="000E6DA1" w:rsidP="000E6DA1">
            <w:pPr>
              <w:spacing w:before="110" w:line="259" w:lineRule="auto"/>
              <w:ind w:left="78" w:right="119"/>
              <w:rPr>
                <w:sz w:val="16"/>
              </w:rPr>
            </w:pPr>
            <w:r w:rsidRPr="000E6DA1">
              <w:rPr>
                <w:sz w:val="16"/>
              </w:rPr>
              <w:t>Лексикология как раздел лингвистики. Лексическое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29" w:type="dxa"/>
          </w:tcPr>
          <w:p w14:paraId="1B0CFEC9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5C972FA6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2F0BC9D9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24B5BCD" w14:textId="486D1769" w:rsidR="000E6DA1" w:rsidRPr="000E6DA1" w:rsidRDefault="000E6DA1" w:rsidP="000E6DA1">
            <w:pPr>
              <w:spacing w:before="110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500DBCBC" w14:textId="77777777" w:rsidR="000E6DA1" w:rsidRPr="000E6DA1" w:rsidRDefault="000E6DA1" w:rsidP="000E6DA1">
            <w:pPr>
              <w:spacing w:before="110" w:line="259" w:lineRule="auto"/>
              <w:ind w:left="76" w:right="484"/>
              <w:rPr>
                <w:sz w:val="16"/>
              </w:rPr>
            </w:pPr>
            <w:r w:rsidRPr="000E6DA1">
              <w:rPr>
                <w:sz w:val="16"/>
              </w:rPr>
              <w:t>Лексическое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3A0E5C7A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Лексикология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раздел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44" w:type="dxa"/>
          </w:tcPr>
          <w:p w14:paraId="53FE888A" w14:textId="77777777" w:rsidR="000E6DA1" w:rsidRPr="000E6DA1" w:rsidRDefault="000E6DA1" w:rsidP="000E6DA1">
            <w:pPr>
              <w:spacing w:before="110" w:line="259" w:lineRule="auto"/>
              <w:ind w:left="75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F2B1BFD" w14:textId="77777777" w:rsidTr="00E7239F">
        <w:trPr>
          <w:trHeight w:val="652"/>
        </w:trPr>
        <w:tc>
          <w:tcPr>
            <w:tcW w:w="396" w:type="dxa"/>
          </w:tcPr>
          <w:p w14:paraId="469C6A44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38</w:t>
            </w:r>
          </w:p>
        </w:tc>
        <w:tc>
          <w:tcPr>
            <w:tcW w:w="3795" w:type="dxa"/>
          </w:tcPr>
          <w:p w14:paraId="79A58B31" w14:textId="77777777" w:rsidR="000E6DA1" w:rsidRPr="000E6DA1" w:rsidRDefault="000E6DA1" w:rsidP="000E6DA1">
            <w:pPr>
              <w:spacing w:before="112" w:line="256" w:lineRule="auto"/>
              <w:ind w:left="78" w:right="603"/>
              <w:rPr>
                <w:sz w:val="16"/>
              </w:rPr>
            </w:pPr>
            <w:r w:rsidRPr="000E6DA1">
              <w:rPr>
                <w:sz w:val="16"/>
              </w:rPr>
              <w:t>Основные способы толкования лексического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29" w:type="dxa"/>
          </w:tcPr>
          <w:p w14:paraId="5ED9C47F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635412FA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2B68EEAB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398D489" w14:textId="1C27F15C" w:rsidR="000E6DA1" w:rsidRPr="000E6DA1" w:rsidRDefault="000E6DA1" w:rsidP="000E6DA1">
            <w:pPr>
              <w:spacing w:before="112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91E715F" w14:textId="77777777" w:rsidR="000E6DA1" w:rsidRPr="000E6DA1" w:rsidRDefault="000E6DA1" w:rsidP="000E6DA1">
            <w:pPr>
              <w:spacing w:before="112" w:line="256" w:lineRule="auto"/>
              <w:ind w:left="76" w:right="484"/>
              <w:rPr>
                <w:sz w:val="16"/>
              </w:rPr>
            </w:pPr>
            <w:r w:rsidRPr="000E6DA1">
              <w:rPr>
                <w:sz w:val="16"/>
              </w:rPr>
              <w:t>Лексическое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2FF02F0A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Основные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способы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толкования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лексического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1144" w:type="dxa"/>
          </w:tcPr>
          <w:p w14:paraId="2C497132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1888477C" w14:textId="77777777" w:rsidR="000E6DA1" w:rsidRPr="000E6DA1" w:rsidRDefault="000E6DA1" w:rsidP="000E6DA1">
            <w:pPr>
              <w:spacing w:before="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47A2282A" w14:textId="77777777" w:rsidTr="00E7239F">
        <w:trPr>
          <w:trHeight w:val="649"/>
        </w:trPr>
        <w:tc>
          <w:tcPr>
            <w:tcW w:w="396" w:type="dxa"/>
          </w:tcPr>
          <w:p w14:paraId="73DD9EB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39</w:t>
            </w:r>
          </w:p>
        </w:tc>
        <w:tc>
          <w:tcPr>
            <w:tcW w:w="3795" w:type="dxa"/>
          </w:tcPr>
          <w:p w14:paraId="181F8CB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Слова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однозначные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многозначные</w:t>
            </w:r>
          </w:p>
        </w:tc>
        <w:tc>
          <w:tcPr>
            <w:tcW w:w="529" w:type="dxa"/>
          </w:tcPr>
          <w:p w14:paraId="0D66B448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381EF989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1757CC45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E444231" w14:textId="43632492" w:rsidR="000E6DA1" w:rsidRPr="000E6DA1" w:rsidRDefault="000E6DA1" w:rsidP="000E6DA1">
            <w:pPr>
              <w:spacing w:before="110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3BAC2473" w14:textId="77777777" w:rsidR="000E6DA1" w:rsidRPr="000E6DA1" w:rsidRDefault="000E6DA1" w:rsidP="000E6DA1">
            <w:pPr>
              <w:spacing w:before="110" w:line="259" w:lineRule="auto"/>
              <w:ind w:left="76" w:right="484"/>
              <w:rPr>
                <w:sz w:val="16"/>
              </w:rPr>
            </w:pPr>
            <w:r w:rsidRPr="000E6DA1">
              <w:rPr>
                <w:sz w:val="16"/>
              </w:rPr>
              <w:t>Лексическое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55FF10AA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Слова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однозначные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многозначные</w:t>
            </w:r>
          </w:p>
        </w:tc>
        <w:tc>
          <w:tcPr>
            <w:tcW w:w="1144" w:type="dxa"/>
          </w:tcPr>
          <w:p w14:paraId="352F2F23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6E302256" w14:textId="77777777" w:rsidR="000E6DA1" w:rsidRPr="000E6DA1" w:rsidRDefault="000E6DA1" w:rsidP="000E6DA1">
            <w:pPr>
              <w:spacing w:before="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78E2E7D2" w14:textId="77777777" w:rsidTr="00E7239F">
        <w:trPr>
          <w:trHeight w:val="652"/>
        </w:trPr>
        <w:tc>
          <w:tcPr>
            <w:tcW w:w="396" w:type="dxa"/>
          </w:tcPr>
          <w:p w14:paraId="32EBB4E4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40</w:t>
            </w:r>
          </w:p>
        </w:tc>
        <w:tc>
          <w:tcPr>
            <w:tcW w:w="3795" w:type="dxa"/>
          </w:tcPr>
          <w:p w14:paraId="17875C4F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Прямое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переносное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29" w:type="dxa"/>
          </w:tcPr>
          <w:p w14:paraId="3EECEF22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29EBA2E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3E592D7C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E32BF6A" w14:textId="4D7EE030" w:rsidR="000E6DA1" w:rsidRPr="000E6DA1" w:rsidRDefault="000E6DA1" w:rsidP="000E6DA1">
            <w:pPr>
              <w:spacing w:before="113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BE64FBF" w14:textId="77777777" w:rsidR="000E6DA1" w:rsidRPr="000E6DA1" w:rsidRDefault="000E6DA1" w:rsidP="000E6DA1">
            <w:pPr>
              <w:spacing w:before="113" w:line="256" w:lineRule="auto"/>
              <w:ind w:left="76" w:right="484"/>
              <w:rPr>
                <w:sz w:val="16"/>
              </w:rPr>
            </w:pPr>
            <w:r w:rsidRPr="000E6DA1">
              <w:rPr>
                <w:sz w:val="16"/>
              </w:rPr>
              <w:t>Лексическое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4D8E5789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Прямое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переносное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</w:t>
            </w:r>
          </w:p>
        </w:tc>
        <w:tc>
          <w:tcPr>
            <w:tcW w:w="1144" w:type="dxa"/>
          </w:tcPr>
          <w:p w14:paraId="68C0F411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4D600D16" w14:textId="77777777" w:rsidR="000E6DA1" w:rsidRPr="000E6DA1" w:rsidRDefault="000E6DA1" w:rsidP="000E6DA1">
            <w:pPr>
              <w:spacing w:before="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6D786388" w14:textId="77777777" w:rsidTr="00E7239F">
        <w:trPr>
          <w:trHeight w:val="649"/>
        </w:trPr>
        <w:tc>
          <w:tcPr>
            <w:tcW w:w="396" w:type="dxa"/>
          </w:tcPr>
          <w:p w14:paraId="33E45388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41</w:t>
            </w:r>
          </w:p>
        </w:tc>
        <w:tc>
          <w:tcPr>
            <w:tcW w:w="3795" w:type="dxa"/>
          </w:tcPr>
          <w:p w14:paraId="59656624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Тематические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группы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</w:t>
            </w:r>
          </w:p>
        </w:tc>
        <w:tc>
          <w:tcPr>
            <w:tcW w:w="529" w:type="dxa"/>
          </w:tcPr>
          <w:p w14:paraId="220C55D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E45B5A7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6356A95F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EAC9C53" w14:textId="176B618A" w:rsidR="000E6DA1" w:rsidRPr="000E6DA1" w:rsidRDefault="000E6DA1" w:rsidP="000E6DA1">
            <w:pPr>
              <w:spacing w:before="110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EF5C478" w14:textId="77777777" w:rsidR="000E6DA1" w:rsidRPr="000E6DA1" w:rsidRDefault="000E6DA1" w:rsidP="000E6DA1">
            <w:pPr>
              <w:spacing w:before="110" w:line="259" w:lineRule="auto"/>
              <w:ind w:left="76" w:right="128"/>
              <w:rPr>
                <w:sz w:val="16"/>
              </w:rPr>
            </w:pPr>
            <w:r w:rsidRPr="000E6DA1">
              <w:rPr>
                <w:sz w:val="16"/>
              </w:rPr>
              <w:t>Лексический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057ED86F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Тематические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группы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</w:t>
            </w:r>
          </w:p>
        </w:tc>
        <w:tc>
          <w:tcPr>
            <w:tcW w:w="1144" w:type="dxa"/>
          </w:tcPr>
          <w:p w14:paraId="6E41CD93" w14:textId="77777777" w:rsidR="000E6DA1" w:rsidRPr="000E6DA1" w:rsidRDefault="000E6DA1" w:rsidP="000E6DA1">
            <w:pPr>
              <w:spacing w:before="110" w:line="259" w:lineRule="auto"/>
              <w:ind w:left="75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090F74E" w14:textId="77777777" w:rsidTr="00E7239F">
        <w:trPr>
          <w:trHeight w:val="652"/>
        </w:trPr>
        <w:tc>
          <w:tcPr>
            <w:tcW w:w="396" w:type="dxa"/>
          </w:tcPr>
          <w:p w14:paraId="3E8F3E3C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42</w:t>
            </w:r>
          </w:p>
        </w:tc>
        <w:tc>
          <w:tcPr>
            <w:tcW w:w="3795" w:type="dxa"/>
          </w:tcPr>
          <w:p w14:paraId="185357F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Обозначение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родовых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видовых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понятий</w:t>
            </w:r>
          </w:p>
        </w:tc>
        <w:tc>
          <w:tcPr>
            <w:tcW w:w="529" w:type="dxa"/>
          </w:tcPr>
          <w:p w14:paraId="506191B7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A1FF92A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47A69860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5D3065BA" w14:textId="0D89A548" w:rsidR="000E6DA1" w:rsidRPr="000E6DA1" w:rsidRDefault="000E6DA1" w:rsidP="000E6DA1">
            <w:pPr>
              <w:spacing w:before="112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24BB7C05" w14:textId="77777777" w:rsidR="000E6DA1" w:rsidRPr="000E6DA1" w:rsidRDefault="000E6DA1" w:rsidP="000E6DA1">
            <w:pPr>
              <w:spacing w:before="112" w:line="256" w:lineRule="auto"/>
              <w:ind w:left="76" w:right="128"/>
              <w:rPr>
                <w:sz w:val="16"/>
              </w:rPr>
            </w:pPr>
            <w:r w:rsidRPr="000E6DA1">
              <w:rPr>
                <w:sz w:val="16"/>
              </w:rPr>
              <w:t>Лексический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4791916D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Обозначение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родовых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видовых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понятий</w:t>
            </w:r>
          </w:p>
        </w:tc>
        <w:tc>
          <w:tcPr>
            <w:tcW w:w="1144" w:type="dxa"/>
          </w:tcPr>
          <w:p w14:paraId="3684D29F" w14:textId="77777777" w:rsidR="000E6DA1" w:rsidRPr="000E6DA1" w:rsidRDefault="000E6DA1" w:rsidP="000E6DA1">
            <w:pPr>
              <w:spacing w:before="112" w:line="256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7747837" w14:textId="77777777" w:rsidTr="00E7239F">
        <w:trPr>
          <w:trHeight w:val="705"/>
        </w:trPr>
        <w:tc>
          <w:tcPr>
            <w:tcW w:w="396" w:type="dxa"/>
          </w:tcPr>
          <w:p w14:paraId="746C212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43</w:t>
            </w:r>
          </w:p>
        </w:tc>
        <w:tc>
          <w:tcPr>
            <w:tcW w:w="3795" w:type="dxa"/>
          </w:tcPr>
          <w:p w14:paraId="733FFF39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Синонимы</w:t>
            </w:r>
          </w:p>
        </w:tc>
        <w:tc>
          <w:tcPr>
            <w:tcW w:w="529" w:type="dxa"/>
          </w:tcPr>
          <w:p w14:paraId="792F20DE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00CEBE5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2AC284C9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36CEFA3" w14:textId="74966CD5" w:rsidR="000E6DA1" w:rsidRPr="000E6DA1" w:rsidRDefault="000E6DA1" w:rsidP="000E6DA1">
            <w:pPr>
              <w:spacing w:before="110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531E0D0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Синонимы.</w:t>
            </w:r>
          </w:p>
          <w:p w14:paraId="658A3F90" w14:textId="77777777" w:rsidR="000E6DA1" w:rsidRPr="000E6DA1" w:rsidRDefault="000E6DA1" w:rsidP="000E6DA1">
            <w:pPr>
              <w:spacing w:before="9" w:line="190" w:lineRule="atLeast"/>
              <w:ind w:left="76" w:right="747"/>
              <w:rPr>
                <w:sz w:val="16"/>
              </w:rPr>
            </w:pPr>
            <w:r w:rsidRPr="000E6DA1">
              <w:rPr>
                <w:spacing w:val="-1"/>
                <w:sz w:val="16"/>
              </w:rPr>
              <w:t>Антонимы.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Омонимы</w:t>
            </w:r>
          </w:p>
        </w:tc>
        <w:tc>
          <w:tcPr>
            <w:tcW w:w="4912" w:type="dxa"/>
          </w:tcPr>
          <w:p w14:paraId="03B55367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Синонимы</w:t>
            </w:r>
          </w:p>
        </w:tc>
        <w:tc>
          <w:tcPr>
            <w:tcW w:w="1144" w:type="dxa"/>
          </w:tcPr>
          <w:p w14:paraId="5E4D52F5" w14:textId="77777777" w:rsidR="000E6DA1" w:rsidRPr="000E6DA1" w:rsidRDefault="000E6DA1" w:rsidP="000E6DA1">
            <w:pPr>
              <w:spacing w:before="110"/>
              <w:ind w:left="55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68E7C117" w14:textId="77777777" w:rsidTr="00E7239F">
        <w:trPr>
          <w:trHeight w:val="707"/>
        </w:trPr>
        <w:tc>
          <w:tcPr>
            <w:tcW w:w="396" w:type="dxa"/>
          </w:tcPr>
          <w:p w14:paraId="2A34AF7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44</w:t>
            </w:r>
          </w:p>
        </w:tc>
        <w:tc>
          <w:tcPr>
            <w:tcW w:w="3795" w:type="dxa"/>
          </w:tcPr>
          <w:p w14:paraId="423B7D9C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Антонимы</w:t>
            </w:r>
          </w:p>
        </w:tc>
        <w:tc>
          <w:tcPr>
            <w:tcW w:w="529" w:type="dxa"/>
          </w:tcPr>
          <w:p w14:paraId="7F4E914D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042929B1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3A312260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A0083C3" w14:textId="49DA11A1" w:rsidR="000E6DA1" w:rsidRPr="000E6DA1" w:rsidRDefault="000E6DA1" w:rsidP="000E6DA1">
            <w:pPr>
              <w:spacing w:before="112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50CB7CDF" w14:textId="77777777" w:rsidR="000E6DA1" w:rsidRPr="000E6DA1" w:rsidRDefault="000E6DA1" w:rsidP="000E6DA1">
            <w:pPr>
              <w:spacing w:before="112" w:line="256" w:lineRule="auto"/>
              <w:ind w:left="76" w:right="732"/>
              <w:rPr>
                <w:sz w:val="16"/>
              </w:rPr>
            </w:pPr>
            <w:r w:rsidRPr="000E6DA1">
              <w:rPr>
                <w:sz w:val="16"/>
              </w:rPr>
              <w:t>Синонимы.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Антонимы.</w:t>
            </w:r>
          </w:p>
          <w:p w14:paraId="29825739" w14:textId="77777777" w:rsidR="000E6DA1" w:rsidRPr="000E6DA1" w:rsidRDefault="000E6DA1" w:rsidP="000E6DA1">
            <w:pPr>
              <w:spacing w:before="2" w:line="179" w:lineRule="exact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Омонимы</w:t>
            </w:r>
          </w:p>
        </w:tc>
        <w:tc>
          <w:tcPr>
            <w:tcW w:w="4912" w:type="dxa"/>
          </w:tcPr>
          <w:p w14:paraId="0858E1E1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Антонимы</w:t>
            </w:r>
          </w:p>
        </w:tc>
        <w:tc>
          <w:tcPr>
            <w:tcW w:w="1144" w:type="dxa"/>
          </w:tcPr>
          <w:p w14:paraId="54DE22BE" w14:textId="77777777" w:rsidR="000E6DA1" w:rsidRPr="000E6DA1" w:rsidRDefault="000E6DA1" w:rsidP="000E6DA1">
            <w:pPr>
              <w:spacing w:before="112"/>
              <w:ind w:left="55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4321B816" w14:textId="77777777" w:rsidTr="00E7239F">
        <w:trPr>
          <w:trHeight w:val="707"/>
        </w:trPr>
        <w:tc>
          <w:tcPr>
            <w:tcW w:w="396" w:type="dxa"/>
          </w:tcPr>
          <w:p w14:paraId="1DE7890B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45</w:t>
            </w:r>
          </w:p>
        </w:tc>
        <w:tc>
          <w:tcPr>
            <w:tcW w:w="3795" w:type="dxa"/>
          </w:tcPr>
          <w:p w14:paraId="56811DDF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Омонимы</w:t>
            </w:r>
          </w:p>
        </w:tc>
        <w:tc>
          <w:tcPr>
            <w:tcW w:w="529" w:type="dxa"/>
          </w:tcPr>
          <w:p w14:paraId="3263DAA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3BC87FC1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6" w:type="dxa"/>
          </w:tcPr>
          <w:p w14:paraId="15D9DA58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619A2387" w14:textId="4DE316D8" w:rsidR="000E6DA1" w:rsidRPr="000E6DA1" w:rsidRDefault="000E6DA1" w:rsidP="000E6DA1">
            <w:pPr>
              <w:spacing w:before="110"/>
              <w:ind w:left="54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151EFC5" w14:textId="77777777" w:rsidR="000E6DA1" w:rsidRPr="000E6DA1" w:rsidRDefault="000E6DA1" w:rsidP="000E6DA1">
            <w:pPr>
              <w:spacing w:before="87" w:line="200" w:lineRule="atLeast"/>
              <w:ind w:left="76" w:right="748"/>
              <w:jc w:val="both"/>
              <w:rPr>
                <w:sz w:val="16"/>
              </w:rPr>
            </w:pPr>
            <w:r w:rsidRPr="000E6DA1">
              <w:rPr>
                <w:sz w:val="16"/>
              </w:rPr>
              <w:t>Синонимы.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Антонимы.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Омонимы</w:t>
            </w:r>
          </w:p>
        </w:tc>
        <w:tc>
          <w:tcPr>
            <w:tcW w:w="4912" w:type="dxa"/>
          </w:tcPr>
          <w:p w14:paraId="6F6850D3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Омонимы</w:t>
            </w:r>
          </w:p>
        </w:tc>
        <w:tc>
          <w:tcPr>
            <w:tcW w:w="1144" w:type="dxa"/>
          </w:tcPr>
          <w:p w14:paraId="0FF19D06" w14:textId="77777777" w:rsidR="000E6DA1" w:rsidRPr="000E6DA1" w:rsidRDefault="000E6DA1" w:rsidP="000E6DA1">
            <w:pPr>
              <w:spacing w:before="110"/>
              <w:ind w:left="55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</w:tbl>
    <w:p w14:paraId="7F9FF3B6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682"/>
        <w:gridCol w:w="514"/>
        <w:gridCol w:w="1061"/>
        <w:gridCol w:w="1095"/>
        <w:gridCol w:w="872"/>
        <w:gridCol w:w="2003"/>
        <w:gridCol w:w="4744"/>
        <w:gridCol w:w="1144"/>
      </w:tblGrid>
      <w:tr w:rsidR="000E6DA1" w:rsidRPr="000E6DA1" w14:paraId="7C469C1C" w14:textId="77777777" w:rsidTr="00E7239F">
        <w:trPr>
          <w:trHeight w:val="650"/>
        </w:trPr>
        <w:tc>
          <w:tcPr>
            <w:tcW w:w="394" w:type="dxa"/>
          </w:tcPr>
          <w:p w14:paraId="36559783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46</w:t>
            </w:r>
          </w:p>
        </w:tc>
        <w:tc>
          <w:tcPr>
            <w:tcW w:w="3682" w:type="dxa"/>
          </w:tcPr>
          <w:p w14:paraId="0CA242F3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Паронимы</w:t>
            </w:r>
          </w:p>
        </w:tc>
        <w:tc>
          <w:tcPr>
            <w:tcW w:w="514" w:type="dxa"/>
          </w:tcPr>
          <w:p w14:paraId="47EF2D42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3DA813AB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74076707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5B086490" w14:textId="1BF02FA4" w:rsidR="000E6DA1" w:rsidRPr="000E6DA1" w:rsidRDefault="000E6DA1" w:rsidP="000E6DA1">
            <w:pPr>
              <w:spacing w:before="113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6C06CD3D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5BFC90B3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Паронимы</w:t>
            </w:r>
          </w:p>
        </w:tc>
        <w:tc>
          <w:tcPr>
            <w:tcW w:w="1144" w:type="dxa"/>
          </w:tcPr>
          <w:p w14:paraId="03480078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58275986" w14:textId="77777777" w:rsidTr="00E7239F">
        <w:trPr>
          <w:trHeight w:val="652"/>
        </w:trPr>
        <w:tc>
          <w:tcPr>
            <w:tcW w:w="394" w:type="dxa"/>
          </w:tcPr>
          <w:p w14:paraId="3BDFD7EF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47</w:t>
            </w:r>
          </w:p>
        </w:tc>
        <w:tc>
          <w:tcPr>
            <w:tcW w:w="3682" w:type="dxa"/>
          </w:tcPr>
          <w:p w14:paraId="156BBCAD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Разные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виды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лексических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словарей</w:t>
            </w:r>
          </w:p>
        </w:tc>
        <w:tc>
          <w:tcPr>
            <w:tcW w:w="514" w:type="dxa"/>
          </w:tcPr>
          <w:p w14:paraId="6131EBF2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3359E78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4B0D4F97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58B32035" w14:textId="686071E1" w:rsidR="000E6DA1" w:rsidRPr="000E6DA1" w:rsidRDefault="000E6DA1" w:rsidP="000E6DA1">
            <w:pPr>
              <w:spacing w:before="115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6AE76E9D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4B8B6350" w14:textId="77777777" w:rsidR="000E6DA1" w:rsidRPr="000E6DA1" w:rsidRDefault="000E6DA1" w:rsidP="000E6DA1">
            <w:pPr>
              <w:spacing w:before="115" w:line="256" w:lineRule="auto"/>
              <w:ind w:left="76"/>
              <w:rPr>
                <w:sz w:val="16"/>
              </w:rPr>
            </w:pPr>
            <w:r w:rsidRPr="000E6DA1">
              <w:rPr>
                <w:sz w:val="16"/>
              </w:rPr>
              <w:t>Разные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виды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лексических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словарей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овладении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словарным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богатством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родного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языка</w:t>
            </w:r>
          </w:p>
        </w:tc>
        <w:tc>
          <w:tcPr>
            <w:tcW w:w="1144" w:type="dxa"/>
          </w:tcPr>
          <w:p w14:paraId="3D6DCBA7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82AAC78" w14:textId="77777777" w:rsidR="000E6DA1" w:rsidRPr="000E6DA1" w:rsidRDefault="000E6DA1" w:rsidP="000E6DA1">
            <w:pPr>
              <w:spacing w:before="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556E69BC" w14:textId="77777777" w:rsidTr="00E7239F">
        <w:trPr>
          <w:trHeight w:val="649"/>
        </w:trPr>
        <w:tc>
          <w:tcPr>
            <w:tcW w:w="394" w:type="dxa"/>
          </w:tcPr>
          <w:p w14:paraId="78A25307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48</w:t>
            </w:r>
          </w:p>
        </w:tc>
        <w:tc>
          <w:tcPr>
            <w:tcW w:w="3682" w:type="dxa"/>
          </w:tcPr>
          <w:p w14:paraId="06581C39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Строение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словарной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статьи</w:t>
            </w:r>
          </w:p>
        </w:tc>
        <w:tc>
          <w:tcPr>
            <w:tcW w:w="514" w:type="dxa"/>
          </w:tcPr>
          <w:p w14:paraId="7D3F60BD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036F2F0C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5B6C808D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C8C8CF8" w14:textId="56FDB3A2" w:rsidR="000E6DA1" w:rsidRPr="000E6DA1" w:rsidRDefault="000E6DA1" w:rsidP="000E6DA1">
            <w:pPr>
              <w:spacing w:before="113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6708E793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5BA8D861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44" w:type="dxa"/>
          </w:tcPr>
          <w:p w14:paraId="7781E33E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4CF7B1D7" w14:textId="77777777" w:rsidR="000E6DA1" w:rsidRPr="000E6DA1" w:rsidRDefault="000E6DA1" w:rsidP="000E6DA1">
            <w:pPr>
              <w:spacing w:before="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159A02FB" w14:textId="77777777" w:rsidTr="00E7239F">
        <w:trPr>
          <w:trHeight w:val="652"/>
        </w:trPr>
        <w:tc>
          <w:tcPr>
            <w:tcW w:w="394" w:type="dxa"/>
          </w:tcPr>
          <w:p w14:paraId="07DB28F7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49</w:t>
            </w:r>
          </w:p>
        </w:tc>
        <w:tc>
          <w:tcPr>
            <w:tcW w:w="3682" w:type="dxa"/>
          </w:tcPr>
          <w:p w14:paraId="7DBF5322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14" w:type="dxa"/>
          </w:tcPr>
          <w:p w14:paraId="2FE54387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095C5568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36453592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1825041F" w14:textId="5DE12118" w:rsidR="000E6DA1" w:rsidRPr="000E6DA1" w:rsidRDefault="000E6DA1" w:rsidP="000E6DA1">
            <w:pPr>
              <w:spacing w:before="115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5F1BEA2F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4CF3ED82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44" w:type="dxa"/>
          </w:tcPr>
          <w:p w14:paraId="44EB654D" w14:textId="77777777" w:rsidR="000E6DA1" w:rsidRPr="000E6DA1" w:rsidRDefault="000E6DA1" w:rsidP="000E6DA1">
            <w:pPr>
              <w:spacing w:before="115" w:line="256" w:lineRule="auto"/>
              <w:ind w:left="75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50712003" w14:textId="77777777" w:rsidR="000E6DA1" w:rsidRPr="000E6DA1" w:rsidRDefault="000E6DA1" w:rsidP="000E6DA1">
      <w:pPr>
        <w:spacing w:line="256" w:lineRule="auto"/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3682"/>
        <w:gridCol w:w="514"/>
        <w:gridCol w:w="1061"/>
        <w:gridCol w:w="1095"/>
        <w:gridCol w:w="872"/>
        <w:gridCol w:w="2003"/>
        <w:gridCol w:w="4744"/>
        <w:gridCol w:w="1144"/>
      </w:tblGrid>
      <w:tr w:rsidR="000E6DA1" w:rsidRPr="000E6DA1" w14:paraId="6AB5EC0E" w14:textId="77777777" w:rsidTr="00E7239F">
        <w:trPr>
          <w:trHeight w:val="1228"/>
        </w:trPr>
        <w:tc>
          <w:tcPr>
            <w:tcW w:w="394" w:type="dxa"/>
          </w:tcPr>
          <w:p w14:paraId="1EE60236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50</w:t>
            </w:r>
          </w:p>
        </w:tc>
        <w:tc>
          <w:tcPr>
            <w:tcW w:w="3682" w:type="dxa"/>
          </w:tcPr>
          <w:p w14:paraId="78EF9367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Сочинение.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событии</w:t>
            </w:r>
          </w:p>
        </w:tc>
        <w:tc>
          <w:tcPr>
            <w:tcW w:w="514" w:type="dxa"/>
          </w:tcPr>
          <w:p w14:paraId="19F6C2B1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2A97C5E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1B904BAC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09B3B8AA" w14:textId="20BF8E5B" w:rsidR="000E6DA1" w:rsidRPr="000E6DA1" w:rsidRDefault="000E6DA1" w:rsidP="000E6DA1">
            <w:pPr>
              <w:spacing w:before="112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4EC0078E" w14:textId="77777777" w:rsidR="000E6DA1" w:rsidRPr="000E6DA1" w:rsidRDefault="000E6DA1" w:rsidP="000E6DA1">
            <w:pPr>
              <w:spacing w:before="112" w:line="259" w:lineRule="auto"/>
              <w:ind w:left="77"/>
              <w:rPr>
                <w:sz w:val="16"/>
              </w:rPr>
            </w:pPr>
            <w:r w:rsidRPr="000E6DA1">
              <w:rPr>
                <w:sz w:val="16"/>
              </w:rPr>
              <w:t>Создание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функциональносмысловых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типов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44" w:type="dxa"/>
          </w:tcPr>
          <w:p w14:paraId="37EEBC76" w14:textId="77777777" w:rsidR="000E6DA1" w:rsidRPr="000E6DA1" w:rsidRDefault="000E6DA1" w:rsidP="000E6DA1">
            <w:pPr>
              <w:spacing w:before="112" w:line="256" w:lineRule="auto"/>
              <w:ind w:left="76" w:right="135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 повествование,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1144" w:type="dxa"/>
          </w:tcPr>
          <w:p w14:paraId="5CC0C798" w14:textId="77777777" w:rsidR="000E6DA1" w:rsidRPr="000E6DA1" w:rsidRDefault="000E6DA1" w:rsidP="000E6DA1">
            <w:pPr>
              <w:spacing w:before="112" w:line="256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EF2C076" w14:textId="77777777" w:rsidTr="00E7239F">
        <w:trPr>
          <w:trHeight w:val="649"/>
        </w:trPr>
        <w:tc>
          <w:tcPr>
            <w:tcW w:w="394" w:type="dxa"/>
          </w:tcPr>
          <w:p w14:paraId="602DCD1F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51</w:t>
            </w:r>
          </w:p>
        </w:tc>
        <w:tc>
          <w:tcPr>
            <w:tcW w:w="3682" w:type="dxa"/>
          </w:tcPr>
          <w:p w14:paraId="5822F7A6" w14:textId="77777777" w:rsidR="000E6DA1" w:rsidRPr="000E6DA1" w:rsidRDefault="000E6DA1" w:rsidP="000E6DA1">
            <w:pPr>
              <w:spacing w:before="110" w:line="259" w:lineRule="auto"/>
              <w:ind w:left="76" w:right="227"/>
              <w:rPr>
                <w:sz w:val="16"/>
              </w:rPr>
            </w:pPr>
            <w:r w:rsidRPr="000E6DA1">
              <w:rPr>
                <w:sz w:val="16"/>
              </w:rPr>
              <w:t>Повторение темы "Лексикология ". Проверочная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14" w:type="dxa"/>
          </w:tcPr>
          <w:p w14:paraId="50838FE4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62340FF1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025482E5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7F2E45B5" w14:textId="6FC4FD77" w:rsidR="000E6DA1" w:rsidRPr="000E6DA1" w:rsidRDefault="000E6DA1" w:rsidP="000E6DA1">
            <w:pPr>
              <w:spacing w:before="110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2D352BA4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6BD7F8EF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44" w:type="dxa"/>
          </w:tcPr>
          <w:p w14:paraId="5775D82B" w14:textId="77777777" w:rsidR="000E6DA1" w:rsidRPr="000E6DA1" w:rsidRDefault="000E6DA1" w:rsidP="000E6DA1">
            <w:pPr>
              <w:spacing w:before="110" w:line="259" w:lineRule="auto"/>
              <w:ind w:left="75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7249D32D" w14:textId="77777777" w:rsidTr="00E7239F">
        <w:trPr>
          <w:trHeight w:val="652"/>
        </w:trPr>
        <w:tc>
          <w:tcPr>
            <w:tcW w:w="394" w:type="dxa"/>
          </w:tcPr>
          <w:p w14:paraId="21CE5CB7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52</w:t>
            </w:r>
          </w:p>
        </w:tc>
        <w:tc>
          <w:tcPr>
            <w:tcW w:w="3682" w:type="dxa"/>
          </w:tcPr>
          <w:p w14:paraId="04C796E6" w14:textId="77777777" w:rsidR="000E6DA1" w:rsidRPr="000E6DA1" w:rsidRDefault="000E6DA1" w:rsidP="000E6DA1">
            <w:pPr>
              <w:spacing w:before="112" w:line="259" w:lineRule="auto"/>
              <w:ind w:left="76" w:right="101"/>
              <w:rPr>
                <w:sz w:val="16"/>
              </w:rPr>
            </w:pPr>
            <w:proofErr w:type="spellStart"/>
            <w:r w:rsidRPr="000E6DA1">
              <w:rPr>
                <w:sz w:val="16"/>
              </w:rPr>
              <w:t>Морфемика</w:t>
            </w:r>
            <w:proofErr w:type="spellEnd"/>
            <w:r w:rsidRPr="000E6DA1">
              <w:rPr>
                <w:sz w:val="16"/>
              </w:rPr>
              <w:t xml:space="preserve"> как раздел лингвистики. Морфема как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минимальная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значимая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единица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языка</w:t>
            </w:r>
          </w:p>
        </w:tc>
        <w:tc>
          <w:tcPr>
            <w:tcW w:w="514" w:type="dxa"/>
          </w:tcPr>
          <w:p w14:paraId="77F4B4CB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01C8B547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0BDF1D11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096AD878" w14:textId="733CB836" w:rsidR="000E6DA1" w:rsidRPr="000E6DA1" w:rsidRDefault="000E6DA1" w:rsidP="000E6DA1">
            <w:pPr>
              <w:spacing w:before="112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62FF1C0B" w14:textId="77777777" w:rsidR="000E6DA1" w:rsidRPr="000E6DA1" w:rsidRDefault="000E6DA1" w:rsidP="000E6DA1">
            <w:pPr>
              <w:spacing w:before="112" w:line="259" w:lineRule="auto"/>
              <w:ind w:left="77" w:right="372"/>
              <w:rPr>
                <w:sz w:val="16"/>
              </w:rPr>
            </w:pPr>
            <w:r w:rsidRPr="000E6DA1">
              <w:rPr>
                <w:sz w:val="16"/>
              </w:rPr>
              <w:t>Значимые части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(морфемы)</w:t>
            </w:r>
          </w:p>
        </w:tc>
        <w:tc>
          <w:tcPr>
            <w:tcW w:w="4744" w:type="dxa"/>
          </w:tcPr>
          <w:p w14:paraId="6FE3C63C" w14:textId="77777777" w:rsidR="000E6DA1" w:rsidRPr="000E6DA1" w:rsidRDefault="000E6DA1" w:rsidP="000E6DA1">
            <w:pPr>
              <w:spacing w:before="112" w:line="259" w:lineRule="auto"/>
              <w:ind w:left="76" w:right="1053"/>
              <w:rPr>
                <w:sz w:val="16"/>
              </w:rPr>
            </w:pPr>
            <w:r w:rsidRPr="000E6DA1">
              <w:rPr>
                <w:sz w:val="16"/>
              </w:rPr>
              <w:t>Морфема как минимальная значимая единица языка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Морфемика</w:t>
            </w:r>
            <w:proofErr w:type="spellEnd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44" w:type="dxa"/>
          </w:tcPr>
          <w:p w14:paraId="1038E8DB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05527C80" w14:textId="77777777" w:rsidTr="00E7239F">
        <w:trPr>
          <w:trHeight w:val="650"/>
        </w:trPr>
        <w:tc>
          <w:tcPr>
            <w:tcW w:w="394" w:type="dxa"/>
          </w:tcPr>
          <w:p w14:paraId="1537595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53</w:t>
            </w:r>
          </w:p>
        </w:tc>
        <w:tc>
          <w:tcPr>
            <w:tcW w:w="3682" w:type="dxa"/>
          </w:tcPr>
          <w:p w14:paraId="076B18FA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Основа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14" w:type="dxa"/>
          </w:tcPr>
          <w:p w14:paraId="32A9F56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3D384E4E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3420D0AA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9F1EACA" w14:textId="7B73E4BA" w:rsidR="000E6DA1" w:rsidRPr="000E6DA1" w:rsidRDefault="000E6DA1" w:rsidP="000E6DA1">
            <w:pPr>
              <w:spacing w:before="110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00C929D8" w14:textId="77777777" w:rsidR="000E6DA1" w:rsidRPr="000E6DA1" w:rsidRDefault="000E6DA1" w:rsidP="000E6DA1">
            <w:pPr>
              <w:spacing w:before="110" w:line="261" w:lineRule="auto"/>
              <w:ind w:left="77" w:right="372"/>
              <w:rPr>
                <w:sz w:val="16"/>
              </w:rPr>
            </w:pPr>
            <w:r w:rsidRPr="000E6DA1">
              <w:rPr>
                <w:sz w:val="16"/>
              </w:rPr>
              <w:t>Значимые части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(морфемы)</w:t>
            </w:r>
          </w:p>
        </w:tc>
        <w:tc>
          <w:tcPr>
            <w:tcW w:w="4744" w:type="dxa"/>
          </w:tcPr>
          <w:p w14:paraId="4056EA82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морфем</w:t>
            </w:r>
          </w:p>
        </w:tc>
        <w:tc>
          <w:tcPr>
            <w:tcW w:w="1144" w:type="dxa"/>
          </w:tcPr>
          <w:p w14:paraId="616F490E" w14:textId="77777777" w:rsidR="000E6DA1" w:rsidRPr="000E6DA1" w:rsidRDefault="000E6DA1" w:rsidP="000E6DA1">
            <w:pPr>
              <w:spacing w:before="110" w:line="261" w:lineRule="auto"/>
              <w:ind w:left="75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A40A76B" w14:textId="77777777" w:rsidTr="00E7239F">
        <w:trPr>
          <w:trHeight w:val="652"/>
        </w:trPr>
        <w:tc>
          <w:tcPr>
            <w:tcW w:w="394" w:type="dxa"/>
          </w:tcPr>
          <w:p w14:paraId="487EE8E1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54</w:t>
            </w:r>
          </w:p>
        </w:tc>
        <w:tc>
          <w:tcPr>
            <w:tcW w:w="3682" w:type="dxa"/>
          </w:tcPr>
          <w:p w14:paraId="47B8EA49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морфем</w:t>
            </w:r>
          </w:p>
        </w:tc>
        <w:tc>
          <w:tcPr>
            <w:tcW w:w="514" w:type="dxa"/>
          </w:tcPr>
          <w:p w14:paraId="1C00D79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675BE3B1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4B3AF8B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306417D0" w14:textId="281AB02E" w:rsidR="000E6DA1" w:rsidRPr="000E6DA1" w:rsidRDefault="000E6DA1" w:rsidP="000E6DA1">
            <w:pPr>
              <w:spacing w:before="112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0AF25B29" w14:textId="77777777" w:rsidR="000E6DA1" w:rsidRPr="000E6DA1" w:rsidRDefault="000E6DA1" w:rsidP="000E6DA1">
            <w:pPr>
              <w:spacing w:before="112" w:line="259" w:lineRule="auto"/>
              <w:ind w:left="77" w:right="372"/>
              <w:rPr>
                <w:sz w:val="16"/>
              </w:rPr>
            </w:pPr>
            <w:r w:rsidRPr="000E6DA1">
              <w:rPr>
                <w:sz w:val="16"/>
              </w:rPr>
              <w:t>Значимые части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(морфемы)</w:t>
            </w:r>
          </w:p>
        </w:tc>
        <w:tc>
          <w:tcPr>
            <w:tcW w:w="4744" w:type="dxa"/>
          </w:tcPr>
          <w:p w14:paraId="0E9FEA2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морфем</w:t>
            </w:r>
          </w:p>
        </w:tc>
        <w:tc>
          <w:tcPr>
            <w:tcW w:w="1144" w:type="dxa"/>
          </w:tcPr>
          <w:p w14:paraId="27E65466" w14:textId="77777777" w:rsidR="000E6DA1" w:rsidRPr="000E6DA1" w:rsidRDefault="000E6DA1" w:rsidP="000E6DA1">
            <w:pPr>
              <w:spacing w:before="112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1065051B" w14:textId="77777777" w:rsidTr="00E7239F">
        <w:trPr>
          <w:trHeight w:val="649"/>
        </w:trPr>
        <w:tc>
          <w:tcPr>
            <w:tcW w:w="394" w:type="dxa"/>
          </w:tcPr>
          <w:p w14:paraId="2D638FF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55</w:t>
            </w:r>
          </w:p>
        </w:tc>
        <w:tc>
          <w:tcPr>
            <w:tcW w:w="3682" w:type="dxa"/>
          </w:tcPr>
          <w:p w14:paraId="5F968CE8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Чередование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звуков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морфемах</w:t>
            </w:r>
          </w:p>
        </w:tc>
        <w:tc>
          <w:tcPr>
            <w:tcW w:w="514" w:type="dxa"/>
          </w:tcPr>
          <w:p w14:paraId="2DA8977E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37C8963D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2538775B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0247A5B2" w14:textId="22E58AE3" w:rsidR="000E6DA1" w:rsidRPr="000E6DA1" w:rsidRDefault="000E6DA1" w:rsidP="000E6DA1">
            <w:pPr>
              <w:spacing w:before="110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11AC43A8" w14:textId="77777777" w:rsidR="000E6DA1" w:rsidRPr="000E6DA1" w:rsidRDefault="000E6DA1" w:rsidP="000E6DA1">
            <w:pPr>
              <w:spacing w:before="110" w:line="259" w:lineRule="auto"/>
              <w:ind w:left="77" w:right="372"/>
              <w:rPr>
                <w:sz w:val="16"/>
              </w:rPr>
            </w:pPr>
            <w:r w:rsidRPr="000E6DA1">
              <w:rPr>
                <w:sz w:val="16"/>
              </w:rPr>
              <w:t>Значимые части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(морфемы)</w:t>
            </w:r>
          </w:p>
        </w:tc>
        <w:tc>
          <w:tcPr>
            <w:tcW w:w="4744" w:type="dxa"/>
          </w:tcPr>
          <w:p w14:paraId="18AC3B09" w14:textId="77777777" w:rsidR="000E6DA1" w:rsidRPr="000E6DA1" w:rsidRDefault="000E6DA1" w:rsidP="000E6DA1">
            <w:pPr>
              <w:spacing w:before="110" w:line="259" w:lineRule="auto"/>
              <w:ind w:left="76" w:right="640"/>
              <w:rPr>
                <w:sz w:val="16"/>
              </w:rPr>
            </w:pPr>
            <w:r w:rsidRPr="000E6DA1">
              <w:rPr>
                <w:sz w:val="16"/>
              </w:rPr>
              <w:t>Чередование звуков в морфемах (в том числе чередование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нулём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звука)</w:t>
            </w:r>
          </w:p>
        </w:tc>
        <w:tc>
          <w:tcPr>
            <w:tcW w:w="1144" w:type="dxa"/>
          </w:tcPr>
          <w:p w14:paraId="226178D3" w14:textId="77777777" w:rsidR="000E6DA1" w:rsidRPr="000E6DA1" w:rsidRDefault="000E6DA1" w:rsidP="000E6DA1">
            <w:pPr>
              <w:spacing w:before="110" w:line="259" w:lineRule="auto"/>
              <w:ind w:left="75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1E5E1FCA" w14:textId="77777777" w:rsidTr="00E7239F">
        <w:trPr>
          <w:trHeight w:val="652"/>
        </w:trPr>
        <w:tc>
          <w:tcPr>
            <w:tcW w:w="394" w:type="dxa"/>
          </w:tcPr>
          <w:p w14:paraId="0E81971B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56</w:t>
            </w:r>
          </w:p>
        </w:tc>
        <w:tc>
          <w:tcPr>
            <w:tcW w:w="3682" w:type="dxa"/>
          </w:tcPr>
          <w:p w14:paraId="1C8EA66D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14" w:type="dxa"/>
          </w:tcPr>
          <w:p w14:paraId="27935F3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BB9977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79F507DF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483BED13" w14:textId="5B0DE674" w:rsidR="000E6DA1" w:rsidRPr="000E6DA1" w:rsidRDefault="000E6DA1" w:rsidP="000E6DA1">
            <w:pPr>
              <w:spacing w:before="112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3E02BD81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0A2CE24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1144" w:type="dxa"/>
          </w:tcPr>
          <w:p w14:paraId="76F133D3" w14:textId="77777777" w:rsidR="000E6DA1" w:rsidRPr="000E6DA1" w:rsidRDefault="000E6DA1" w:rsidP="000E6DA1">
            <w:pPr>
              <w:spacing w:before="112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79DDCD69" w14:textId="77777777" w:rsidTr="00E7239F">
        <w:trPr>
          <w:trHeight w:val="842"/>
        </w:trPr>
        <w:tc>
          <w:tcPr>
            <w:tcW w:w="394" w:type="dxa"/>
          </w:tcPr>
          <w:p w14:paraId="1BF63ED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57</w:t>
            </w:r>
          </w:p>
        </w:tc>
        <w:tc>
          <w:tcPr>
            <w:tcW w:w="3682" w:type="dxa"/>
          </w:tcPr>
          <w:p w14:paraId="50D6336C" w14:textId="77777777" w:rsidR="000E6DA1" w:rsidRPr="000E6DA1" w:rsidRDefault="000E6DA1" w:rsidP="000E6DA1">
            <w:pPr>
              <w:spacing w:before="110" w:line="259" w:lineRule="auto"/>
              <w:ind w:left="76" w:right="531"/>
              <w:rPr>
                <w:sz w:val="16"/>
              </w:rPr>
            </w:pPr>
            <w:r w:rsidRPr="000E6DA1">
              <w:rPr>
                <w:sz w:val="16"/>
              </w:rPr>
              <w:t>Правописание корней с безударными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проверяемыми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непроверяемыми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гласными</w:t>
            </w:r>
          </w:p>
        </w:tc>
        <w:tc>
          <w:tcPr>
            <w:tcW w:w="514" w:type="dxa"/>
          </w:tcPr>
          <w:p w14:paraId="447F843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6B00CF01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19125812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FC96402" w14:textId="3F4ECEA0" w:rsidR="000E6DA1" w:rsidRPr="000E6DA1" w:rsidRDefault="000E6DA1" w:rsidP="000E6DA1">
            <w:pPr>
              <w:spacing w:before="110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1C0E86C8" w14:textId="77777777" w:rsidR="000E6DA1" w:rsidRPr="000E6DA1" w:rsidRDefault="000E6DA1" w:rsidP="000E6DA1">
            <w:pPr>
              <w:spacing w:before="110" w:line="259" w:lineRule="auto"/>
              <w:ind w:left="77" w:right="130"/>
              <w:rPr>
                <w:sz w:val="16"/>
              </w:rPr>
            </w:pPr>
            <w:r w:rsidRPr="000E6DA1">
              <w:rPr>
                <w:sz w:val="16"/>
              </w:rPr>
              <w:t>Правописание корней.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7455696A" w14:textId="77777777" w:rsidR="000E6DA1" w:rsidRPr="000E6DA1" w:rsidRDefault="000E6DA1" w:rsidP="000E6DA1">
            <w:pPr>
              <w:spacing w:before="110" w:line="259" w:lineRule="auto"/>
              <w:ind w:left="76" w:right="898"/>
              <w:rPr>
                <w:sz w:val="16"/>
              </w:rPr>
            </w:pPr>
            <w:r w:rsidRPr="000E6DA1">
              <w:rPr>
                <w:sz w:val="16"/>
              </w:rPr>
              <w:t>Правописание корней с безударными проверяемыми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непроверяемыми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гласными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44" w:type="dxa"/>
          </w:tcPr>
          <w:p w14:paraId="0BBA01A5" w14:textId="77777777" w:rsidR="000E6DA1" w:rsidRPr="000E6DA1" w:rsidRDefault="000E6DA1" w:rsidP="000E6DA1">
            <w:pPr>
              <w:spacing w:before="110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9964938" w14:textId="77777777" w:rsidTr="00E7239F">
        <w:trPr>
          <w:trHeight w:val="844"/>
        </w:trPr>
        <w:tc>
          <w:tcPr>
            <w:tcW w:w="394" w:type="dxa"/>
          </w:tcPr>
          <w:p w14:paraId="4D1E375F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58</w:t>
            </w:r>
          </w:p>
        </w:tc>
        <w:tc>
          <w:tcPr>
            <w:tcW w:w="3682" w:type="dxa"/>
          </w:tcPr>
          <w:p w14:paraId="1B3F05AA" w14:textId="77777777" w:rsidR="000E6DA1" w:rsidRPr="000E6DA1" w:rsidRDefault="000E6DA1" w:rsidP="000E6DA1">
            <w:pPr>
              <w:spacing w:before="112" w:line="259" w:lineRule="auto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 корней с проверяемыми,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непроверяемыми,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непроизносимыми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согласными</w:t>
            </w:r>
          </w:p>
        </w:tc>
        <w:tc>
          <w:tcPr>
            <w:tcW w:w="514" w:type="dxa"/>
          </w:tcPr>
          <w:p w14:paraId="5BC90F8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4B661798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26A402BA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7D09719C" w14:textId="4D59ABD6" w:rsidR="000E6DA1" w:rsidRPr="000E6DA1" w:rsidRDefault="000E6DA1" w:rsidP="000E6DA1">
            <w:pPr>
              <w:spacing w:before="112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6E5857EB" w14:textId="77777777" w:rsidR="000E6DA1" w:rsidRPr="000E6DA1" w:rsidRDefault="000E6DA1" w:rsidP="000E6DA1">
            <w:pPr>
              <w:spacing w:before="112" w:line="259" w:lineRule="auto"/>
              <w:ind w:left="77" w:right="130"/>
              <w:rPr>
                <w:sz w:val="16"/>
              </w:rPr>
            </w:pPr>
            <w:r w:rsidRPr="000E6DA1">
              <w:rPr>
                <w:sz w:val="16"/>
              </w:rPr>
              <w:t>Правописание корней.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44" w:type="dxa"/>
          </w:tcPr>
          <w:p w14:paraId="4E31C217" w14:textId="77777777" w:rsidR="000E6DA1" w:rsidRPr="000E6DA1" w:rsidRDefault="000E6DA1" w:rsidP="000E6DA1">
            <w:pPr>
              <w:spacing w:before="112" w:line="259" w:lineRule="auto"/>
              <w:ind w:left="76" w:right="637"/>
              <w:rPr>
                <w:sz w:val="16"/>
              </w:rPr>
            </w:pPr>
            <w:r w:rsidRPr="000E6DA1">
              <w:rPr>
                <w:sz w:val="16"/>
              </w:rPr>
              <w:t>Правописание корней с проверяемыми и непроверяемыми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непроизносимыми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согласными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44" w:type="dxa"/>
          </w:tcPr>
          <w:p w14:paraId="65EFBF99" w14:textId="77777777" w:rsidR="000E6DA1" w:rsidRPr="000E6DA1" w:rsidRDefault="000E6DA1" w:rsidP="000E6DA1">
            <w:pPr>
              <w:spacing w:before="112" w:line="259" w:lineRule="auto"/>
              <w:ind w:left="75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C8472D3" w14:textId="77777777" w:rsidTr="00E7239F">
        <w:trPr>
          <w:trHeight w:val="842"/>
        </w:trPr>
        <w:tc>
          <w:tcPr>
            <w:tcW w:w="394" w:type="dxa"/>
          </w:tcPr>
          <w:p w14:paraId="5583ADC1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59</w:t>
            </w:r>
          </w:p>
        </w:tc>
        <w:tc>
          <w:tcPr>
            <w:tcW w:w="3682" w:type="dxa"/>
          </w:tcPr>
          <w:p w14:paraId="37AD98BC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4"/>
                <w:sz w:val="16"/>
              </w:rPr>
              <w:t xml:space="preserve"> </w:t>
            </w:r>
            <w:proofErr w:type="gramStart"/>
            <w:r w:rsidRPr="000E6DA1">
              <w:rPr>
                <w:sz w:val="16"/>
              </w:rPr>
              <w:t>Ё-О</w:t>
            </w:r>
            <w:proofErr w:type="gramEnd"/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корне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514" w:type="dxa"/>
          </w:tcPr>
          <w:p w14:paraId="19C9330D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6B8298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721DF589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02616C47" w14:textId="0422172C" w:rsidR="000E6DA1" w:rsidRPr="000E6DA1" w:rsidRDefault="000E6DA1" w:rsidP="000E6DA1">
            <w:pPr>
              <w:spacing w:before="110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6E839BA8" w14:textId="77777777" w:rsidR="000E6DA1" w:rsidRPr="000E6DA1" w:rsidRDefault="000E6DA1" w:rsidP="000E6DA1">
            <w:pPr>
              <w:spacing w:before="110" w:line="259" w:lineRule="auto"/>
              <w:ind w:left="77" w:right="316"/>
              <w:rPr>
                <w:sz w:val="16"/>
              </w:rPr>
            </w:pPr>
            <w:r w:rsidRPr="000E6DA1">
              <w:rPr>
                <w:sz w:val="16"/>
              </w:rPr>
              <w:t>Употребление гласных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букв О/Е (Ё) после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 Ц</w:t>
            </w:r>
          </w:p>
        </w:tc>
        <w:tc>
          <w:tcPr>
            <w:tcW w:w="4744" w:type="dxa"/>
          </w:tcPr>
          <w:p w14:paraId="49F78141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ё/о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proofErr w:type="gramStart"/>
            <w:r w:rsidRPr="000E6DA1">
              <w:rPr>
                <w:sz w:val="16"/>
              </w:rPr>
              <w:t>корне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proofErr w:type="gramEnd"/>
          </w:p>
        </w:tc>
        <w:tc>
          <w:tcPr>
            <w:tcW w:w="1144" w:type="dxa"/>
          </w:tcPr>
          <w:p w14:paraId="372689E2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5B975CDB" w14:textId="77777777" w:rsidTr="00E7239F">
        <w:trPr>
          <w:trHeight w:val="652"/>
        </w:trPr>
        <w:tc>
          <w:tcPr>
            <w:tcW w:w="394" w:type="dxa"/>
          </w:tcPr>
          <w:p w14:paraId="6035ECA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60</w:t>
            </w:r>
          </w:p>
        </w:tc>
        <w:tc>
          <w:tcPr>
            <w:tcW w:w="3682" w:type="dxa"/>
          </w:tcPr>
          <w:p w14:paraId="0FC5BBDC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неизменяемых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письме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</w:p>
        </w:tc>
        <w:tc>
          <w:tcPr>
            <w:tcW w:w="514" w:type="dxa"/>
          </w:tcPr>
          <w:p w14:paraId="2FC4A8EF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2691B3A4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3EA553C0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78AB6ED" w14:textId="2ADFB213" w:rsidR="000E6DA1" w:rsidRPr="000E6DA1" w:rsidRDefault="000E6DA1" w:rsidP="000E6DA1">
            <w:pPr>
              <w:spacing w:before="112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4F989B8E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</w:p>
        </w:tc>
        <w:tc>
          <w:tcPr>
            <w:tcW w:w="4744" w:type="dxa"/>
          </w:tcPr>
          <w:p w14:paraId="2C948149" w14:textId="77777777" w:rsidR="000E6DA1" w:rsidRPr="000E6DA1" w:rsidRDefault="000E6DA1" w:rsidP="000E6DA1">
            <w:pPr>
              <w:spacing w:before="112" w:line="259" w:lineRule="auto"/>
              <w:ind w:left="76" w:right="110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неизменяемых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письме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(с)</w:t>
            </w:r>
          </w:p>
        </w:tc>
        <w:tc>
          <w:tcPr>
            <w:tcW w:w="1144" w:type="dxa"/>
          </w:tcPr>
          <w:p w14:paraId="58309A2C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7E1D2FCE" w14:textId="77777777" w:rsidTr="00E7239F">
        <w:trPr>
          <w:trHeight w:val="649"/>
        </w:trPr>
        <w:tc>
          <w:tcPr>
            <w:tcW w:w="394" w:type="dxa"/>
          </w:tcPr>
          <w:p w14:paraId="58D2135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61</w:t>
            </w:r>
          </w:p>
        </w:tc>
        <w:tc>
          <w:tcPr>
            <w:tcW w:w="3682" w:type="dxa"/>
          </w:tcPr>
          <w:p w14:paraId="0E3D3CB7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(-С)</w:t>
            </w:r>
          </w:p>
        </w:tc>
        <w:tc>
          <w:tcPr>
            <w:tcW w:w="514" w:type="dxa"/>
          </w:tcPr>
          <w:p w14:paraId="5E4EE3DD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138875A5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7516050B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8CC697C" w14:textId="62BF5A7E" w:rsidR="000E6DA1" w:rsidRPr="000E6DA1" w:rsidRDefault="000E6DA1" w:rsidP="000E6DA1">
            <w:pPr>
              <w:spacing w:before="110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04F7A8DF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</w:p>
        </w:tc>
        <w:tc>
          <w:tcPr>
            <w:tcW w:w="4744" w:type="dxa"/>
          </w:tcPr>
          <w:p w14:paraId="2C1618ED" w14:textId="77777777" w:rsidR="000E6DA1" w:rsidRPr="000E6DA1" w:rsidRDefault="000E6DA1" w:rsidP="000E6DA1">
            <w:pPr>
              <w:spacing w:before="110" w:line="259" w:lineRule="auto"/>
              <w:ind w:left="76" w:right="110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неизменяемых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письме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(с)</w:t>
            </w:r>
          </w:p>
        </w:tc>
        <w:tc>
          <w:tcPr>
            <w:tcW w:w="1144" w:type="dxa"/>
          </w:tcPr>
          <w:p w14:paraId="66C7127D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376094C0" w14:textId="77777777" w:rsidTr="00E7239F">
        <w:trPr>
          <w:trHeight w:val="652"/>
        </w:trPr>
        <w:tc>
          <w:tcPr>
            <w:tcW w:w="394" w:type="dxa"/>
          </w:tcPr>
          <w:p w14:paraId="40BFEF57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62</w:t>
            </w:r>
          </w:p>
        </w:tc>
        <w:tc>
          <w:tcPr>
            <w:tcW w:w="3682" w:type="dxa"/>
          </w:tcPr>
          <w:p w14:paraId="1E4DC00A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Ы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—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</w:p>
        </w:tc>
        <w:tc>
          <w:tcPr>
            <w:tcW w:w="514" w:type="dxa"/>
          </w:tcPr>
          <w:p w14:paraId="27CCF48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7CCDE86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5" w:type="dxa"/>
          </w:tcPr>
          <w:p w14:paraId="0258F5C9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29D9CF00" w14:textId="61FF7A93" w:rsidR="000E6DA1" w:rsidRPr="000E6DA1" w:rsidRDefault="000E6DA1" w:rsidP="000E6DA1">
            <w:pPr>
              <w:spacing w:before="112"/>
              <w:ind w:left="54" w:right="40"/>
              <w:jc w:val="center"/>
              <w:rPr>
                <w:sz w:val="16"/>
              </w:rPr>
            </w:pPr>
          </w:p>
        </w:tc>
        <w:tc>
          <w:tcPr>
            <w:tcW w:w="2003" w:type="dxa"/>
          </w:tcPr>
          <w:p w14:paraId="23E70893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4744" w:type="dxa"/>
          </w:tcPr>
          <w:p w14:paraId="7140A426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ы/и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приставок</w:t>
            </w:r>
          </w:p>
        </w:tc>
        <w:tc>
          <w:tcPr>
            <w:tcW w:w="1144" w:type="dxa"/>
          </w:tcPr>
          <w:p w14:paraId="57E64136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</w:tbl>
    <w:p w14:paraId="0F376551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97"/>
        <w:gridCol w:w="526"/>
        <w:gridCol w:w="1101"/>
        <w:gridCol w:w="1137"/>
        <w:gridCol w:w="873"/>
        <w:gridCol w:w="1620"/>
        <w:gridCol w:w="4908"/>
        <w:gridCol w:w="1142"/>
      </w:tblGrid>
      <w:tr w:rsidR="000E6DA1" w:rsidRPr="000E6DA1" w14:paraId="462877E9" w14:textId="77777777" w:rsidTr="00E7239F">
        <w:trPr>
          <w:trHeight w:val="652"/>
        </w:trPr>
        <w:tc>
          <w:tcPr>
            <w:tcW w:w="396" w:type="dxa"/>
          </w:tcPr>
          <w:p w14:paraId="5B36868D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63</w:t>
            </w:r>
          </w:p>
        </w:tc>
        <w:tc>
          <w:tcPr>
            <w:tcW w:w="3797" w:type="dxa"/>
          </w:tcPr>
          <w:p w14:paraId="55D4BCEB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Ы —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Ц</w:t>
            </w:r>
          </w:p>
        </w:tc>
        <w:tc>
          <w:tcPr>
            <w:tcW w:w="526" w:type="dxa"/>
          </w:tcPr>
          <w:p w14:paraId="5D605A36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5471B776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29980EA6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4976B58B" w14:textId="210E3B56" w:rsidR="000E6DA1" w:rsidRPr="000E6DA1" w:rsidRDefault="000E6DA1" w:rsidP="000E6DA1">
            <w:pPr>
              <w:spacing w:before="112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6A1F7B06" w14:textId="77777777" w:rsidR="000E6DA1" w:rsidRPr="000E6DA1" w:rsidRDefault="000E6DA1" w:rsidP="000E6DA1">
            <w:pPr>
              <w:spacing w:before="112" w:line="256" w:lineRule="auto"/>
              <w:ind w:left="78" w:right="250"/>
              <w:rPr>
                <w:sz w:val="16"/>
              </w:rPr>
            </w:pP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4908" w:type="dxa"/>
          </w:tcPr>
          <w:p w14:paraId="54BF73BD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ы/и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ц</w:t>
            </w:r>
          </w:p>
        </w:tc>
        <w:tc>
          <w:tcPr>
            <w:tcW w:w="1142" w:type="dxa"/>
          </w:tcPr>
          <w:p w14:paraId="4FC7FC57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5F8A2B70" w14:textId="77777777" w:rsidTr="00E7239F">
        <w:trPr>
          <w:trHeight w:val="1033"/>
        </w:trPr>
        <w:tc>
          <w:tcPr>
            <w:tcW w:w="396" w:type="dxa"/>
          </w:tcPr>
          <w:p w14:paraId="198D0B7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64</w:t>
            </w:r>
          </w:p>
        </w:tc>
        <w:tc>
          <w:tcPr>
            <w:tcW w:w="3797" w:type="dxa"/>
          </w:tcPr>
          <w:p w14:paraId="52FDF507" w14:textId="77777777" w:rsidR="000E6DA1" w:rsidRPr="000E6DA1" w:rsidRDefault="000E6DA1" w:rsidP="000E6DA1">
            <w:pPr>
              <w:spacing w:before="110" w:line="259" w:lineRule="auto"/>
              <w:ind w:left="78" w:right="518"/>
              <w:rPr>
                <w:sz w:val="16"/>
              </w:rPr>
            </w:pPr>
            <w:r w:rsidRPr="000E6DA1">
              <w:rPr>
                <w:sz w:val="16"/>
              </w:rPr>
              <w:t>Повторение темы "</w:t>
            </w:r>
            <w:proofErr w:type="spellStart"/>
            <w:r w:rsidRPr="000E6DA1">
              <w:rPr>
                <w:sz w:val="16"/>
              </w:rPr>
              <w:t>Морфемика</w:t>
            </w:r>
            <w:proofErr w:type="spellEnd"/>
            <w:r w:rsidRPr="000E6DA1">
              <w:rPr>
                <w:sz w:val="16"/>
              </w:rPr>
              <w:t>. Орфография".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Проверочная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26" w:type="dxa"/>
          </w:tcPr>
          <w:p w14:paraId="73ADDFBD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706D3976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294261F9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72B55BE7" w14:textId="3A07153B" w:rsidR="000E6DA1" w:rsidRPr="000E6DA1" w:rsidRDefault="000E6DA1" w:rsidP="000E6DA1">
            <w:pPr>
              <w:spacing w:before="110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3293B3F1" w14:textId="77777777" w:rsidR="000E6DA1" w:rsidRPr="000E6DA1" w:rsidRDefault="000E6DA1" w:rsidP="000E6DA1">
            <w:pPr>
              <w:spacing w:before="107" w:line="256" w:lineRule="auto"/>
              <w:ind w:left="78" w:right="153"/>
              <w:rPr>
                <w:sz w:val="16"/>
              </w:rPr>
            </w:pPr>
            <w:r w:rsidRPr="000E6DA1">
              <w:rPr>
                <w:sz w:val="16"/>
              </w:rPr>
              <w:t>Морфемный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08" w:type="dxa"/>
          </w:tcPr>
          <w:p w14:paraId="676AE450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proofErr w:type="spellStart"/>
            <w:r w:rsidRPr="000E6DA1">
              <w:rPr>
                <w:sz w:val="16"/>
              </w:rPr>
              <w:t>Морфемика</w:t>
            </w:r>
            <w:proofErr w:type="spellEnd"/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раздел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42" w:type="dxa"/>
          </w:tcPr>
          <w:p w14:paraId="0AC5C102" w14:textId="77777777" w:rsidR="000E6DA1" w:rsidRPr="000E6DA1" w:rsidRDefault="000E6DA1" w:rsidP="000E6DA1">
            <w:pPr>
              <w:spacing w:before="110"/>
              <w:ind w:left="82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1A7F6056" w14:textId="77777777" w:rsidTr="00E7239F">
        <w:trPr>
          <w:trHeight w:val="1105"/>
        </w:trPr>
        <w:tc>
          <w:tcPr>
            <w:tcW w:w="396" w:type="dxa"/>
          </w:tcPr>
          <w:p w14:paraId="52B14CFD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65</w:t>
            </w:r>
          </w:p>
        </w:tc>
        <w:tc>
          <w:tcPr>
            <w:tcW w:w="3797" w:type="dxa"/>
          </w:tcPr>
          <w:p w14:paraId="76E375ED" w14:textId="77777777" w:rsidR="000E6DA1" w:rsidRPr="000E6DA1" w:rsidRDefault="000E6DA1" w:rsidP="000E6DA1">
            <w:pPr>
              <w:spacing w:before="112" w:line="259" w:lineRule="auto"/>
              <w:ind w:left="78" w:right="42"/>
              <w:rPr>
                <w:sz w:val="16"/>
              </w:rPr>
            </w:pPr>
            <w:r w:rsidRPr="000E6DA1">
              <w:rPr>
                <w:sz w:val="16"/>
              </w:rPr>
              <w:t>Морфология как раздел лингвистики.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Грамматическое значение слова, его отличие от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лексического</w:t>
            </w:r>
            <w:proofErr w:type="gramStart"/>
            <w:r w:rsidRPr="000E6DA1">
              <w:rPr>
                <w:sz w:val="16"/>
              </w:rPr>
              <w:t>.Ч</w:t>
            </w:r>
            <w:proofErr w:type="gramEnd"/>
            <w:r w:rsidRPr="000E6DA1">
              <w:rPr>
                <w:sz w:val="16"/>
              </w:rPr>
              <w:t>асти</w:t>
            </w:r>
            <w:proofErr w:type="spellEnd"/>
            <w:r w:rsidRPr="000E6DA1">
              <w:rPr>
                <w:sz w:val="16"/>
              </w:rPr>
              <w:t xml:space="preserve"> речи как лексико-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разряды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слов.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Система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частей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  <w:p w14:paraId="0F2FF425" w14:textId="77777777" w:rsidR="000E6DA1" w:rsidRPr="000E6DA1" w:rsidRDefault="000E6DA1" w:rsidP="000E6DA1">
            <w:pPr>
              <w:spacing w:line="179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языке</w:t>
            </w:r>
          </w:p>
        </w:tc>
        <w:tc>
          <w:tcPr>
            <w:tcW w:w="526" w:type="dxa"/>
          </w:tcPr>
          <w:p w14:paraId="3DB5EA69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06EE961D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0A019375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79829677" w14:textId="3CC63ABF" w:rsidR="000E6DA1" w:rsidRPr="000E6DA1" w:rsidRDefault="000E6DA1" w:rsidP="000E6DA1">
            <w:pPr>
              <w:spacing w:before="112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21D33E74" w14:textId="77777777" w:rsidR="000E6DA1" w:rsidRPr="000E6DA1" w:rsidRDefault="000E6DA1" w:rsidP="000E6DA1">
            <w:pPr>
              <w:spacing w:before="112" w:line="259" w:lineRule="auto"/>
              <w:ind w:left="78" w:right="169"/>
              <w:rPr>
                <w:sz w:val="16"/>
              </w:rPr>
            </w:pPr>
            <w:r w:rsidRPr="000E6DA1">
              <w:rPr>
                <w:sz w:val="16"/>
              </w:rPr>
              <w:t>Самостоятельные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служебные части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400FBF48" w14:textId="77777777" w:rsidR="000E6DA1" w:rsidRPr="000E6DA1" w:rsidRDefault="000E6DA1" w:rsidP="000E6DA1">
            <w:pPr>
              <w:spacing w:before="112" w:line="259" w:lineRule="auto"/>
              <w:ind w:left="79" w:right="2235"/>
              <w:rPr>
                <w:sz w:val="16"/>
              </w:rPr>
            </w:pPr>
            <w:r w:rsidRPr="000E6DA1">
              <w:rPr>
                <w:sz w:val="16"/>
              </w:rPr>
              <w:t>Грамматическое значение слова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Морфология как раздел лингвистики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Система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частей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русском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языке</w:t>
            </w:r>
          </w:p>
          <w:p w14:paraId="372A1083" w14:textId="77777777" w:rsidR="000E6DA1" w:rsidRPr="000E6DA1" w:rsidRDefault="000E6DA1" w:rsidP="000E6DA1">
            <w:pPr>
              <w:spacing w:line="183" w:lineRule="exact"/>
              <w:ind w:left="79"/>
              <w:rPr>
                <w:sz w:val="16"/>
              </w:rPr>
            </w:pPr>
            <w:r w:rsidRPr="000E6DA1">
              <w:rPr>
                <w:sz w:val="16"/>
              </w:rPr>
              <w:t>Части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лексико-грамматические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разряды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</w:t>
            </w:r>
          </w:p>
        </w:tc>
        <w:tc>
          <w:tcPr>
            <w:tcW w:w="1142" w:type="dxa"/>
          </w:tcPr>
          <w:p w14:paraId="63C845E2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152DD635" w14:textId="77777777" w:rsidR="000E6DA1" w:rsidRPr="000E6DA1" w:rsidRDefault="000E6DA1" w:rsidP="000E6DA1">
            <w:pPr>
              <w:spacing w:before="15"/>
              <w:ind w:left="82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1BC52948" w14:textId="77777777" w:rsidTr="00E7239F">
        <w:trPr>
          <w:trHeight w:val="650"/>
        </w:trPr>
        <w:tc>
          <w:tcPr>
            <w:tcW w:w="396" w:type="dxa"/>
          </w:tcPr>
          <w:p w14:paraId="239F75BF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66</w:t>
            </w:r>
          </w:p>
        </w:tc>
        <w:tc>
          <w:tcPr>
            <w:tcW w:w="3797" w:type="dxa"/>
          </w:tcPr>
          <w:p w14:paraId="3774E433" w14:textId="77777777" w:rsidR="000E6DA1" w:rsidRPr="000E6DA1" w:rsidRDefault="000E6DA1" w:rsidP="000E6DA1">
            <w:pPr>
              <w:spacing w:before="110" w:line="259" w:lineRule="auto"/>
              <w:ind w:left="78" w:right="275"/>
              <w:rPr>
                <w:sz w:val="16"/>
              </w:rPr>
            </w:pPr>
            <w:r w:rsidRPr="000E6DA1">
              <w:rPr>
                <w:sz w:val="16"/>
              </w:rPr>
              <w:t>Имя существительное как часть речи. Роль имени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526" w:type="dxa"/>
          </w:tcPr>
          <w:p w14:paraId="1A633AC4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6BD23A8E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7B1D531E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2F0A97B7" w14:textId="1BC881B6" w:rsidR="000E6DA1" w:rsidRPr="000E6DA1" w:rsidRDefault="000E6DA1" w:rsidP="000E6DA1">
            <w:pPr>
              <w:spacing w:before="110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446B1E06" w14:textId="77777777" w:rsidR="000E6DA1" w:rsidRPr="000E6DA1" w:rsidRDefault="000E6DA1" w:rsidP="000E6DA1">
            <w:pPr>
              <w:spacing w:before="110" w:line="259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5C6B9E26" w14:textId="77777777" w:rsidR="000E6DA1" w:rsidRPr="000E6DA1" w:rsidRDefault="000E6DA1" w:rsidP="000E6DA1">
            <w:pPr>
              <w:spacing w:before="110" w:line="259" w:lineRule="auto"/>
              <w:ind w:left="79" w:right="448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</w:t>
            </w:r>
          </w:p>
        </w:tc>
        <w:tc>
          <w:tcPr>
            <w:tcW w:w="1142" w:type="dxa"/>
          </w:tcPr>
          <w:p w14:paraId="279F0D12" w14:textId="77777777" w:rsidR="000E6DA1" w:rsidRPr="000E6DA1" w:rsidRDefault="000E6DA1" w:rsidP="000E6DA1">
            <w:pPr>
              <w:spacing w:before="110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E69EAFD" w14:textId="77777777" w:rsidTr="00E7239F">
        <w:trPr>
          <w:trHeight w:val="844"/>
        </w:trPr>
        <w:tc>
          <w:tcPr>
            <w:tcW w:w="396" w:type="dxa"/>
          </w:tcPr>
          <w:p w14:paraId="75CD7C68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67</w:t>
            </w:r>
          </w:p>
        </w:tc>
        <w:tc>
          <w:tcPr>
            <w:tcW w:w="3797" w:type="dxa"/>
          </w:tcPr>
          <w:p w14:paraId="672A8609" w14:textId="77777777" w:rsidR="000E6DA1" w:rsidRPr="000E6DA1" w:rsidRDefault="000E6DA1" w:rsidP="000E6DA1">
            <w:pPr>
              <w:spacing w:before="112" w:line="256" w:lineRule="auto"/>
              <w:ind w:left="78" w:right="556"/>
              <w:rPr>
                <w:sz w:val="16"/>
              </w:rPr>
            </w:pPr>
            <w:r w:rsidRPr="000E6DA1">
              <w:rPr>
                <w:sz w:val="16"/>
              </w:rPr>
              <w:t>Сочинение-фантазия (например, современная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сказка)</w:t>
            </w:r>
          </w:p>
        </w:tc>
        <w:tc>
          <w:tcPr>
            <w:tcW w:w="526" w:type="dxa"/>
          </w:tcPr>
          <w:p w14:paraId="6564E29B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6A563E41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099F3DAD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3D0DC534" w14:textId="7624F22A" w:rsidR="000E6DA1" w:rsidRPr="000E6DA1" w:rsidRDefault="000E6DA1" w:rsidP="000E6DA1">
            <w:pPr>
              <w:spacing w:before="112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54532DF0" w14:textId="77777777" w:rsidR="000E6DA1" w:rsidRPr="000E6DA1" w:rsidRDefault="000E6DA1" w:rsidP="000E6DA1">
            <w:pPr>
              <w:spacing w:before="112" w:line="256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1616260F" w14:textId="77777777" w:rsidR="000E6DA1" w:rsidRPr="000E6DA1" w:rsidRDefault="000E6DA1" w:rsidP="000E6DA1">
            <w:pPr>
              <w:spacing w:before="110" w:line="254" w:lineRule="auto"/>
              <w:ind w:left="79" w:right="448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</w:t>
            </w:r>
          </w:p>
          <w:p w14:paraId="6ABEC711" w14:textId="77777777" w:rsidR="000E6DA1" w:rsidRPr="000E6DA1" w:rsidRDefault="000E6DA1" w:rsidP="000E6DA1">
            <w:pPr>
              <w:spacing w:before="1"/>
              <w:ind w:left="79"/>
              <w:rPr>
                <w:sz w:val="16"/>
              </w:rPr>
            </w:pPr>
            <w:r w:rsidRPr="000E6DA1">
              <w:rPr>
                <w:sz w:val="16"/>
              </w:rPr>
              <w:t>Речь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устная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письменная,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монологическая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диалогическая,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полилог</w:t>
            </w:r>
          </w:p>
        </w:tc>
        <w:tc>
          <w:tcPr>
            <w:tcW w:w="1142" w:type="dxa"/>
          </w:tcPr>
          <w:p w14:paraId="33E7CB2A" w14:textId="77777777" w:rsidR="000E6DA1" w:rsidRPr="000E6DA1" w:rsidRDefault="000E6DA1" w:rsidP="000E6DA1">
            <w:pPr>
              <w:spacing w:before="112" w:line="256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12DE0DD" w14:textId="77777777" w:rsidTr="00E7239F">
        <w:trPr>
          <w:trHeight w:val="1034"/>
        </w:trPr>
        <w:tc>
          <w:tcPr>
            <w:tcW w:w="396" w:type="dxa"/>
          </w:tcPr>
          <w:p w14:paraId="2068D8D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68</w:t>
            </w:r>
          </w:p>
        </w:tc>
        <w:tc>
          <w:tcPr>
            <w:tcW w:w="3797" w:type="dxa"/>
          </w:tcPr>
          <w:p w14:paraId="71542771" w14:textId="77777777" w:rsidR="000E6DA1" w:rsidRPr="000E6DA1" w:rsidRDefault="000E6DA1" w:rsidP="000E6DA1">
            <w:pPr>
              <w:spacing w:before="110" w:line="259" w:lineRule="auto"/>
              <w:ind w:left="78" w:right="394"/>
              <w:rPr>
                <w:sz w:val="16"/>
              </w:rPr>
            </w:pPr>
            <w:r w:rsidRPr="000E6DA1">
              <w:rPr>
                <w:sz w:val="16"/>
              </w:rPr>
              <w:t>Лексико-грамматические разряды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существительных: имена существительные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собственные и нарицательные, одушевленные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неодушевленные</w:t>
            </w:r>
          </w:p>
        </w:tc>
        <w:tc>
          <w:tcPr>
            <w:tcW w:w="526" w:type="dxa"/>
          </w:tcPr>
          <w:p w14:paraId="447A0ABE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18FAFC0F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6FA4878A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15F0ACE6" w14:textId="026B274E" w:rsidR="000E6DA1" w:rsidRPr="000E6DA1" w:rsidRDefault="000E6DA1" w:rsidP="000E6DA1">
            <w:pPr>
              <w:spacing w:before="110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4D25BF75" w14:textId="77777777" w:rsidR="000E6DA1" w:rsidRPr="000E6DA1" w:rsidRDefault="000E6DA1" w:rsidP="000E6DA1">
            <w:pPr>
              <w:spacing w:before="110" w:line="259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3C2EC56B" w14:textId="77777777" w:rsidR="000E6DA1" w:rsidRPr="000E6DA1" w:rsidRDefault="000E6DA1" w:rsidP="000E6DA1">
            <w:pPr>
              <w:spacing w:before="110" w:line="259" w:lineRule="auto"/>
              <w:ind w:left="79" w:right="554"/>
              <w:rPr>
                <w:sz w:val="16"/>
              </w:rPr>
            </w:pPr>
            <w:r w:rsidRPr="000E6DA1">
              <w:rPr>
                <w:sz w:val="16"/>
              </w:rPr>
              <w:t>Лексико-грамматические разряды имен существительных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Общее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морфологические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 существительного</w:t>
            </w:r>
          </w:p>
        </w:tc>
        <w:tc>
          <w:tcPr>
            <w:tcW w:w="1142" w:type="dxa"/>
          </w:tcPr>
          <w:p w14:paraId="69587282" w14:textId="77777777" w:rsidR="000E6DA1" w:rsidRPr="000E6DA1" w:rsidRDefault="000E6DA1" w:rsidP="000E6DA1">
            <w:pPr>
              <w:spacing w:before="110"/>
              <w:ind w:left="82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49AFF2F7" w14:textId="77777777" w:rsidTr="00E7239F">
        <w:trPr>
          <w:trHeight w:val="844"/>
        </w:trPr>
        <w:tc>
          <w:tcPr>
            <w:tcW w:w="396" w:type="dxa"/>
          </w:tcPr>
          <w:p w14:paraId="5818268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69</w:t>
            </w:r>
          </w:p>
        </w:tc>
        <w:tc>
          <w:tcPr>
            <w:tcW w:w="3797" w:type="dxa"/>
          </w:tcPr>
          <w:p w14:paraId="318AAAE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собственных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6" w:type="dxa"/>
          </w:tcPr>
          <w:p w14:paraId="2FCB95D8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30405A35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2FD17BD2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1287F598" w14:textId="63CF7A21" w:rsidR="000E6DA1" w:rsidRPr="000E6DA1" w:rsidRDefault="000E6DA1" w:rsidP="000E6DA1">
            <w:pPr>
              <w:spacing w:before="112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04E57495" w14:textId="77777777" w:rsidR="000E6DA1" w:rsidRPr="000E6DA1" w:rsidRDefault="000E6DA1" w:rsidP="000E6DA1">
            <w:pPr>
              <w:spacing w:before="112" w:line="259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71B6199F" w14:textId="77777777" w:rsidR="000E6DA1" w:rsidRPr="000E6DA1" w:rsidRDefault="000E6DA1" w:rsidP="000E6DA1">
            <w:pPr>
              <w:spacing w:before="112" w:line="259" w:lineRule="auto"/>
              <w:ind w:left="79" w:right="554"/>
              <w:rPr>
                <w:sz w:val="16"/>
              </w:rPr>
            </w:pPr>
            <w:r w:rsidRPr="000E6DA1">
              <w:rPr>
                <w:sz w:val="16"/>
              </w:rPr>
              <w:t>Общее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грамматическое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морфологические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признаки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 синтаксическая роль имени существительного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собственных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1142" w:type="dxa"/>
          </w:tcPr>
          <w:p w14:paraId="7201CA04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3067CA9D" w14:textId="77777777" w:rsidTr="00E7239F">
        <w:trPr>
          <w:trHeight w:val="652"/>
        </w:trPr>
        <w:tc>
          <w:tcPr>
            <w:tcW w:w="396" w:type="dxa"/>
          </w:tcPr>
          <w:p w14:paraId="7E08BCC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70</w:t>
            </w:r>
          </w:p>
        </w:tc>
        <w:tc>
          <w:tcPr>
            <w:tcW w:w="3797" w:type="dxa"/>
          </w:tcPr>
          <w:p w14:paraId="303F1056" w14:textId="77777777" w:rsidR="000E6DA1" w:rsidRPr="000E6DA1" w:rsidRDefault="000E6DA1" w:rsidP="000E6DA1">
            <w:pPr>
              <w:spacing w:before="110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Род, число, падеж имени существительного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(повторение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начальной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школе)</w:t>
            </w:r>
          </w:p>
        </w:tc>
        <w:tc>
          <w:tcPr>
            <w:tcW w:w="526" w:type="dxa"/>
          </w:tcPr>
          <w:p w14:paraId="7E627866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22B1D3FF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1B1EA9B1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0260ACCB" w14:textId="298D36EF" w:rsidR="000E6DA1" w:rsidRPr="000E6DA1" w:rsidRDefault="000E6DA1" w:rsidP="000E6DA1">
            <w:pPr>
              <w:spacing w:before="110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51D191C8" w14:textId="77777777" w:rsidR="000E6DA1" w:rsidRPr="000E6DA1" w:rsidRDefault="000E6DA1" w:rsidP="000E6DA1">
            <w:pPr>
              <w:spacing w:before="110" w:line="259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6FD27BAC" w14:textId="77777777" w:rsidR="000E6DA1" w:rsidRPr="000E6DA1" w:rsidRDefault="000E6DA1" w:rsidP="000E6DA1">
            <w:pPr>
              <w:spacing w:before="110" w:line="259" w:lineRule="auto"/>
              <w:ind w:left="79" w:right="403"/>
              <w:rPr>
                <w:sz w:val="16"/>
              </w:rPr>
            </w:pPr>
            <w:r w:rsidRPr="000E6DA1">
              <w:rPr>
                <w:sz w:val="16"/>
              </w:rPr>
              <w:t>Нормы словоизменения, произношения имён существительных,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 ударения</w:t>
            </w:r>
          </w:p>
        </w:tc>
        <w:tc>
          <w:tcPr>
            <w:tcW w:w="1142" w:type="dxa"/>
          </w:tcPr>
          <w:p w14:paraId="78DF7A67" w14:textId="77777777" w:rsidR="000E6DA1" w:rsidRPr="000E6DA1" w:rsidRDefault="000E6DA1" w:rsidP="000E6DA1">
            <w:pPr>
              <w:spacing w:before="110" w:line="259" w:lineRule="auto"/>
              <w:ind w:left="82" w:right="80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A7ED26A" w14:textId="77777777" w:rsidTr="00E7239F">
        <w:trPr>
          <w:trHeight w:val="649"/>
        </w:trPr>
        <w:tc>
          <w:tcPr>
            <w:tcW w:w="396" w:type="dxa"/>
          </w:tcPr>
          <w:p w14:paraId="18D4B2FE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71</w:t>
            </w:r>
          </w:p>
        </w:tc>
        <w:tc>
          <w:tcPr>
            <w:tcW w:w="3797" w:type="dxa"/>
          </w:tcPr>
          <w:p w14:paraId="32E3787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Имена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общего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рода</w:t>
            </w:r>
          </w:p>
        </w:tc>
        <w:tc>
          <w:tcPr>
            <w:tcW w:w="526" w:type="dxa"/>
          </w:tcPr>
          <w:p w14:paraId="5B913DED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6E019EFC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4F3D2D58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79017649" w14:textId="29812B5E" w:rsidR="000E6DA1" w:rsidRPr="000E6DA1" w:rsidRDefault="000E6DA1" w:rsidP="000E6DA1">
            <w:pPr>
              <w:spacing w:before="110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4823CF3F" w14:textId="77777777" w:rsidR="000E6DA1" w:rsidRPr="000E6DA1" w:rsidRDefault="000E6DA1" w:rsidP="000E6DA1">
            <w:pPr>
              <w:spacing w:before="110" w:line="259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20D28020" w14:textId="77777777" w:rsidR="000E6DA1" w:rsidRPr="000E6DA1" w:rsidRDefault="000E6DA1" w:rsidP="000E6DA1">
            <w:pPr>
              <w:spacing w:before="110" w:line="259" w:lineRule="auto"/>
              <w:ind w:left="79" w:right="448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</w:t>
            </w:r>
          </w:p>
        </w:tc>
        <w:tc>
          <w:tcPr>
            <w:tcW w:w="1142" w:type="dxa"/>
          </w:tcPr>
          <w:p w14:paraId="468A161B" w14:textId="77777777" w:rsidR="000E6DA1" w:rsidRPr="000E6DA1" w:rsidRDefault="000E6DA1" w:rsidP="000E6DA1">
            <w:pPr>
              <w:spacing w:before="110" w:line="259" w:lineRule="auto"/>
              <w:ind w:left="82" w:right="80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F5CC4D1" w14:textId="77777777" w:rsidTr="00E7239F">
        <w:trPr>
          <w:trHeight w:val="652"/>
        </w:trPr>
        <w:tc>
          <w:tcPr>
            <w:tcW w:w="396" w:type="dxa"/>
          </w:tcPr>
          <w:p w14:paraId="2E5B06B9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72</w:t>
            </w:r>
          </w:p>
        </w:tc>
        <w:tc>
          <w:tcPr>
            <w:tcW w:w="3797" w:type="dxa"/>
          </w:tcPr>
          <w:p w14:paraId="751DB55B" w14:textId="77777777" w:rsidR="000E6DA1" w:rsidRPr="000E6DA1" w:rsidRDefault="000E6DA1" w:rsidP="000E6DA1">
            <w:pPr>
              <w:spacing w:before="113" w:line="256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Имена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имеющие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форму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только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единственного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или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только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множественного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числа</w:t>
            </w:r>
          </w:p>
        </w:tc>
        <w:tc>
          <w:tcPr>
            <w:tcW w:w="526" w:type="dxa"/>
          </w:tcPr>
          <w:p w14:paraId="0FC34F36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52C27480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08FC40F3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505453B6" w14:textId="5B6985FF" w:rsidR="000E6DA1" w:rsidRPr="000E6DA1" w:rsidRDefault="000E6DA1" w:rsidP="000E6DA1">
            <w:pPr>
              <w:spacing w:before="113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4E1C581D" w14:textId="77777777" w:rsidR="000E6DA1" w:rsidRPr="000E6DA1" w:rsidRDefault="000E6DA1" w:rsidP="000E6DA1">
            <w:pPr>
              <w:spacing w:before="113" w:line="256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306D3910" w14:textId="77777777" w:rsidR="000E6DA1" w:rsidRPr="000E6DA1" w:rsidRDefault="000E6DA1" w:rsidP="000E6DA1">
            <w:pPr>
              <w:spacing w:before="113" w:line="256" w:lineRule="auto"/>
              <w:ind w:left="79" w:right="403"/>
              <w:rPr>
                <w:sz w:val="16"/>
              </w:rPr>
            </w:pPr>
            <w:r w:rsidRPr="000E6DA1">
              <w:rPr>
                <w:sz w:val="16"/>
              </w:rPr>
              <w:t>Нормы словоизменения, произношения имён существительных,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 ударения</w:t>
            </w:r>
          </w:p>
        </w:tc>
        <w:tc>
          <w:tcPr>
            <w:tcW w:w="1142" w:type="dxa"/>
          </w:tcPr>
          <w:p w14:paraId="6932DD32" w14:textId="77777777" w:rsidR="000E6DA1" w:rsidRPr="000E6DA1" w:rsidRDefault="000E6DA1" w:rsidP="000E6DA1">
            <w:pPr>
              <w:spacing w:before="113"/>
              <w:ind w:left="82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320CE03C" w14:textId="77777777" w:rsidTr="00E7239F">
        <w:trPr>
          <w:trHeight w:val="1225"/>
        </w:trPr>
        <w:tc>
          <w:tcPr>
            <w:tcW w:w="396" w:type="dxa"/>
          </w:tcPr>
          <w:p w14:paraId="04F77739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73</w:t>
            </w:r>
          </w:p>
        </w:tc>
        <w:tc>
          <w:tcPr>
            <w:tcW w:w="3797" w:type="dxa"/>
          </w:tcPr>
          <w:p w14:paraId="24A56B6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</w:p>
        </w:tc>
        <w:tc>
          <w:tcPr>
            <w:tcW w:w="526" w:type="dxa"/>
          </w:tcPr>
          <w:p w14:paraId="7915E98A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58AD49E5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0AF8AC4A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00F63B0C" w14:textId="7A466119" w:rsidR="000E6DA1" w:rsidRPr="000E6DA1" w:rsidRDefault="000E6DA1" w:rsidP="000E6DA1">
            <w:pPr>
              <w:spacing w:before="110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0143FCA0" w14:textId="77777777" w:rsidR="000E6DA1" w:rsidRPr="000E6DA1" w:rsidRDefault="000E6DA1" w:rsidP="000E6DA1">
            <w:pPr>
              <w:spacing w:before="110" w:line="259" w:lineRule="auto"/>
              <w:ind w:left="78" w:right="88"/>
              <w:rPr>
                <w:sz w:val="16"/>
              </w:rPr>
            </w:pPr>
            <w:r w:rsidRPr="000E6DA1">
              <w:rPr>
                <w:sz w:val="16"/>
              </w:rPr>
              <w:t>Отбор языковых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 в тексте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908" w:type="dxa"/>
          </w:tcPr>
          <w:p w14:paraId="283F419F" w14:textId="77777777" w:rsidR="000E6DA1" w:rsidRPr="000E6DA1" w:rsidRDefault="000E6DA1" w:rsidP="000E6DA1">
            <w:pPr>
              <w:spacing w:before="110" w:line="259" w:lineRule="auto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Подробное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 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</w:t>
            </w:r>
          </w:p>
        </w:tc>
        <w:tc>
          <w:tcPr>
            <w:tcW w:w="1142" w:type="dxa"/>
          </w:tcPr>
          <w:p w14:paraId="1DC53848" w14:textId="77777777" w:rsidR="000E6DA1" w:rsidRPr="000E6DA1" w:rsidRDefault="000E6DA1" w:rsidP="000E6DA1">
            <w:pPr>
              <w:spacing w:before="110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8B3DAF5" w14:textId="77777777" w:rsidTr="00E7239F">
        <w:trPr>
          <w:trHeight w:val="652"/>
        </w:trPr>
        <w:tc>
          <w:tcPr>
            <w:tcW w:w="396" w:type="dxa"/>
          </w:tcPr>
          <w:p w14:paraId="3303373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74</w:t>
            </w:r>
          </w:p>
        </w:tc>
        <w:tc>
          <w:tcPr>
            <w:tcW w:w="3797" w:type="dxa"/>
          </w:tcPr>
          <w:p w14:paraId="1D6A6A9A" w14:textId="77777777" w:rsidR="000E6DA1" w:rsidRPr="000E6DA1" w:rsidRDefault="000E6DA1" w:rsidP="000E6DA1">
            <w:pPr>
              <w:spacing w:before="112" w:line="259" w:lineRule="auto"/>
              <w:ind w:left="78" w:right="42"/>
              <w:rPr>
                <w:sz w:val="16"/>
              </w:rPr>
            </w:pPr>
            <w:r w:rsidRPr="000E6DA1">
              <w:rPr>
                <w:sz w:val="16"/>
              </w:rPr>
              <w:t>Типы склонения имён существительных (повторение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начальной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школе)</w:t>
            </w:r>
          </w:p>
        </w:tc>
        <w:tc>
          <w:tcPr>
            <w:tcW w:w="526" w:type="dxa"/>
          </w:tcPr>
          <w:p w14:paraId="16884C7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05E9F0AC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7AC2AF3D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19C9BAED" w14:textId="7907F7A3" w:rsidR="000E6DA1" w:rsidRPr="000E6DA1" w:rsidRDefault="000E6DA1" w:rsidP="000E6DA1">
            <w:pPr>
              <w:spacing w:before="112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6B14C66D" w14:textId="77777777" w:rsidR="000E6DA1" w:rsidRPr="000E6DA1" w:rsidRDefault="000E6DA1" w:rsidP="000E6DA1">
            <w:pPr>
              <w:spacing w:before="112" w:line="259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170D2382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Типы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склонения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1142" w:type="dxa"/>
          </w:tcPr>
          <w:p w14:paraId="6E17F8E2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</w:tbl>
    <w:p w14:paraId="16E3AF5D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97"/>
        <w:gridCol w:w="526"/>
        <w:gridCol w:w="1101"/>
        <w:gridCol w:w="1137"/>
        <w:gridCol w:w="873"/>
        <w:gridCol w:w="1620"/>
        <w:gridCol w:w="4908"/>
        <w:gridCol w:w="1142"/>
      </w:tblGrid>
      <w:tr w:rsidR="000E6DA1" w:rsidRPr="000E6DA1" w14:paraId="3A1AD7D6" w14:textId="77777777" w:rsidTr="00E7239F">
        <w:trPr>
          <w:trHeight w:val="649"/>
        </w:trPr>
        <w:tc>
          <w:tcPr>
            <w:tcW w:w="3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B4BC4" w14:textId="77777777" w:rsidR="000E6DA1" w:rsidRPr="000E6DA1" w:rsidRDefault="000E6DA1" w:rsidP="000E6DA1">
            <w:pPr>
              <w:spacing w:before="103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75</w:t>
            </w:r>
          </w:p>
        </w:tc>
        <w:tc>
          <w:tcPr>
            <w:tcW w:w="379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674E6" w14:textId="77777777" w:rsidR="000E6DA1" w:rsidRPr="000E6DA1" w:rsidRDefault="000E6DA1" w:rsidP="000E6DA1">
            <w:pPr>
              <w:spacing w:before="103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конце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</w:p>
        </w:tc>
        <w:tc>
          <w:tcPr>
            <w:tcW w:w="5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551A" w14:textId="77777777" w:rsidR="000E6DA1" w:rsidRPr="000E6DA1" w:rsidRDefault="000E6DA1" w:rsidP="000E6DA1">
            <w:pPr>
              <w:spacing w:before="10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08D1A" w14:textId="77777777" w:rsidR="000E6DA1" w:rsidRPr="000E6DA1" w:rsidRDefault="000E6DA1" w:rsidP="000E6DA1">
            <w:pPr>
              <w:spacing w:before="10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2034D" w14:textId="77777777" w:rsidR="000E6DA1" w:rsidRPr="000E6DA1" w:rsidRDefault="000E6DA1" w:rsidP="000E6DA1">
            <w:pPr>
              <w:spacing w:before="10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5672E" w14:textId="41B41649" w:rsidR="000E6DA1" w:rsidRPr="000E6DA1" w:rsidRDefault="000E6DA1" w:rsidP="000E6DA1">
            <w:pPr>
              <w:spacing w:before="103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4311E" w14:textId="77777777" w:rsidR="000E6DA1" w:rsidRPr="000E6DA1" w:rsidRDefault="000E6DA1" w:rsidP="000E6DA1">
            <w:pPr>
              <w:spacing w:before="103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Ъ</w:t>
            </w:r>
          </w:p>
        </w:tc>
        <w:tc>
          <w:tcPr>
            <w:tcW w:w="490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D2AD6" w14:textId="77777777" w:rsidR="000E6DA1" w:rsidRPr="000E6DA1" w:rsidRDefault="000E6DA1" w:rsidP="000E6DA1">
            <w:pPr>
              <w:spacing w:before="103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конце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</w:p>
        </w:tc>
        <w:tc>
          <w:tcPr>
            <w:tcW w:w="114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10C8A" w14:textId="77777777" w:rsidR="000E6DA1" w:rsidRPr="000E6DA1" w:rsidRDefault="000E6DA1" w:rsidP="000E6DA1">
            <w:pPr>
              <w:spacing w:before="103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2F99731" w14:textId="77777777" w:rsidTr="00E7239F">
        <w:trPr>
          <w:trHeight w:val="652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6EE15" w14:textId="77777777" w:rsidR="000E6DA1" w:rsidRPr="000E6DA1" w:rsidRDefault="000E6DA1" w:rsidP="000E6DA1">
            <w:pPr>
              <w:spacing w:before="106"/>
              <w:ind w:left="78"/>
              <w:rPr>
                <w:sz w:val="16"/>
              </w:rPr>
            </w:pPr>
            <w:r w:rsidRPr="000E6DA1">
              <w:rPr>
                <w:sz w:val="16"/>
              </w:rPr>
              <w:t>76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85E16" w14:textId="77777777" w:rsidR="000E6DA1" w:rsidRPr="000E6DA1" w:rsidRDefault="000E6DA1" w:rsidP="000E6DA1">
            <w:pPr>
              <w:spacing w:before="106"/>
              <w:ind w:left="78"/>
              <w:rPr>
                <w:sz w:val="16"/>
              </w:rPr>
            </w:pPr>
            <w:r w:rsidRPr="000E6DA1">
              <w:rPr>
                <w:sz w:val="16"/>
              </w:rPr>
              <w:t>Разносклоняемые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имена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E769D" w14:textId="77777777" w:rsidR="000E6DA1" w:rsidRPr="000E6DA1" w:rsidRDefault="000E6DA1" w:rsidP="000E6DA1">
            <w:pPr>
              <w:spacing w:before="106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9525C" w14:textId="77777777" w:rsidR="000E6DA1" w:rsidRPr="000E6DA1" w:rsidRDefault="000E6DA1" w:rsidP="000E6DA1">
            <w:pPr>
              <w:spacing w:before="106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9477F" w14:textId="77777777" w:rsidR="000E6DA1" w:rsidRPr="000E6DA1" w:rsidRDefault="000E6DA1" w:rsidP="000E6DA1">
            <w:pPr>
              <w:spacing w:before="106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8B632" w14:textId="34C7C1EA" w:rsidR="000E6DA1" w:rsidRPr="000E6DA1" w:rsidRDefault="000E6DA1" w:rsidP="000E6DA1">
            <w:pPr>
              <w:spacing w:before="106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25496" w14:textId="77777777" w:rsidR="000E6DA1" w:rsidRPr="000E6DA1" w:rsidRDefault="000E6DA1" w:rsidP="000E6DA1">
            <w:pPr>
              <w:spacing w:before="106" w:line="256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3CFB7" w14:textId="77777777" w:rsidR="000E6DA1" w:rsidRPr="000E6DA1" w:rsidRDefault="000E6DA1" w:rsidP="000E6DA1">
            <w:pPr>
              <w:spacing w:before="106"/>
              <w:ind w:left="79"/>
              <w:rPr>
                <w:sz w:val="16"/>
              </w:rPr>
            </w:pPr>
            <w:r w:rsidRPr="000E6DA1">
              <w:rPr>
                <w:sz w:val="16"/>
              </w:rPr>
              <w:t>Разносклоняемые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имена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4756D" w14:textId="77777777" w:rsidR="000E6DA1" w:rsidRPr="000E6DA1" w:rsidRDefault="000E6DA1" w:rsidP="000E6DA1">
            <w:pPr>
              <w:spacing w:before="106" w:line="256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33E0CF8" w14:textId="77777777" w:rsidTr="00E7239F">
        <w:trPr>
          <w:trHeight w:val="649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9D5F1" w14:textId="77777777" w:rsidR="000E6DA1" w:rsidRPr="000E6DA1" w:rsidRDefault="000E6DA1" w:rsidP="000E6DA1">
            <w:pPr>
              <w:spacing w:before="104"/>
              <w:ind w:left="78"/>
              <w:rPr>
                <w:sz w:val="16"/>
              </w:rPr>
            </w:pPr>
            <w:r w:rsidRPr="000E6DA1">
              <w:rPr>
                <w:sz w:val="16"/>
              </w:rPr>
              <w:t>77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15FA9" w14:textId="77777777" w:rsidR="000E6DA1" w:rsidRPr="000E6DA1" w:rsidRDefault="000E6DA1" w:rsidP="000E6DA1">
            <w:pPr>
              <w:spacing w:before="104" w:line="259" w:lineRule="auto"/>
              <w:ind w:left="78" w:right="709"/>
              <w:rPr>
                <w:sz w:val="16"/>
              </w:rPr>
            </w:pPr>
            <w:r w:rsidRPr="000E6DA1">
              <w:rPr>
                <w:sz w:val="16"/>
              </w:rPr>
              <w:t>Правописание безударных окончаний имён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FB075" w14:textId="77777777" w:rsidR="000E6DA1" w:rsidRPr="000E6DA1" w:rsidRDefault="000E6DA1" w:rsidP="000E6DA1">
            <w:pPr>
              <w:spacing w:before="104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15F15" w14:textId="77777777" w:rsidR="000E6DA1" w:rsidRPr="000E6DA1" w:rsidRDefault="000E6DA1" w:rsidP="000E6DA1">
            <w:pPr>
              <w:spacing w:before="104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975A8" w14:textId="77777777" w:rsidR="000E6DA1" w:rsidRPr="000E6DA1" w:rsidRDefault="000E6DA1" w:rsidP="000E6DA1">
            <w:pPr>
              <w:spacing w:before="104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37D62" w14:textId="6E670E37" w:rsidR="000E6DA1" w:rsidRPr="000E6DA1" w:rsidRDefault="000E6DA1" w:rsidP="000E6DA1">
            <w:pPr>
              <w:spacing w:before="104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D9C9" w14:textId="77777777" w:rsidR="000E6DA1" w:rsidRPr="000E6DA1" w:rsidRDefault="000E6DA1" w:rsidP="000E6DA1">
            <w:pPr>
              <w:spacing w:before="104" w:line="259" w:lineRule="auto"/>
              <w:ind w:left="78" w:right="50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падежных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</w:p>
        </w:tc>
        <w:tc>
          <w:tcPr>
            <w:tcW w:w="4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8F546" w14:textId="77777777" w:rsidR="000E6DA1" w:rsidRPr="000E6DA1" w:rsidRDefault="000E6DA1" w:rsidP="000E6DA1">
            <w:pPr>
              <w:spacing w:before="104"/>
              <w:ind w:left="79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безударных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63EA5" w14:textId="77777777" w:rsidR="000E6DA1" w:rsidRPr="000E6DA1" w:rsidRDefault="000E6DA1" w:rsidP="000E6DA1">
            <w:pPr>
              <w:spacing w:before="104" w:line="259" w:lineRule="auto"/>
              <w:ind w:left="82" w:right="80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2D8C046" w14:textId="77777777" w:rsidTr="00E7239F">
        <w:trPr>
          <w:trHeight w:val="646"/>
        </w:trPr>
        <w:tc>
          <w:tcPr>
            <w:tcW w:w="39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E845572" w14:textId="77777777" w:rsidR="000E6DA1" w:rsidRPr="000E6DA1" w:rsidRDefault="000E6DA1" w:rsidP="000E6DA1">
            <w:pPr>
              <w:spacing w:before="106"/>
              <w:ind w:left="78"/>
              <w:rPr>
                <w:sz w:val="16"/>
              </w:rPr>
            </w:pPr>
            <w:r w:rsidRPr="000E6DA1">
              <w:rPr>
                <w:sz w:val="16"/>
              </w:rPr>
              <w:t>78</w:t>
            </w:r>
          </w:p>
        </w:tc>
        <w:tc>
          <w:tcPr>
            <w:tcW w:w="37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5CEB79B" w14:textId="77777777" w:rsidR="000E6DA1" w:rsidRPr="000E6DA1" w:rsidRDefault="000E6DA1" w:rsidP="000E6DA1">
            <w:pPr>
              <w:spacing w:before="106" w:line="256" w:lineRule="auto"/>
              <w:ind w:left="78" w:right="1026"/>
              <w:rPr>
                <w:sz w:val="16"/>
              </w:rPr>
            </w:pPr>
            <w:r w:rsidRPr="000E6DA1">
              <w:rPr>
                <w:sz w:val="16"/>
              </w:rPr>
              <w:t>Имена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склоняемые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несклоняемые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6669D5" w14:textId="77777777" w:rsidR="000E6DA1" w:rsidRPr="000E6DA1" w:rsidRDefault="000E6DA1" w:rsidP="000E6DA1">
            <w:pPr>
              <w:spacing w:before="106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1F6F6E3" w14:textId="77777777" w:rsidR="000E6DA1" w:rsidRPr="000E6DA1" w:rsidRDefault="000E6DA1" w:rsidP="000E6DA1">
            <w:pPr>
              <w:spacing w:before="106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A6A0228" w14:textId="77777777" w:rsidR="000E6DA1" w:rsidRPr="000E6DA1" w:rsidRDefault="000E6DA1" w:rsidP="000E6DA1">
            <w:pPr>
              <w:spacing w:before="106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FE1B25E" w14:textId="02993684" w:rsidR="000E6DA1" w:rsidRPr="000E6DA1" w:rsidRDefault="000E6DA1" w:rsidP="000E6DA1">
            <w:pPr>
              <w:spacing w:before="106"/>
              <w:ind w:left="54" w:right="36"/>
              <w:jc w:val="center"/>
              <w:rPr>
                <w:sz w:val="16"/>
              </w:rPr>
            </w:pPr>
          </w:p>
        </w:tc>
        <w:tc>
          <w:tcPr>
            <w:tcW w:w="162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84980B" w14:textId="77777777" w:rsidR="000E6DA1" w:rsidRPr="000E6DA1" w:rsidRDefault="000E6DA1" w:rsidP="000E6DA1">
            <w:pPr>
              <w:spacing w:before="106" w:line="256" w:lineRule="auto"/>
              <w:ind w:left="78" w:right="295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C993F2" w14:textId="77777777" w:rsidR="000E6DA1" w:rsidRPr="000E6DA1" w:rsidRDefault="000E6DA1" w:rsidP="000E6DA1">
            <w:pPr>
              <w:spacing w:before="106"/>
              <w:ind w:left="79"/>
              <w:rPr>
                <w:sz w:val="16"/>
              </w:rPr>
            </w:pPr>
            <w:r w:rsidRPr="000E6DA1">
              <w:rPr>
                <w:sz w:val="16"/>
              </w:rPr>
              <w:t>Несклоняемые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имена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</w:t>
            </w:r>
          </w:p>
        </w:tc>
        <w:tc>
          <w:tcPr>
            <w:tcW w:w="114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53D7C5C" w14:textId="77777777" w:rsidR="000E6DA1" w:rsidRPr="000E6DA1" w:rsidRDefault="000E6DA1" w:rsidP="000E6DA1">
            <w:pPr>
              <w:spacing w:before="106" w:line="256" w:lineRule="auto"/>
              <w:ind w:left="82" w:right="80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5054F1A7" w14:textId="77777777" w:rsidR="000E6DA1" w:rsidRPr="000E6DA1" w:rsidRDefault="000E6DA1" w:rsidP="000E6DA1">
      <w:pPr>
        <w:spacing w:before="6"/>
        <w:rPr>
          <w:b/>
          <w:sz w:val="28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800"/>
        <w:gridCol w:w="527"/>
        <w:gridCol w:w="1102"/>
        <w:gridCol w:w="1140"/>
        <w:gridCol w:w="869"/>
        <w:gridCol w:w="1621"/>
        <w:gridCol w:w="4912"/>
        <w:gridCol w:w="1141"/>
      </w:tblGrid>
      <w:tr w:rsidR="000E6DA1" w:rsidRPr="000E6DA1" w14:paraId="114F5FFE" w14:textId="77777777" w:rsidTr="00E7239F">
        <w:trPr>
          <w:trHeight w:val="652"/>
        </w:trPr>
        <w:tc>
          <w:tcPr>
            <w:tcW w:w="396" w:type="dxa"/>
          </w:tcPr>
          <w:p w14:paraId="65C784A9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79</w:t>
            </w:r>
          </w:p>
        </w:tc>
        <w:tc>
          <w:tcPr>
            <w:tcW w:w="3800" w:type="dxa"/>
          </w:tcPr>
          <w:p w14:paraId="323934F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Род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несклоняемых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7" w:type="dxa"/>
          </w:tcPr>
          <w:p w14:paraId="57B0CA74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3453BA3B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0B1C271A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5214D6BA" w14:textId="4ACD1409" w:rsidR="000E6DA1" w:rsidRPr="000E6DA1" w:rsidRDefault="000E6DA1" w:rsidP="000E6DA1">
            <w:pPr>
              <w:spacing w:before="115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47E85F3" w14:textId="77777777" w:rsidR="000E6DA1" w:rsidRPr="000E6DA1" w:rsidRDefault="000E6DA1" w:rsidP="000E6DA1">
            <w:pPr>
              <w:spacing w:before="115" w:line="256" w:lineRule="auto"/>
              <w:ind w:left="77" w:right="297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12" w:type="dxa"/>
          </w:tcPr>
          <w:p w14:paraId="04E56FBB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Несклоняемые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имена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существительные</w:t>
            </w:r>
          </w:p>
        </w:tc>
        <w:tc>
          <w:tcPr>
            <w:tcW w:w="1141" w:type="dxa"/>
          </w:tcPr>
          <w:p w14:paraId="70FC121A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188E96AB" w14:textId="77777777" w:rsidTr="00E7239F">
        <w:trPr>
          <w:trHeight w:val="649"/>
        </w:trPr>
        <w:tc>
          <w:tcPr>
            <w:tcW w:w="396" w:type="dxa"/>
          </w:tcPr>
          <w:p w14:paraId="2D224028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80</w:t>
            </w:r>
          </w:p>
        </w:tc>
        <w:tc>
          <w:tcPr>
            <w:tcW w:w="3800" w:type="dxa"/>
          </w:tcPr>
          <w:p w14:paraId="160410CE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7" w:type="dxa"/>
          </w:tcPr>
          <w:p w14:paraId="3505733F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D230B82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347D48FA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456574FD" w14:textId="38866BF3" w:rsidR="000E6DA1" w:rsidRPr="000E6DA1" w:rsidRDefault="000E6DA1" w:rsidP="000E6DA1">
            <w:pPr>
              <w:spacing w:before="113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6045E367" w14:textId="77777777" w:rsidR="000E6DA1" w:rsidRPr="000E6DA1" w:rsidRDefault="000E6DA1" w:rsidP="000E6DA1">
            <w:pPr>
              <w:spacing w:before="113" w:line="259" w:lineRule="auto"/>
              <w:ind w:left="77" w:right="240"/>
              <w:rPr>
                <w:sz w:val="16"/>
              </w:rPr>
            </w:pP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7431C9EB" w14:textId="77777777" w:rsidR="000E6DA1" w:rsidRPr="000E6DA1" w:rsidRDefault="000E6DA1" w:rsidP="000E6DA1">
            <w:pPr>
              <w:spacing w:before="113" w:line="259" w:lineRule="auto"/>
              <w:ind w:left="76" w:right="455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</w:t>
            </w:r>
          </w:p>
        </w:tc>
        <w:tc>
          <w:tcPr>
            <w:tcW w:w="1141" w:type="dxa"/>
          </w:tcPr>
          <w:p w14:paraId="351C44F7" w14:textId="77777777" w:rsidR="000E6DA1" w:rsidRPr="000E6DA1" w:rsidRDefault="000E6DA1" w:rsidP="000E6DA1">
            <w:pPr>
              <w:spacing w:before="113" w:line="259" w:lineRule="auto"/>
              <w:ind w:left="75" w:right="149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53C1CBB" w14:textId="77777777" w:rsidTr="00E7239F">
        <w:trPr>
          <w:trHeight w:val="652"/>
        </w:trPr>
        <w:tc>
          <w:tcPr>
            <w:tcW w:w="396" w:type="dxa"/>
          </w:tcPr>
          <w:p w14:paraId="3136D6EB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81</w:t>
            </w:r>
          </w:p>
        </w:tc>
        <w:tc>
          <w:tcPr>
            <w:tcW w:w="3800" w:type="dxa"/>
          </w:tcPr>
          <w:p w14:paraId="1FDFC313" w14:textId="77777777" w:rsidR="000E6DA1" w:rsidRPr="000E6DA1" w:rsidRDefault="000E6DA1" w:rsidP="000E6DA1">
            <w:pPr>
              <w:spacing w:before="115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Нормы словоизменения, произношения имён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ударения</w:t>
            </w:r>
          </w:p>
        </w:tc>
        <w:tc>
          <w:tcPr>
            <w:tcW w:w="527" w:type="dxa"/>
          </w:tcPr>
          <w:p w14:paraId="664B713D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774419FB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0AA5B6CF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1262EA29" w14:textId="17E8091E" w:rsidR="000E6DA1" w:rsidRPr="000E6DA1" w:rsidRDefault="000E6DA1" w:rsidP="000E6DA1">
            <w:pPr>
              <w:spacing w:before="115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7BDDAE4" w14:textId="77777777" w:rsidR="000E6DA1" w:rsidRPr="000E6DA1" w:rsidRDefault="000E6DA1" w:rsidP="000E6DA1">
            <w:pPr>
              <w:spacing w:before="115" w:line="259" w:lineRule="auto"/>
              <w:ind w:left="77" w:right="432"/>
              <w:rPr>
                <w:sz w:val="16"/>
              </w:rPr>
            </w:pPr>
            <w:r w:rsidRPr="000E6DA1">
              <w:rPr>
                <w:sz w:val="16"/>
              </w:rPr>
              <w:t>Орфоэпические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</w:p>
        </w:tc>
        <w:tc>
          <w:tcPr>
            <w:tcW w:w="4912" w:type="dxa"/>
          </w:tcPr>
          <w:p w14:paraId="49835F47" w14:textId="77777777" w:rsidR="000E6DA1" w:rsidRPr="000E6DA1" w:rsidRDefault="000E6DA1" w:rsidP="000E6DA1">
            <w:pPr>
              <w:spacing w:before="115" w:line="259" w:lineRule="auto"/>
              <w:ind w:left="76" w:right="410"/>
              <w:rPr>
                <w:sz w:val="16"/>
              </w:rPr>
            </w:pPr>
            <w:r w:rsidRPr="000E6DA1">
              <w:rPr>
                <w:sz w:val="16"/>
              </w:rPr>
              <w:t>Нормы словоизменения, произношения имён существительных,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 ударения</w:t>
            </w:r>
          </w:p>
        </w:tc>
        <w:tc>
          <w:tcPr>
            <w:tcW w:w="1141" w:type="dxa"/>
          </w:tcPr>
          <w:p w14:paraId="4FEB09C6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06E2C8C0" w14:textId="77777777" w:rsidR="000E6DA1" w:rsidRPr="000E6DA1" w:rsidRDefault="000E6DA1" w:rsidP="000E6DA1">
            <w:pPr>
              <w:spacing w:before="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755D6A54" w14:textId="77777777" w:rsidTr="00E7239F">
        <w:trPr>
          <w:trHeight w:val="926"/>
        </w:trPr>
        <w:tc>
          <w:tcPr>
            <w:tcW w:w="396" w:type="dxa"/>
          </w:tcPr>
          <w:p w14:paraId="2E270781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82</w:t>
            </w:r>
          </w:p>
        </w:tc>
        <w:tc>
          <w:tcPr>
            <w:tcW w:w="3800" w:type="dxa"/>
          </w:tcPr>
          <w:p w14:paraId="2A57A3FA" w14:textId="77777777" w:rsidR="000E6DA1" w:rsidRPr="000E6DA1" w:rsidRDefault="000E6DA1" w:rsidP="000E6DA1">
            <w:pPr>
              <w:spacing w:before="113" w:line="259" w:lineRule="auto"/>
              <w:ind w:left="78" w:right="769"/>
              <w:rPr>
                <w:sz w:val="16"/>
              </w:rPr>
            </w:pPr>
            <w:r w:rsidRPr="000E6DA1">
              <w:rPr>
                <w:sz w:val="16"/>
              </w:rPr>
              <w:t>Правописание О и Е после шипящих и Ц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окончаниях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7" w:type="dxa"/>
          </w:tcPr>
          <w:p w14:paraId="7F3A6590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7E574AE8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75E1A163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6BF93D96" w14:textId="3BB29472" w:rsidR="000E6DA1" w:rsidRPr="000E6DA1" w:rsidRDefault="000E6DA1" w:rsidP="000E6DA1">
            <w:pPr>
              <w:spacing w:before="113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53BC8F9D" w14:textId="77777777" w:rsidR="000E6DA1" w:rsidRPr="000E6DA1" w:rsidRDefault="000E6DA1" w:rsidP="000E6DA1">
            <w:pPr>
              <w:spacing w:before="5"/>
              <w:rPr>
                <w:b/>
                <w:sz w:val="19"/>
              </w:rPr>
            </w:pPr>
          </w:p>
          <w:p w14:paraId="03DE5813" w14:textId="77777777" w:rsidR="000E6DA1" w:rsidRPr="000E6DA1" w:rsidRDefault="000E6DA1" w:rsidP="000E6DA1">
            <w:pPr>
              <w:spacing w:line="259" w:lineRule="auto"/>
              <w:ind w:left="77" w:right="51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 букв О/Е (Ё)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 Ц</w:t>
            </w:r>
          </w:p>
        </w:tc>
        <w:tc>
          <w:tcPr>
            <w:tcW w:w="4912" w:type="dxa"/>
          </w:tcPr>
          <w:p w14:paraId="03E582CF" w14:textId="77777777" w:rsidR="000E6DA1" w:rsidRPr="000E6DA1" w:rsidRDefault="000E6DA1" w:rsidP="000E6DA1">
            <w:pPr>
              <w:spacing w:before="113" w:line="259" w:lineRule="auto"/>
              <w:ind w:left="76" w:right="130"/>
              <w:rPr>
                <w:sz w:val="16"/>
              </w:rPr>
            </w:pPr>
            <w:r w:rsidRPr="000E6DA1">
              <w:rPr>
                <w:sz w:val="16"/>
              </w:rPr>
              <w:t>Правописание о/е (ё) после шипящих и ц в суффиксах и окончаниях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1141" w:type="dxa"/>
          </w:tcPr>
          <w:p w14:paraId="16D7F1A1" w14:textId="77777777" w:rsidR="000E6DA1" w:rsidRPr="000E6DA1" w:rsidRDefault="000E6DA1" w:rsidP="000E6DA1">
            <w:pPr>
              <w:spacing w:before="113" w:line="259" w:lineRule="auto"/>
              <w:ind w:left="75" w:right="149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67D0FC3" w14:textId="77777777" w:rsidTr="00E7239F">
        <w:trPr>
          <w:trHeight w:val="844"/>
        </w:trPr>
        <w:tc>
          <w:tcPr>
            <w:tcW w:w="396" w:type="dxa"/>
          </w:tcPr>
          <w:p w14:paraId="1BC5053D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83</w:t>
            </w:r>
          </w:p>
        </w:tc>
        <w:tc>
          <w:tcPr>
            <w:tcW w:w="3800" w:type="dxa"/>
          </w:tcPr>
          <w:p w14:paraId="7066BE36" w14:textId="77777777" w:rsidR="000E6DA1" w:rsidRPr="000E6DA1" w:rsidRDefault="000E6DA1" w:rsidP="000E6DA1">
            <w:pPr>
              <w:spacing w:before="115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Е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(Ё)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Ц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суффиксах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7" w:type="dxa"/>
          </w:tcPr>
          <w:p w14:paraId="309C21A4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70C36C83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1426D8ED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315CAEFA" w14:textId="4CF5BD5E" w:rsidR="000E6DA1" w:rsidRPr="000E6DA1" w:rsidRDefault="000E6DA1" w:rsidP="000E6DA1">
            <w:pPr>
              <w:spacing w:before="115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BB16D1C" w14:textId="77777777" w:rsidR="000E6DA1" w:rsidRPr="000E6DA1" w:rsidRDefault="000E6DA1" w:rsidP="000E6DA1">
            <w:pPr>
              <w:spacing w:before="115" w:line="259" w:lineRule="auto"/>
              <w:ind w:left="77" w:right="51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 букв О/Е (Ё)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 Ц</w:t>
            </w:r>
          </w:p>
        </w:tc>
        <w:tc>
          <w:tcPr>
            <w:tcW w:w="4912" w:type="dxa"/>
          </w:tcPr>
          <w:p w14:paraId="70B39F2A" w14:textId="77777777" w:rsidR="000E6DA1" w:rsidRPr="000E6DA1" w:rsidRDefault="000E6DA1" w:rsidP="000E6DA1">
            <w:pPr>
              <w:spacing w:before="115" w:line="259" w:lineRule="auto"/>
              <w:ind w:left="76" w:right="130"/>
              <w:rPr>
                <w:sz w:val="16"/>
              </w:rPr>
            </w:pPr>
            <w:r w:rsidRPr="000E6DA1">
              <w:rPr>
                <w:sz w:val="16"/>
              </w:rPr>
              <w:t>Правописание о/е (ё) после шипящих и ц в суффиксах и окончаниях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1141" w:type="dxa"/>
          </w:tcPr>
          <w:p w14:paraId="35EDFFDA" w14:textId="77777777" w:rsidR="000E6DA1" w:rsidRPr="000E6DA1" w:rsidRDefault="000E6DA1" w:rsidP="000E6DA1">
            <w:pPr>
              <w:spacing w:before="115" w:line="259" w:lineRule="auto"/>
              <w:ind w:left="75" w:right="149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5F48D03" w14:textId="77777777" w:rsidTr="00E7239F">
        <w:trPr>
          <w:trHeight w:val="1286"/>
        </w:trPr>
        <w:tc>
          <w:tcPr>
            <w:tcW w:w="396" w:type="dxa"/>
          </w:tcPr>
          <w:p w14:paraId="06D25CD9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84</w:t>
            </w:r>
          </w:p>
        </w:tc>
        <w:tc>
          <w:tcPr>
            <w:tcW w:w="3800" w:type="dxa"/>
          </w:tcPr>
          <w:p w14:paraId="4F409C5D" w14:textId="77777777" w:rsidR="000E6DA1" w:rsidRPr="000E6DA1" w:rsidRDefault="000E6DA1" w:rsidP="000E6DA1">
            <w:pPr>
              <w:spacing w:before="113" w:line="259" w:lineRule="auto"/>
              <w:ind w:left="78" w:right="530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 -ЧИК-/-ЩИК- имен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7" w:type="dxa"/>
          </w:tcPr>
          <w:p w14:paraId="7CBB8A14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1AD097E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2651F3BA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30FFEEF4" w14:textId="0A6EA4D4" w:rsidR="000E6DA1" w:rsidRPr="000E6DA1" w:rsidRDefault="000E6DA1" w:rsidP="000E6DA1">
            <w:pPr>
              <w:spacing w:before="113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657ECBF3" w14:textId="77777777" w:rsidR="000E6DA1" w:rsidRPr="000E6DA1" w:rsidRDefault="000E6DA1" w:rsidP="000E6DA1">
            <w:pPr>
              <w:spacing w:before="110" w:line="254" w:lineRule="auto"/>
              <w:ind w:left="77" w:right="303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частей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 (кроме -Н-/-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НН-</w:t>
            </w:r>
          </w:p>
          <w:p w14:paraId="4C6303CA" w14:textId="77777777" w:rsidR="000E6DA1" w:rsidRPr="000E6DA1" w:rsidRDefault="000E6DA1" w:rsidP="000E6DA1">
            <w:pPr>
              <w:spacing w:before="8" w:line="173" w:lineRule="exact"/>
              <w:ind w:left="77"/>
              <w:rPr>
                <w:sz w:val="16"/>
              </w:rPr>
            </w:pPr>
            <w:r w:rsidRPr="000E6DA1">
              <w:rPr>
                <w:sz w:val="16"/>
              </w:rPr>
              <w:t>)</w:t>
            </w:r>
          </w:p>
        </w:tc>
        <w:tc>
          <w:tcPr>
            <w:tcW w:w="4912" w:type="dxa"/>
          </w:tcPr>
          <w:p w14:paraId="0D954669" w14:textId="77777777" w:rsidR="000E6DA1" w:rsidRPr="000E6DA1" w:rsidRDefault="000E6DA1" w:rsidP="000E6DA1">
            <w:pPr>
              <w:spacing w:before="113" w:line="259" w:lineRule="auto"/>
              <w:ind w:left="76" w:right="676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 -чик-/-</w:t>
            </w:r>
            <w:proofErr w:type="spellStart"/>
            <w:r w:rsidRPr="000E6DA1">
              <w:rPr>
                <w:sz w:val="16"/>
              </w:rPr>
              <w:t>щик</w:t>
            </w:r>
            <w:proofErr w:type="spellEnd"/>
            <w:r w:rsidRPr="000E6DA1">
              <w:rPr>
                <w:sz w:val="16"/>
              </w:rPr>
              <w:t>-, -</w:t>
            </w:r>
            <w:proofErr w:type="spellStart"/>
            <w:r w:rsidRPr="000E6DA1">
              <w:rPr>
                <w:sz w:val="16"/>
              </w:rPr>
              <w:t>ек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ик</w:t>
            </w:r>
            <w:proofErr w:type="spellEnd"/>
            <w:r w:rsidRPr="000E6DA1">
              <w:rPr>
                <w:sz w:val="16"/>
              </w:rPr>
              <w:t>- (-чик-) имён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1141" w:type="dxa"/>
          </w:tcPr>
          <w:p w14:paraId="32BADE72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3AA67801" w14:textId="77777777" w:rsidTr="00E7239F">
        <w:trPr>
          <w:trHeight w:val="1288"/>
        </w:trPr>
        <w:tc>
          <w:tcPr>
            <w:tcW w:w="396" w:type="dxa"/>
          </w:tcPr>
          <w:p w14:paraId="51D27E83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85</w:t>
            </w:r>
          </w:p>
        </w:tc>
        <w:tc>
          <w:tcPr>
            <w:tcW w:w="3800" w:type="dxa"/>
          </w:tcPr>
          <w:p w14:paraId="134C39F0" w14:textId="77777777" w:rsidR="000E6DA1" w:rsidRPr="000E6DA1" w:rsidRDefault="000E6DA1" w:rsidP="000E6DA1">
            <w:pPr>
              <w:spacing w:before="115" w:line="259" w:lineRule="auto"/>
              <w:ind w:left="78" w:right="813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 -ЕК-/-ИК- имен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527" w:type="dxa"/>
          </w:tcPr>
          <w:p w14:paraId="6E577790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2C92C52D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15A31E8D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2DD7BA7A" w14:textId="51B61F26" w:rsidR="000E6DA1" w:rsidRPr="000E6DA1" w:rsidRDefault="000E6DA1" w:rsidP="000E6DA1">
            <w:pPr>
              <w:spacing w:before="115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8199716" w14:textId="77777777" w:rsidR="000E6DA1" w:rsidRPr="000E6DA1" w:rsidRDefault="000E6DA1" w:rsidP="000E6DA1">
            <w:pPr>
              <w:spacing w:before="113" w:line="254" w:lineRule="auto"/>
              <w:ind w:left="77" w:right="303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частей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 (кроме -Н-/-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НН-</w:t>
            </w:r>
          </w:p>
          <w:p w14:paraId="18C60CBF" w14:textId="77777777" w:rsidR="000E6DA1" w:rsidRPr="000E6DA1" w:rsidRDefault="000E6DA1" w:rsidP="000E6DA1">
            <w:pPr>
              <w:spacing w:before="4" w:line="176" w:lineRule="exact"/>
              <w:ind w:left="77"/>
              <w:rPr>
                <w:sz w:val="16"/>
              </w:rPr>
            </w:pPr>
            <w:r w:rsidRPr="000E6DA1">
              <w:rPr>
                <w:sz w:val="16"/>
              </w:rPr>
              <w:t>)</w:t>
            </w:r>
          </w:p>
        </w:tc>
        <w:tc>
          <w:tcPr>
            <w:tcW w:w="4912" w:type="dxa"/>
          </w:tcPr>
          <w:p w14:paraId="00E3C87E" w14:textId="77777777" w:rsidR="000E6DA1" w:rsidRPr="000E6DA1" w:rsidRDefault="000E6DA1" w:rsidP="000E6DA1">
            <w:pPr>
              <w:spacing w:before="115" w:line="259" w:lineRule="auto"/>
              <w:ind w:left="76" w:right="676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 -чик-/-</w:t>
            </w:r>
            <w:proofErr w:type="spellStart"/>
            <w:r w:rsidRPr="000E6DA1">
              <w:rPr>
                <w:sz w:val="16"/>
              </w:rPr>
              <w:t>щик</w:t>
            </w:r>
            <w:proofErr w:type="spellEnd"/>
            <w:r w:rsidRPr="000E6DA1">
              <w:rPr>
                <w:sz w:val="16"/>
              </w:rPr>
              <w:t>-, -</w:t>
            </w:r>
            <w:proofErr w:type="spellStart"/>
            <w:r w:rsidRPr="000E6DA1">
              <w:rPr>
                <w:sz w:val="16"/>
              </w:rPr>
              <w:t>ек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ик</w:t>
            </w:r>
            <w:proofErr w:type="spellEnd"/>
            <w:r w:rsidRPr="000E6DA1">
              <w:rPr>
                <w:sz w:val="16"/>
              </w:rPr>
              <w:t>- (-чик-) имён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</w:p>
        </w:tc>
        <w:tc>
          <w:tcPr>
            <w:tcW w:w="1141" w:type="dxa"/>
          </w:tcPr>
          <w:p w14:paraId="3D8F39BA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679B2E47" w14:textId="77777777" w:rsidTr="00E7239F">
        <w:trPr>
          <w:trHeight w:val="1103"/>
        </w:trPr>
        <w:tc>
          <w:tcPr>
            <w:tcW w:w="396" w:type="dxa"/>
          </w:tcPr>
          <w:p w14:paraId="1F567EBB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86</w:t>
            </w:r>
          </w:p>
        </w:tc>
        <w:tc>
          <w:tcPr>
            <w:tcW w:w="3800" w:type="dxa"/>
          </w:tcPr>
          <w:p w14:paraId="54488088" w14:textId="77777777" w:rsidR="000E6DA1" w:rsidRPr="000E6DA1" w:rsidRDefault="000E6DA1" w:rsidP="000E6DA1">
            <w:pPr>
              <w:spacing w:before="113" w:line="259" w:lineRule="auto"/>
              <w:ind w:left="78" w:right="428"/>
              <w:rPr>
                <w:sz w:val="16"/>
              </w:rPr>
            </w:pPr>
            <w:r w:rsidRPr="000E6DA1">
              <w:rPr>
                <w:sz w:val="16"/>
              </w:rPr>
              <w:t>Слитное и раздельное написание НЕ с именами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существительными</w:t>
            </w:r>
          </w:p>
        </w:tc>
        <w:tc>
          <w:tcPr>
            <w:tcW w:w="527" w:type="dxa"/>
          </w:tcPr>
          <w:p w14:paraId="7C77CEE0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1B484FAE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402573B1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77D430F4" w14:textId="52D5CF3E" w:rsidR="000E6DA1" w:rsidRPr="000E6DA1" w:rsidRDefault="000E6DA1" w:rsidP="000E6DA1">
            <w:pPr>
              <w:spacing w:before="113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2266F0CF" w14:textId="77777777" w:rsidR="000E6DA1" w:rsidRPr="000E6DA1" w:rsidRDefault="000E6DA1" w:rsidP="000E6DA1">
            <w:pPr>
              <w:spacing w:before="113" w:line="259" w:lineRule="auto"/>
              <w:ind w:left="77" w:right="82"/>
              <w:rPr>
                <w:sz w:val="16"/>
              </w:rPr>
            </w:pPr>
            <w:r w:rsidRPr="000E6DA1">
              <w:rPr>
                <w:sz w:val="16"/>
              </w:rPr>
              <w:t>Слитное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 НЕ 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различными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частями</w:t>
            </w:r>
          </w:p>
          <w:p w14:paraId="62310BE4" w14:textId="77777777" w:rsidR="000E6DA1" w:rsidRPr="000E6DA1" w:rsidRDefault="000E6DA1" w:rsidP="000E6DA1">
            <w:pPr>
              <w:spacing w:line="176" w:lineRule="exact"/>
              <w:ind w:left="77"/>
              <w:rPr>
                <w:sz w:val="16"/>
              </w:rPr>
            </w:pPr>
            <w:r w:rsidRPr="000E6DA1">
              <w:rPr>
                <w:sz w:val="16"/>
              </w:rPr>
              <w:t>речи</w:t>
            </w:r>
          </w:p>
        </w:tc>
        <w:tc>
          <w:tcPr>
            <w:tcW w:w="4912" w:type="dxa"/>
          </w:tcPr>
          <w:p w14:paraId="0EA209BD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Слитное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именами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существительными</w:t>
            </w:r>
          </w:p>
        </w:tc>
        <w:tc>
          <w:tcPr>
            <w:tcW w:w="1141" w:type="dxa"/>
          </w:tcPr>
          <w:p w14:paraId="795C5E50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</w:tbl>
    <w:p w14:paraId="474B4684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800"/>
        <w:gridCol w:w="527"/>
        <w:gridCol w:w="1102"/>
        <w:gridCol w:w="1140"/>
        <w:gridCol w:w="869"/>
        <w:gridCol w:w="1621"/>
        <w:gridCol w:w="4912"/>
        <w:gridCol w:w="1141"/>
      </w:tblGrid>
      <w:tr w:rsidR="000E6DA1" w:rsidRPr="000E6DA1" w14:paraId="6AEC2C7C" w14:textId="77777777" w:rsidTr="00E7239F">
        <w:trPr>
          <w:trHeight w:val="707"/>
        </w:trPr>
        <w:tc>
          <w:tcPr>
            <w:tcW w:w="396" w:type="dxa"/>
          </w:tcPr>
          <w:p w14:paraId="2DDCFEEF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87</w:t>
            </w:r>
          </w:p>
        </w:tc>
        <w:tc>
          <w:tcPr>
            <w:tcW w:w="3800" w:type="dxa"/>
          </w:tcPr>
          <w:p w14:paraId="122CED8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чередованием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А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//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О: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-ЛАГ-</w:t>
            </w:r>
          </w:p>
          <w:p w14:paraId="60A0C0DC" w14:textId="77777777" w:rsidR="000E6DA1" w:rsidRPr="000E6DA1" w:rsidRDefault="000E6DA1" w:rsidP="000E6DA1">
            <w:pPr>
              <w:spacing w:before="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—</w:t>
            </w:r>
          </w:p>
          <w:p w14:paraId="1213A4F2" w14:textId="77777777" w:rsidR="000E6DA1" w:rsidRPr="000E6DA1" w:rsidRDefault="000E6DA1" w:rsidP="000E6DA1">
            <w:pPr>
              <w:spacing w:before="15" w:line="179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-ЛОЖ-; -РАСТ-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—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-РАЩ-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—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-РОС-</w:t>
            </w:r>
          </w:p>
        </w:tc>
        <w:tc>
          <w:tcPr>
            <w:tcW w:w="527" w:type="dxa"/>
          </w:tcPr>
          <w:p w14:paraId="16AB9668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FB5D9FD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0E78A052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44AB225C" w14:textId="6F7C6093" w:rsidR="000E6DA1" w:rsidRPr="000E6DA1" w:rsidRDefault="000E6DA1" w:rsidP="000E6DA1">
            <w:pPr>
              <w:spacing w:before="112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4520294" w14:textId="77777777" w:rsidR="000E6DA1" w:rsidRPr="000E6DA1" w:rsidRDefault="000E6DA1" w:rsidP="000E6DA1">
            <w:pPr>
              <w:spacing w:before="112" w:line="256" w:lineRule="auto"/>
              <w:ind w:left="77" w:right="531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</w:p>
        </w:tc>
        <w:tc>
          <w:tcPr>
            <w:tcW w:w="4912" w:type="dxa"/>
          </w:tcPr>
          <w:p w14:paraId="0939DBD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чередованием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о//а: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-лаг-/-лож-,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раст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ращ</w:t>
            </w:r>
            <w:proofErr w:type="spellEnd"/>
            <w:r w:rsidRPr="000E6DA1">
              <w:rPr>
                <w:sz w:val="16"/>
              </w:rPr>
              <w:t>-</w:t>
            </w:r>
          </w:p>
          <w:p w14:paraId="0BB33BCB" w14:textId="77777777" w:rsidR="000E6DA1" w:rsidRPr="000E6DA1" w:rsidRDefault="000E6DA1" w:rsidP="000E6DA1">
            <w:pPr>
              <w:spacing w:before="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/рос-,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-гор-/-</w:t>
            </w:r>
            <w:proofErr w:type="spellStart"/>
            <w:r w:rsidRPr="000E6DA1">
              <w:rPr>
                <w:sz w:val="16"/>
              </w:rPr>
              <w:t>гар</w:t>
            </w:r>
            <w:proofErr w:type="spellEnd"/>
            <w:r w:rsidRPr="000E6DA1">
              <w:rPr>
                <w:sz w:val="16"/>
              </w:rPr>
              <w:t>-,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зор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зар</w:t>
            </w:r>
            <w:proofErr w:type="spellEnd"/>
            <w:r w:rsidRPr="000E6DA1">
              <w:rPr>
                <w:sz w:val="16"/>
              </w:rPr>
              <w:t>-;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-клан-/-клон,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скак</w:t>
            </w:r>
            <w:proofErr w:type="spellEnd"/>
            <w:r w:rsidRPr="000E6DA1">
              <w:rPr>
                <w:sz w:val="16"/>
              </w:rPr>
              <w:t>-/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скоч</w:t>
            </w:r>
            <w:proofErr w:type="spellEnd"/>
            <w:r w:rsidRPr="000E6DA1">
              <w:rPr>
                <w:sz w:val="16"/>
              </w:rPr>
              <w:t>-</w:t>
            </w:r>
          </w:p>
        </w:tc>
        <w:tc>
          <w:tcPr>
            <w:tcW w:w="1141" w:type="dxa"/>
          </w:tcPr>
          <w:p w14:paraId="7609A42C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32593AC4" w14:textId="77777777" w:rsidTr="00E7239F">
        <w:trPr>
          <w:trHeight w:val="705"/>
        </w:trPr>
        <w:tc>
          <w:tcPr>
            <w:tcW w:w="396" w:type="dxa"/>
          </w:tcPr>
          <w:p w14:paraId="01737EAC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88</w:t>
            </w:r>
          </w:p>
        </w:tc>
        <w:tc>
          <w:tcPr>
            <w:tcW w:w="3800" w:type="dxa"/>
          </w:tcPr>
          <w:p w14:paraId="46CF361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 чередованием А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//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О: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-ГАР-</w:t>
            </w:r>
          </w:p>
          <w:p w14:paraId="165A231D" w14:textId="77777777" w:rsidR="000E6DA1" w:rsidRPr="000E6DA1" w:rsidRDefault="000E6DA1" w:rsidP="000E6DA1">
            <w:pPr>
              <w:spacing w:before="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—</w:t>
            </w:r>
          </w:p>
          <w:p w14:paraId="1B01D4EC" w14:textId="77777777" w:rsidR="000E6DA1" w:rsidRPr="000E6DA1" w:rsidRDefault="000E6DA1" w:rsidP="000E6DA1">
            <w:pPr>
              <w:spacing w:before="15" w:line="177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-ГОР-,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-ЗАР-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—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-ЗОР-</w:t>
            </w:r>
          </w:p>
        </w:tc>
        <w:tc>
          <w:tcPr>
            <w:tcW w:w="527" w:type="dxa"/>
          </w:tcPr>
          <w:p w14:paraId="30521CDB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5929BD19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3148431F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3C43CA56" w14:textId="1191EC8E" w:rsidR="000E6DA1" w:rsidRPr="000E6DA1" w:rsidRDefault="000E6DA1" w:rsidP="000E6DA1">
            <w:pPr>
              <w:spacing w:before="110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FB6296D" w14:textId="77777777" w:rsidR="000E6DA1" w:rsidRPr="000E6DA1" w:rsidRDefault="000E6DA1" w:rsidP="000E6DA1">
            <w:pPr>
              <w:spacing w:before="110" w:line="259" w:lineRule="auto"/>
              <w:ind w:left="77" w:right="531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</w:p>
        </w:tc>
        <w:tc>
          <w:tcPr>
            <w:tcW w:w="4912" w:type="dxa"/>
          </w:tcPr>
          <w:p w14:paraId="5A5FE874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чередованием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о//а: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-лаг-/-лож-,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раст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ращ</w:t>
            </w:r>
            <w:proofErr w:type="spellEnd"/>
            <w:r w:rsidRPr="000E6DA1">
              <w:rPr>
                <w:sz w:val="16"/>
              </w:rPr>
              <w:t>-</w:t>
            </w:r>
          </w:p>
          <w:p w14:paraId="2C658A46" w14:textId="77777777" w:rsidR="000E6DA1" w:rsidRPr="000E6DA1" w:rsidRDefault="000E6DA1" w:rsidP="000E6DA1">
            <w:pPr>
              <w:spacing w:before="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/рос-,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-гор-/-</w:t>
            </w:r>
            <w:proofErr w:type="spellStart"/>
            <w:r w:rsidRPr="000E6DA1">
              <w:rPr>
                <w:sz w:val="16"/>
              </w:rPr>
              <w:t>гар</w:t>
            </w:r>
            <w:proofErr w:type="spellEnd"/>
            <w:r w:rsidRPr="000E6DA1">
              <w:rPr>
                <w:sz w:val="16"/>
              </w:rPr>
              <w:t>-,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зор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зар</w:t>
            </w:r>
            <w:proofErr w:type="spellEnd"/>
            <w:r w:rsidRPr="000E6DA1">
              <w:rPr>
                <w:sz w:val="16"/>
              </w:rPr>
              <w:t>-;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-клан-/-клон,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скак</w:t>
            </w:r>
            <w:proofErr w:type="spellEnd"/>
            <w:r w:rsidRPr="000E6DA1">
              <w:rPr>
                <w:sz w:val="16"/>
              </w:rPr>
              <w:t>-/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скоч</w:t>
            </w:r>
            <w:proofErr w:type="spellEnd"/>
            <w:r w:rsidRPr="000E6DA1">
              <w:rPr>
                <w:sz w:val="16"/>
              </w:rPr>
              <w:t>-</w:t>
            </w:r>
          </w:p>
        </w:tc>
        <w:tc>
          <w:tcPr>
            <w:tcW w:w="1141" w:type="dxa"/>
          </w:tcPr>
          <w:p w14:paraId="4E767AFE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46A59D93" w14:textId="77777777" w:rsidTr="00E7239F">
        <w:trPr>
          <w:trHeight w:val="707"/>
        </w:trPr>
        <w:tc>
          <w:tcPr>
            <w:tcW w:w="396" w:type="dxa"/>
          </w:tcPr>
          <w:p w14:paraId="2430388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89</w:t>
            </w:r>
          </w:p>
        </w:tc>
        <w:tc>
          <w:tcPr>
            <w:tcW w:w="3800" w:type="dxa"/>
          </w:tcPr>
          <w:p w14:paraId="68F5B69C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 чередованием 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//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О: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--</w:t>
            </w:r>
          </w:p>
          <w:p w14:paraId="356B6C85" w14:textId="77777777" w:rsidR="000E6DA1" w:rsidRPr="000E6DA1" w:rsidRDefault="000E6DA1" w:rsidP="000E6DA1">
            <w:pPr>
              <w:spacing w:before="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КЛАН-</w:t>
            </w:r>
          </w:p>
          <w:p w14:paraId="752EE8BB" w14:textId="77777777" w:rsidR="000E6DA1" w:rsidRPr="000E6DA1" w:rsidRDefault="000E6DA1" w:rsidP="000E6DA1">
            <w:pPr>
              <w:spacing w:before="13" w:line="179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—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-КЛОН-, -СКАК-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—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-СКОЧ-</w:t>
            </w:r>
          </w:p>
        </w:tc>
        <w:tc>
          <w:tcPr>
            <w:tcW w:w="527" w:type="dxa"/>
          </w:tcPr>
          <w:p w14:paraId="23A3338A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6FCF44C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7134E62B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156EE24E" w14:textId="262CAE86" w:rsidR="000E6DA1" w:rsidRPr="000E6DA1" w:rsidRDefault="000E6DA1" w:rsidP="000E6DA1">
            <w:pPr>
              <w:spacing w:before="112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59EC865A" w14:textId="77777777" w:rsidR="000E6DA1" w:rsidRPr="000E6DA1" w:rsidRDefault="000E6DA1" w:rsidP="000E6DA1">
            <w:pPr>
              <w:spacing w:before="112" w:line="259" w:lineRule="auto"/>
              <w:ind w:left="77" w:right="531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</w:p>
        </w:tc>
        <w:tc>
          <w:tcPr>
            <w:tcW w:w="4912" w:type="dxa"/>
          </w:tcPr>
          <w:p w14:paraId="61EB177D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чередованием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о//а: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-лаг-/-лож-,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раст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ращ</w:t>
            </w:r>
            <w:proofErr w:type="spellEnd"/>
            <w:r w:rsidRPr="000E6DA1">
              <w:rPr>
                <w:sz w:val="16"/>
              </w:rPr>
              <w:t>-</w:t>
            </w:r>
          </w:p>
          <w:p w14:paraId="12F10CBA" w14:textId="77777777" w:rsidR="000E6DA1" w:rsidRPr="000E6DA1" w:rsidRDefault="000E6DA1" w:rsidP="000E6DA1">
            <w:pPr>
              <w:spacing w:before="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/рос-,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-гор-/-</w:t>
            </w:r>
            <w:proofErr w:type="spellStart"/>
            <w:r w:rsidRPr="000E6DA1">
              <w:rPr>
                <w:sz w:val="16"/>
              </w:rPr>
              <w:t>гар</w:t>
            </w:r>
            <w:proofErr w:type="spellEnd"/>
            <w:r w:rsidRPr="000E6DA1">
              <w:rPr>
                <w:sz w:val="16"/>
              </w:rPr>
              <w:t>-,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зор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зар</w:t>
            </w:r>
            <w:proofErr w:type="spellEnd"/>
            <w:r w:rsidRPr="000E6DA1">
              <w:rPr>
                <w:sz w:val="16"/>
              </w:rPr>
              <w:t>-;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-клан-/-клон,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скак</w:t>
            </w:r>
            <w:proofErr w:type="spellEnd"/>
            <w:r w:rsidRPr="000E6DA1">
              <w:rPr>
                <w:sz w:val="16"/>
              </w:rPr>
              <w:t>-/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скоч</w:t>
            </w:r>
            <w:proofErr w:type="spellEnd"/>
            <w:r w:rsidRPr="000E6DA1">
              <w:rPr>
                <w:sz w:val="16"/>
              </w:rPr>
              <w:t>-</w:t>
            </w:r>
          </w:p>
        </w:tc>
        <w:tc>
          <w:tcPr>
            <w:tcW w:w="1141" w:type="dxa"/>
          </w:tcPr>
          <w:p w14:paraId="4481E7C7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3A765442" w14:textId="77777777" w:rsidTr="00E7239F">
        <w:trPr>
          <w:trHeight w:val="1036"/>
        </w:trPr>
        <w:tc>
          <w:tcPr>
            <w:tcW w:w="396" w:type="dxa"/>
          </w:tcPr>
          <w:p w14:paraId="5A9AF9E6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90</w:t>
            </w:r>
          </w:p>
        </w:tc>
        <w:tc>
          <w:tcPr>
            <w:tcW w:w="3800" w:type="dxa"/>
          </w:tcPr>
          <w:p w14:paraId="0671E32C" w14:textId="77777777" w:rsidR="000E6DA1" w:rsidRPr="000E6DA1" w:rsidRDefault="000E6DA1" w:rsidP="000E6DA1">
            <w:pPr>
              <w:spacing w:before="112" w:line="256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теме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"Имя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существительное".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Проверочная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27" w:type="dxa"/>
          </w:tcPr>
          <w:p w14:paraId="5A24B0B3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4C9BB930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40" w:type="dxa"/>
          </w:tcPr>
          <w:p w14:paraId="0D1C5170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126CF7DA" w14:textId="1B30013B" w:rsidR="000E6DA1" w:rsidRPr="000E6DA1" w:rsidRDefault="000E6DA1" w:rsidP="000E6DA1">
            <w:pPr>
              <w:spacing w:before="112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96D2894" w14:textId="77777777" w:rsidR="000E6DA1" w:rsidRPr="000E6DA1" w:rsidRDefault="000E6DA1" w:rsidP="000E6DA1">
            <w:pPr>
              <w:spacing w:before="112" w:line="259" w:lineRule="auto"/>
              <w:ind w:left="77" w:right="240"/>
              <w:rPr>
                <w:sz w:val="16"/>
              </w:rPr>
            </w:pP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 слова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2" w:type="dxa"/>
          </w:tcPr>
          <w:p w14:paraId="6BBAB36B" w14:textId="77777777" w:rsidR="000E6DA1" w:rsidRPr="000E6DA1" w:rsidRDefault="000E6DA1" w:rsidP="000E6DA1">
            <w:pPr>
              <w:spacing w:before="112" w:line="256" w:lineRule="auto"/>
              <w:ind w:left="76" w:right="455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</w:t>
            </w:r>
          </w:p>
        </w:tc>
        <w:tc>
          <w:tcPr>
            <w:tcW w:w="1141" w:type="dxa"/>
          </w:tcPr>
          <w:p w14:paraId="7482013C" w14:textId="77777777" w:rsidR="000E6DA1" w:rsidRPr="000E6DA1" w:rsidRDefault="000E6DA1" w:rsidP="000E6DA1">
            <w:pPr>
              <w:spacing w:before="112" w:line="256" w:lineRule="auto"/>
              <w:ind w:left="75" w:right="145"/>
              <w:rPr>
                <w:sz w:val="16"/>
              </w:rPr>
            </w:pPr>
            <w:r w:rsidRPr="000E6DA1">
              <w:rPr>
                <w:sz w:val="16"/>
              </w:rPr>
              <w:t>Контрольная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7570DAB5" w14:textId="77777777" w:rsidTr="00E7239F">
        <w:trPr>
          <w:trHeight w:val="865"/>
        </w:trPr>
        <w:tc>
          <w:tcPr>
            <w:tcW w:w="396" w:type="dxa"/>
          </w:tcPr>
          <w:p w14:paraId="688B2C6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91</w:t>
            </w:r>
          </w:p>
        </w:tc>
        <w:tc>
          <w:tcPr>
            <w:tcW w:w="3800" w:type="dxa"/>
          </w:tcPr>
          <w:p w14:paraId="3E32A596" w14:textId="77777777" w:rsidR="000E6DA1" w:rsidRPr="000E6DA1" w:rsidRDefault="000E6DA1" w:rsidP="000E6DA1">
            <w:pPr>
              <w:spacing w:before="110" w:line="259" w:lineRule="auto"/>
              <w:ind w:left="78" w:right="387"/>
              <w:rPr>
                <w:sz w:val="16"/>
              </w:rPr>
            </w:pPr>
            <w:r w:rsidRPr="000E6DA1">
              <w:rPr>
                <w:sz w:val="16"/>
              </w:rPr>
              <w:t>Имя прилагательное как часть речи. Роль имени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527" w:type="dxa"/>
          </w:tcPr>
          <w:p w14:paraId="38073A3E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2" w:type="dxa"/>
          </w:tcPr>
          <w:p w14:paraId="085232B2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40" w:type="dxa"/>
          </w:tcPr>
          <w:p w14:paraId="546F85CB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69" w:type="dxa"/>
          </w:tcPr>
          <w:p w14:paraId="556CA040" w14:textId="1BABF0E7" w:rsidR="000E6DA1" w:rsidRPr="000E6DA1" w:rsidRDefault="000E6DA1" w:rsidP="000E6DA1">
            <w:pPr>
              <w:spacing w:before="110"/>
              <w:ind w:left="55" w:right="39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34C997B" w14:textId="77777777" w:rsidR="000E6DA1" w:rsidRPr="000E6DA1" w:rsidRDefault="000E6DA1" w:rsidP="000E6DA1">
            <w:pPr>
              <w:spacing w:before="110" w:line="259" w:lineRule="auto"/>
              <w:ind w:left="77" w:right="297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12" w:type="dxa"/>
          </w:tcPr>
          <w:p w14:paraId="6CA8E28A" w14:textId="77777777" w:rsidR="000E6DA1" w:rsidRPr="000E6DA1" w:rsidRDefault="000E6DA1" w:rsidP="000E6DA1">
            <w:pPr>
              <w:spacing w:before="7"/>
              <w:rPr>
                <w:b/>
                <w:sz w:val="16"/>
              </w:rPr>
            </w:pPr>
          </w:p>
          <w:p w14:paraId="2607C6B0" w14:textId="77777777" w:rsidR="000E6DA1" w:rsidRPr="000E6DA1" w:rsidRDefault="000E6DA1" w:rsidP="000E6DA1">
            <w:pPr>
              <w:spacing w:line="259" w:lineRule="auto"/>
              <w:ind w:left="76" w:right="455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 роль имени прилагательного. Роль имени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1141" w:type="dxa"/>
          </w:tcPr>
          <w:p w14:paraId="135E1FD6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1CF81CAD" w14:textId="77777777" w:rsidR="000E6DA1" w:rsidRPr="000E6DA1" w:rsidRDefault="000E6DA1" w:rsidP="000E6DA1">
            <w:pPr>
              <w:spacing w:before="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</w:tbl>
    <w:p w14:paraId="058344FF" w14:textId="77777777" w:rsidR="000E6DA1" w:rsidRPr="000E6DA1" w:rsidRDefault="000E6DA1" w:rsidP="000E6DA1">
      <w:pPr>
        <w:spacing w:before="9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802"/>
        <w:gridCol w:w="526"/>
        <w:gridCol w:w="1104"/>
        <w:gridCol w:w="1138"/>
        <w:gridCol w:w="881"/>
        <w:gridCol w:w="1621"/>
        <w:gridCol w:w="4916"/>
        <w:gridCol w:w="1117"/>
      </w:tblGrid>
      <w:tr w:rsidR="000E6DA1" w:rsidRPr="000E6DA1" w14:paraId="09B5977F" w14:textId="77777777" w:rsidTr="00E7239F">
        <w:trPr>
          <w:trHeight w:val="841"/>
        </w:trPr>
        <w:tc>
          <w:tcPr>
            <w:tcW w:w="401" w:type="dxa"/>
          </w:tcPr>
          <w:p w14:paraId="17FAAC34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92</w:t>
            </w:r>
          </w:p>
        </w:tc>
        <w:tc>
          <w:tcPr>
            <w:tcW w:w="3802" w:type="dxa"/>
          </w:tcPr>
          <w:p w14:paraId="06ACF7E6" w14:textId="77777777" w:rsidR="000E6DA1" w:rsidRPr="000E6DA1" w:rsidRDefault="000E6DA1" w:rsidP="000E6DA1">
            <w:pPr>
              <w:spacing w:before="113" w:line="259" w:lineRule="auto"/>
              <w:ind w:left="76" w:right="94"/>
              <w:rPr>
                <w:sz w:val="16"/>
              </w:rPr>
            </w:pPr>
            <w:r w:rsidRPr="000E6DA1">
              <w:rPr>
                <w:sz w:val="16"/>
              </w:rPr>
              <w:t>Выборочное изложение (функционально-смысловой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 речи описание, фрагмент из художественного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текста)</w:t>
            </w:r>
          </w:p>
        </w:tc>
        <w:tc>
          <w:tcPr>
            <w:tcW w:w="526" w:type="dxa"/>
          </w:tcPr>
          <w:p w14:paraId="34AEDE17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338AE04A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71CB38BE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1C4CC444" w14:textId="2E4597CC" w:rsidR="000E6DA1" w:rsidRPr="000E6DA1" w:rsidRDefault="000E6DA1" w:rsidP="000E6DA1">
            <w:pPr>
              <w:spacing w:before="113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8122644" w14:textId="77777777" w:rsidR="000E6DA1" w:rsidRPr="000E6DA1" w:rsidRDefault="000E6DA1" w:rsidP="000E6DA1">
            <w:pPr>
              <w:spacing w:before="113" w:line="259" w:lineRule="auto"/>
              <w:ind w:left="75" w:right="299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16" w:type="dxa"/>
          </w:tcPr>
          <w:p w14:paraId="7B52D611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1117" w:type="dxa"/>
          </w:tcPr>
          <w:p w14:paraId="33EB4270" w14:textId="77777777" w:rsidR="000E6DA1" w:rsidRPr="000E6DA1" w:rsidRDefault="000E6DA1" w:rsidP="000E6DA1">
            <w:pPr>
              <w:spacing w:before="113" w:line="259" w:lineRule="auto"/>
              <w:ind w:left="75" w:right="474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63608AB1" w14:textId="77777777" w:rsidR="000E6DA1" w:rsidRPr="000E6DA1" w:rsidRDefault="000E6DA1" w:rsidP="000E6DA1">
            <w:pPr>
              <w:spacing w:before="1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423C262E" w14:textId="77777777" w:rsidTr="00E7239F">
        <w:trPr>
          <w:trHeight w:val="844"/>
        </w:trPr>
        <w:tc>
          <w:tcPr>
            <w:tcW w:w="401" w:type="dxa"/>
          </w:tcPr>
          <w:p w14:paraId="1681ABE5" w14:textId="77777777" w:rsidR="000E6DA1" w:rsidRPr="000E6DA1" w:rsidRDefault="000E6DA1" w:rsidP="000E6DA1">
            <w:pPr>
              <w:spacing w:before="116"/>
              <w:ind w:left="78"/>
              <w:rPr>
                <w:sz w:val="16"/>
              </w:rPr>
            </w:pPr>
            <w:r w:rsidRPr="000E6DA1">
              <w:rPr>
                <w:sz w:val="16"/>
              </w:rPr>
              <w:t>93</w:t>
            </w:r>
          </w:p>
        </w:tc>
        <w:tc>
          <w:tcPr>
            <w:tcW w:w="3802" w:type="dxa"/>
          </w:tcPr>
          <w:p w14:paraId="07AC31FB" w14:textId="77777777" w:rsidR="000E6DA1" w:rsidRPr="000E6DA1" w:rsidRDefault="000E6DA1" w:rsidP="000E6DA1">
            <w:pPr>
              <w:spacing w:before="116" w:line="256" w:lineRule="auto"/>
              <w:ind w:left="76" w:right="94"/>
              <w:rPr>
                <w:sz w:val="16"/>
              </w:rPr>
            </w:pPr>
            <w:r w:rsidRPr="000E6DA1">
              <w:rPr>
                <w:sz w:val="16"/>
              </w:rPr>
              <w:t>Склонение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(повторение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начальной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школе)</w:t>
            </w:r>
          </w:p>
        </w:tc>
        <w:tc>
          <w:tcPr>
            <w:tcW w:w="526" w:type="dxa"/>
          </w:tcPr>
          <w:p w14:paraId="74063017" w14:textId="77777777" w:rsidR="000E6DA1" w:rsidRPr="000E6DA1" w:rsidRDefault="000E6DA1" w:rsidP="000E6DA1">
            <w:pPr>
              <w:spacing w:before="116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2C6FCE41" w14:textId="77777777" w:rsidR="000E6DA1" w:rsidRPr="000E6DA1" w:rsidRDefault="000E6DA1" w:rsidP="000E6DA1">
            <w:pPr>
              <w:spacing w:before="116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58485CAB" w14:textId="77777777" w:rsidR="000E6DA1" w:rsidRPr="000E6DA1" w:rsidRDefault="000E6DA1" w:rsidP="000E6DA1">
            <w:pPr>
              <w:spacing w:before="116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6B17E9C7" w14:textId="3EDD4AB2" w:rsidR="000E6DA1" w:rsidRPr="000E6DA1" w:rsidRDefault="000E6DA1" w:rsidP="000E6DA1">
            <w:pPr>
              <w:spacing w:before="116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F707972" w14:textId="77777777" w:rsidR="000E6DA1" w:rsidRPr="000E6DA1" w:rsidRDefault="000E6DA1" w:rsidP="000E6DA1">
            <w:pPr>
              <w:spacing w:before="116" w:line="259" w:lineRule="auto"/>
              <w:ind w:left="75" w:right="6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падежных и родовых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</w:p>
        </w:tc>
        <w:tc>
          <w:tcPr>
            <w:tcW w:w="4916" w:type="dxa"/>
          </w:tcPr>
          <w:p w14:paraId="68EFD185" w14:textId="77777777" w:rsidR="000E6DA1" w:rsidRPr="000E6DA1" w:rsidRDefault="000E6DA1" w:rsidP="000E6DA1">
            <w:pPr>
              <w:spacing w:before="116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безударных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1117" w:type="dxa"/>
          </w:tcPr>
          <w:p w14:paraId="5345C39E" w14:textId="77777777" w:rsidR="000E6DA1" w:rsidRPr="000E6DA1" w:rsidRDefault="000E6DA1" w:rsidP="000E6DA1">
            <w:pPr>
              <w:spacing w:before="116" w:line="256" w:lineRule="auto"/>
              <w:ind w:left="75" w:right="474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66E583E" w14:textId="77777777" w:rsidR="000E6DA1" w:rsidRPr="000E6DA1" w:rsidRDefault="000E6DA1" w:rsidP="000E6DA1">
            <w:pPr>
              <w:spacing w:before="2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77B5BFC8" w14:textId="77777777" w:rsidTr="00E7239F">
        <w:trPr>
          <w:trHeight w:val="841"/>
        </w:trPr>
        <w:tc>
          <w:tcPr>
            <w:tcW w:w="401" w:type="dxa"/>
          </w:tcPr>
          <w:p w14:paraId="18917C85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94</w:t>
            </w:r>
          </w:p>
        </w:tc>
        <w:tc>
          <w:tcPr>
            <w:tcW w:w="3802" w:type="dxa"/>
          </w:tcPr>
          <w:p w14:paraId="2062AA93" w14:textId="77777777" w:rsidR="000E6DA1" w:rsidRPr="000E6DA1" w:rsidRDefault="000E6DA1" w:rsidP="000E6DA1">
            <w:pPr>
              <w:spacing w:before="113" w:line="259" w:lineRule="auto"/>
              <w:ind w:left="76" w:right="716"/>
              <w:rPr>
                <w:sz w:val="16"/>
              </w:rPr>
            </w:pPr>
            <w:r w:rsidRPr="000E6DA1">
              <w:rPr>
                <w:sz w:val="16"/>
              </w:rPr>
              <w:t>Правописание безударных окончаний имён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526" w:type="dxa"/>
          </w:tcPr>
          <w:p w14:paraId="04367BFC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393F16F6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4460BFD9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4EACB190" w14:textId="4A87637C" w:rsidR="000E6DA1" w:rsidRPr="000E6DA1" w:rsidRDefault="000E6DA1" w:rsidP="000E6DA1">
            <w:pPr>
              <w:spacing w:before="113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5224B0F6" w14:textId="77777777" w:rsidR="000E6DA1" w:rsidRPr="000E6DA1" w:rsidRDefault="000E6DA1" w:rsidP="000E6DA1">
            <w:pPr>
              <w:spacing w:before="113" w:line="259" w:lineRule="auto"/>
              <w:ind w:left="75" w:right="6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падежных и родовых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</w:p>
        </w:tc>
        <w:tc>
          <w:tcPr>
            <w:tcW w:w="4916" w:type="dxa"/>
          </w:tcPr>
          <w:p w14:paraId="64A5AA6D" w14:textId="77777777" w:rsidR="000E6DA1" w:rsidRPr="000E6DA1" w:rsidRDefault="000E6DA1" w:rsidP="000E6DA1">
            <w:pPr>
              <w:spacing w:before="113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безударных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1117" w:type="dxa"/>
          </w:tcPr>
          <w:p w14:paraId="4288085D" w14:textId="77777777" w:rsidR="000E6DA1" w:rsidRPr="000E6DA1" w:rsidRDefault="000E6DA1" w:rsidP="000E6DA1">
            <w:pPr>
              <w:spacing w:before="113" w:line="259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166FE454" w14:textId="77777777" w:rsidTr="00E7239F">
        <w:trPr>
          <w:trHeight w:val="652"/>
        </w:trPr>
        <w:tc>
          <w:tcPr>
            <w:tcW w:w="401" w:type="dxa"/>
          </w:tcPr>
          <w:p w14:paraId="128B605B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95</w:t>
            </w:r>
          </w:p>
        </w:tc>
        <w:tc>
          <w:tcPr>
            <w:tcW w:w="3802" w:type="dxa"/>
          </w:tcPr>
          <w:p w14:paraId="07FC50EA" w14:textId="77777777" w:rsidR="000E6DA1" w:rsidRPr="000E6DA1" w:rsidRDefault="000E6DA1" w:rsidP="000E6DA1">
            <w:pPr>
              <w:spacing w:before="115" w:line="256" w:lineRule="auto"/>
              <w:ind w:left="76" w:right="616"/>
              <w:rPr>
                <w:sz w:val="16"/>
              </w:rPr>
            </w:pPr>
            <w:r w:rsidRPr="000E6DA1">
              <w:rPr>
                <w:sz w:val="16"/>
              </w:rPr>
              <w:t>Имена прилагательные полные и краткие, их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синтаксические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функции</w:t>
            </w:r>
          </w:p>
        </w:tc>
        <w:tc>
          <w:tcPr>
            <w:tcW w:w="526" w:type="dxa"/>
          </w:tcPr>
          <w:p w14:paraId="75B8C9EA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4D271CF4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708E9BB9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29F8F54E" w14:textId="47005733" w:rsidR="000E6DA1" w:rsidRPr="000E6DA1" w:rsidRDefault="000E6DA1" w:rsidP="000E6DA1">
            <w:pPr>
              <w:spacing w:before="115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EE776CB" w14:textId="77777777" w:rsidR="000E6DA1" w:rsidRPr="000E6DA1" w:rsidRDefault="000E6DA1" w:rsidP="000E6DA1">
            <w:pPr>
              <w:spacing w:before="115" w:line="256" w:lineRule="auto"/>
              <w:ind w:left="75" w:right="299"/>
              <w:rPr>
                <w:sz w:val="16"/>
              </w:rPr>
            </w:pPr>
            <w:r w:rsidRPr="000E6DA1">
              <w:rPr>
                <w:sz w:val="16"/>
              </w:rPr>
              <w:t>Самостоятельные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части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916" w:type="dxa"/>
          </w:tcPr>
          <w:p w14:paraId="20C53233" w14:textId="77777777" w:rsidR="000E6DA1" w:rsidRPr="000E6DA1" w:rsidRDefault="000E6DA1" w:rsidP="000E6DA1">
            <w:pPr>
              <w:spacing w:before="115" w:line="256" w:lineRule="auto"/>
              <w:ind w:left="75" w:right="224"/>
              <w:rPr>
                <w:sz w:val="16"/>
              </w:rPr>
            </w:pPr>
            <w:r w:rsidRPr="000E6DA1">
              <w:rPr>
                <w:sz w:val="16"/>
              </w:rPr>
              <w:t>Полная и краткая формы имён прилагательных, их синтаксическая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</w:p>
        </w:tc>
        <w:tc>
          <w:tcPr>
            <w:tcW w:w="1117" w:type="dxa"/>
          </w:tcPr>
          <w:p w14:paraId="482389F2" w14:textId="77777777" w:rsidR="000E6DA1" w:rsidRPr="000E6DA1" w:rsidRDefault="000E6DA1" w:rsidP="000E6DA1">
            <w:pPr>
              <w:spacing w:before="115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03D93605" w14:textId="77777777" w:rsidTr="00E7239F">
        <w:trPr>
          <w:trHeight w:val="650"/>
        </w:trPr>
        <w:tc>
          <w:tcPr>
            <w:tcW w:w="401" w:type="dxa"/>
          </w:tcPr>
          <w:p w14:paraId="5D973511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96</w:t>
            </w:r>
          </w:p>
        </w:tc>
        <w:tc>
          <w:tcPr>
            <w:tcW w:w="3802" w:type="dxa"/>
          </w:tcPr>
          <w:p w14:paraId="0CDBC31E" w14:textId="77777777" w:rsidR="000E6DA1" w:rsidRPr="000E6DA1" w:rsidRDefault="000E6DA1" w:rsidP="000E6DA1">
            <w:pPr>
              <w:spacing w:before="113" w:line="259" w:lineRule="auto"/>
              <w:ind w:left="76" w:right="86"/>
              <w:rPr>
                <w:sz w:val="16"/>
              </w:rPr>
            </w:pPr>
            <w:r w:rsidRPr="000E6DA1">
              <w:rPr>
                <w:sz w:val="16"/>
              </w:rPr>
              <w:t>Правописание кратких форм имён прилагательных с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основой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шипящий</w:t>
            </w:r>
          </w:p>
        </w:tc>
        <w:tc>
          <w:tcPr>
            <w:tcW w:w="526" w:type="dxa"/>
          </w:tcPr>
          <w:p w14:paraId="65D905A0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51B9C003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5E081AB7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77F5C055" w14:textId="731E207B" w:rsidR="000E6DA1" w:rsidRPr="000E6DA1" w:rsidRDefault="000E6DA1" w:rsidP="000E6DA1">
            <w:pPr>
              <w:spacing w:before="113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29E085A0" w14:textId="77777777" w:rsidR="000E6DA1" w:rsidRPr="000E6DA1" w:rsidRDefault="000E6DA1" w:rsidP="000E6DA1">
            <w:pPr>
              <w:spacing w:before="113" w:line="259" w:lineRule="auto"/>
              <w:ind w:left="75" w:right="254"/>
              <w:rPr>
                <w:sz w:val="16"/>
              </w:rPr>
            </w:pP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4916" w:type="dxa"/>
          </w:tcPr>
          <w:p w14:paraId="257311A2" w14:textId="77777777" w:rsidR="000E6DA1" w:rsidRPr="000E6DA1" w:rsidRDefault="000E6DA1" w:rsidP="000E6DA1">
            <w:pPr>
              <w:spacing w:before="113" w:line="259" w:lineRule="auto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кратких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форм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основой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шипящий</w:t>
            </w:r>
          </w:p>
        </w:tc>
        <w:tc>
          <w:tcPr>
            <w:tcW w:w="1117" w:type="dxa"/>
          </w:tcPr>
          <w:p w14:paraId="4A784AC5" w14:textId="77777777" w:rsidR="000E6DA1" w:rsidRPr="000E6DA1" w:rsidRDefault="000E6DA1" w:rsidP="000E6DA1">
            <w:pPr>
              <w:spacing w:before="113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97E4077" w14:textId="77777777" w:rsidTr="00E7239F">
        <w:trPr>
          <w:trHeight w:val="844"/>
        </w:trPr>
        <w:tc>
          <w:tcPr>
            <w:tcW w:w="401" w:type="dxa"/>
          </w:tcPr>
          <w:p w14:paraId="3EFA181C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97</w:t>
            </w:r>
          </w:p>
        </w:tc>
        <w:tc>
          <w:tcPr>
            <w:tcW w:w="3802" w:type="dxa"/>
          </w:tcPr>
          <w:p w14:paraId="1B7BD027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526" w:type="dxa"/>
          </w:tcPr>
          <w:p w14:paraId="77ED23CF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5F83AC84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597E2895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57E7B3CB" w14:textId="65D11088" w:rsidR="000E6DA1" w:rsidRPr="000E6DA1" w:rsidRDefault="000E6DA1" w:rsidP="000E6DA1">
            <w:pPr>
              <w:spacing w:before="115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6EE96083" w14:textId="77777777" w:rsidR="000E6DA1" w:rsidRPr="000E6DA1" w:rsidRDefault="000E6DA1" w:rsidP="000E6DA1">
            <w:pPr>
              <w:spacing w:before="115" w:line="256" w:lineRule="auto"/>
              <w:ind w:left="75" w:right="242"/>
              <w:rPr>
                <w:sz w:val="16"/>
              </w:rPr>
            </w:pP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16" w:type="dxa"/>
          </w:tcPr>
          <w:p w14:paraId="0A2885C4" w14:textId="77777777" w:rsidR="000E6DA1" w:rsidRPr="000E6DA1" w:rsidRDefault="000E6DA1" w:rsidP="000E6DA1">
            <w:pPr>
              <w:spacing w:before="115" w:line="259" w:lineRule="auto"/>
              <w:ind w:left="75" w:right="460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 роль имени прилагательного. Роль имени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1117" w:type="dxa"/>
          </w:tcPr>
          <w:p w14:paraId="4FA07390" w14:textId="77777777" w:rsidR="000E6DA1" w:rsidRPr="000E6DA1" w:rsidRDefault="000E6DA1" w:rsidP="000E6DA1">
            <w:pPr>
              <w:spacing w:before="115" w:line="256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D4C9CC2" w14:textId="77777777" w:rsidTr="00E7239F">
        <w:trPr>
          <w:trHeight w:val="1228"/>
        </w:trPr>
        <w:tc>
          <w:tcPr>
            <w:tcW w:w="401" w:type="dxa"/>
          </w:tcPr>
          <w:p w14:paraId="5B7BF74F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98</w:t>
            </w:r>
          </w:p>
        </w:tc>
        <w:tc>
          <w:tcPr>
            <w:tcW w:w="3802" w:type="dxa"/>
          </w:tcPr>
          <w:p w14:paraId="3DCB88FC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Подробное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</w:p>
        </w:tc>
        <w:tc>
          <w:tcPr>
            <w:tcW w:w="526" w:type="dxa"/>
          </w:tcPr>
          <w:p w14:paraId="44530BFB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40FF6D42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220F44FC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3ED64061" w14:textId="2074295E" w:rsidR="000E6DA1" w:rsidRPr="000E6DA1" w:rsidRDefault="000E6DA1" w:rsidP="000E6DA1">
            <w:pPr>
              <w:spacing w:before="113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3C7091FF" w14:textId="77777777" w:rsidR="000E6DA1" w:rsidRPr="000E6DA1" w:rsidRDefault="000E6DA1" w:rsidP="000E6DA1">
            <w:pPr>
              <w:spacing w:before="113" w:line="259" w:lineRule="auto"/>
              <w:ind w:left="75" w:right="92"/>
              <w:rPr>
                <w:sz w:val="16"/>
              </w:rPr>
            </w:pPr>
            <w:r w:rsidRPr="000E6DA1">
              <w:rPr>
                <w:sz w:val="16"/>
              </w:rPr>
              <w:t>Отбор языковых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 в тексте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916" w:type="dxa"/>
          </w:tcPr>
          <w:p w14:paraId="459DA56C" w14:textId="77777777" w:rsidR="000E6DA1" w:rsidRPr="000E6DA1" w:rsidRDefault="000E6DA1" w:rsidP="000E6DA1">
            <w:pPr>
              <w:spacing w:before="113" w:line="259" w:lineRule="auto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Подробное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 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</w:t>
            </w:r>
          </w:p>
        </w:tc>
        <w:tc>
          <w:tcPr>
            <w:tcW w:w="1117" w:type="dxa"/>
          </w:tcPr>
          <w:p w14:paraId="4BE00C81" w14:textId="77777777" w:rsidR="000E6DA1" w:rsidRPr="000E6DA1" w:rsidRDefault="000E6DA1" w:rsidP="000E6DA1">
            <w:pPr>
              <w:spacing w:before="113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2F26ADE5" w14:textId="77777777" w:rsidR="000E6DA1" w:rsidRPr="000E6DA1" w:rsidRDefault="000E6DA1" w:rsidP="000E6DA1">
      <w:pPr>
        <w:spacing w:line="259" w:lineRule="auto"/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802"/>
        <w:gridCol w:w="526"/>
        <w:gridCol w:w="1104"/>
        <w:gridCol w:w="1138"/>
        <w:gridCol w:w="881"/>
        <w:gridCol w:w="1621"/>
        <w:gridCol w:w="4916"/>
        <w:gridCol w:w="1117"/>
      </w:tblGrid>
      <w:tr w:rsidR="000E6DA1" w:rsidRPr="000E6DA1" w14:paraId="435A6A08" w14:textId="77777777" w:rsidTr="00E7239F">
        <w:trPr>
          <w:trHeight w:val="707"/>
        </w:trPr>
        <w:tc>
          <w:tcPr>
            <w:tcW w:w="401" w:type="dxa"/>
          </w:tcPr>
          <w:p w14:paraId="79EA07EC" w14:textId="77777777" w:rsidR="000E6DA1" w:rsidRPr="000E6DA1" w:rsidRDefault="000E6DA1" w:rsidP="000E6DA1">
            <w:pPr>
              <w:spacing w:before="112"/>
              <w:ind w:left="59" w:right="122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99</w:t>
            </w:r>
          </w:p>
        </w:tc>
        <w:tc>
          <w:tcPr>
            <w:tcW w:w="3802" w:type="dxa"/>
          </w:tcPr>
          <w:p w14:paraId="223EF1DB" w14:textId="77777777" w:rsidR="000E6DA1" w:rsidRPr="000E6DA1" w:rsidRDefault="000E6DA1" w:rsidP="000E6DA1">
            <w:pPr>
              <w:spacing w:before="112" w:line="256" w:lineRule="auto"/>
              <w:ind w:left="76" w:right="104"/>
              <w:rPr>
                <w:sz w:val="16"/>
              </w:rPr>
            </w:pPr>
            <w:r w:rsidRPr="000E6DA1">
              <w:rPr>
                <w:sz w:val="16"/>
              </w:rPr>
              <w:t>Нормы произношения имен прилагательных, нормы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ударения</w:t>
            </w:r>
          </w:p>
        </w:tc>
        <w:tc>
          <w:tcPr>
            <w:tcW w:w="526" w:type="dxa"/>
          </w:tcPr>
          <w:p w14:paraId="63D1219E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69039A0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4A396433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16C5C7F4" w14:textId="2363CD92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3C94A3CC" w14:textId="77777777" w:rsidR="000E6DA1" w:rsidRPr="000E6DA1" w:rsidRDefault="000E6DA1" w:rsidP="000E6DA1">
            <w:pPr>
              <w:spacing w:before="112" w:line="256" w:lineRule="auto"/>
              <w:ind w:left="75" w:right="434"/>
              <w:rPr>
                <w:sz w:val="16"/>
              </w:rPr>
            </w:pPr>
            <w:r w:rsidRPr="000E6DA1">
              <w:rPr>
                <w:sz w:val="16"/>
              </w:rPr>
              <w:t>Орфоэпические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</w:p>
        </w:tc>
        <w:tc>
          <w:tcPr>
            <w:tcW w:w="4916" w:type="dxa"/>
          </w:tcPr>
          <w:p w14:paraId="2D5C9FE1" w14:textId="77777777" w:rsidR="000E6DA1" w:rsidRPr="000E6DA1" w:rsidRDefault="000E6DA1" w:rsidP="000E6DA1">
            <w:pPr>
              <w:spacing w:before="112" w:line="256" w:lineRule="auto"/>
              <w:ind w:left="75" w:right="524"/>
              <w:rPr>
                <w:sz w:val="16"/>
              </w:rPr>
            </w:pPr>
            <w:r w:rsidRPr="000E6DA1">
              <w:rPr>
                <w:sz w:val="16"/>
              </w:rPr>
              <w:t>Нормы словоизменения, произношения имён прилагательных,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ударения (в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17" w:type="dxa"/>
          </w:tcPr>
          <w:p w14:paraId="556E3B40" w14:textId="77777777" w:rsidR="000E6DA1" w:rsidRPr="000E6DA1" w:rsidRDefault="000E6DA1" w:rsidP="000E6DA1">
            <w:pPr>
              <w:spacing w:before="112" w:line="256" w:lineRule="auto"/>
              <w:ind w:left="75" w:right="474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00E3EF27" w14:textId="77777777" w:rsidR="000E6DA1" w:rsidRPr="000E6DA1" w:rsidRDefault="000E6DA1" w:rsidP="000E6DA1">
            <w:pPr>
              <w:spacing w:before="3" w:line="179" w:lineRule="exact"/>
              <w:ind w:left="75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6D11A28A" w14:textId="77777777" w:rsidTr="00E7239F">
        <w:trPr>
          <w:trHeight w:val="1036"/>
        </w:trPr>
        <w:tc>
          <w:tcPr>
            <w:tcW w:w="401" w:type="dxa"/>
          </w:tcPr>
          <w:p w14:paraId="7EA29DF4" w14:textId="77777777" w:rsidR="000E6DA1" w:rsidRPr="000E6DA1" w:rsidRDefault="000E6DA1" w:rsidP="000E6DA1">
            <w:pPr>
              <w:spacing w:before="110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100</w:t>
            </w:r>
          </w:p>
        </w:tc>
        <w:tc>
          <w:tcPr>
            <w:tcW w:w="3802" w:type="dxa"/>
          </w:tcPr>
          <w:p w14:paraId="3F929845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Нормы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словоизменения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имен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526" w:type="dxa"/>
          </w:tcPr>
          <w:p w14:paraId="75E86801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6FEADF81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208D3C7F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65568583" w14:textId="46D22C63" w:rsidR="000E6DA1" w:rsidRPr="000E6DA1" w:rsidRDefault="000E6DA1" w:rsidP="000E6DA1">
            <w:pPr>
              <w:spacing w:before="110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34CE754" w14:textId="77777777" w:rsidR="000E6DA1" w:rsidRPr="000E6DA1" w:rsidRDefault="000E6DA1" w:rsidP="000E6DA1">
            <w:pPr>
              <w:spacing w:before="107" w:line="256" w:lineRule="auto"/>
              <w:ind w:left="75" w:right="244"/>
              <w:rPr>
                <w:sz w:val="16"/>
              </w:rPr>
            </w:pPr>
            <w:r w:rsidRPr="000E6DA1">
              <w:rPr>
                <w:sz w:val="16"/>
              </w:rPr>
              <w:t>Грамматические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(морфологические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нормы)</w:t>
            </w:r>
          </w:p>
        </w:tc>
        <w:tc>
          <w:tcPr>
            <w:tcW w:w="4916" w:type="dxa"/>
          </w:tcPr>
          <w:p w14:paraId="78535B34" w14:textId="77777777" w:rsidR="000E6DA1" w:rsidRPr="000E6DA1" w:rsidRDefault="000E6DA1" w:rsidP="000E6DA1">
            <w:pPr>
              <w:spacing w:before="110" w:line="259" w:lineRule="auto"/>
              <w:ind w:left="75" w:right="524"/>
              <w:rPr>
                <w:sz w:val="16"/>
              </w:rPr>
            </w:pPr>
            <w:r w:rsidRPr="000E6DA1">
              <w:rPr>
                <w:sz w:val="16"/>
              </w:rPr>
              <w:t>Нормы словоизменения, произношения имён прилагательных,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ударения (в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17" w:type="dxa"/>
          </w:tcPr>
          <w:p w14:paraId="30DEC3FE" w14:textId="77777777" w:rsidR="000E6DA1" w:rsidRPr="000E6DA1" w:rsidRDefault="000E6DA1" w:rsidP="000E6DA1">
            <w:pPr>
              <w:spacing w:before="110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4825801" w14:textId="77777777" w:rsidTr="00E7239F">
        <w:trPr>
          <w:trHeight w:val="841"/>
        </w:trPr>
        <w:tc>
          <w:tcPr>
            <w:tcW w:w="401" w:type="dxa"/>
          </w:tcPr>
          <w:p w14:paraId="58957BF9" w14:textId="77777777" w:rsidR="000E6DA1" w:rsidRPr="000E6DA1" w:rsidRDefault="000E6DA1" w:rsidP="000E6DA1">
            <w:pPr>
              <w:spacing w:before="110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101</w:t>
            </w:r>
          </w:p>
        </w:tc>
        <w:tc>
          <w:tcPr>
            <w:tcW w:w="3802" w:type="dxa"/>
          </w:tcPr>
          <w:p w14:paraId="79C1D266" w14:textId="77777777" w:rsidR="000E6DA1" w:rsidRPr="000E6DA1" w:rsidRDefault="000E6DA1" w:rsidP="000E6DA1">
            <w:pPr>
              <w:spacing w:before="110" w:line="259" w:lineRule="auto"/>
              <w:ind w:left="76" w:right="95"/>
              <w:rPr>
                <w:sz w:val="16"/>
              </w:rPr>
            </w:pPr>
            <w:r w:rsidRPr="000E6DA1">
              <w:rPr>
                <w:sz w:val="16"/>
              </w:rPr>
              <w:t>Буквы О и Е после шипящих и Ц в окончаниях имён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526" w:type="dxa"/>
          </w:tcPr>
          <w:p w14:paraId="1BB1962F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06DB37C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22F6C72C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7043B793" w14:textId="07FD9D59" w:rsidR="000E6DA1" w:rsidRPr="000E6DA1" w:rsidRDefault="000E6DA1" w:rsidP="000E6DA1">
            <w:pPr>
              <w:spacing w:before="110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0E68560" w14:textId="77777777" w:rsidR="000E6DA1" w:rsidRPr="000E6DA1" w:rsidRDefault="000E6DA1" w:rsidP="000E6DA1">
            <w:pPr>
              <w:spacing w:before="110" w:line="259" w:lineRule="auto"/>
              <w:ind w:left="75" w:right="53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 букв О/Е (Ё)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 Ц</w:t>
            </w:r>
          </w:p>
        </w:tc>
        <w:tc>
          <w:tcPr>
            <w:tcW w:w="4916" w:type="dxa"/>
          </w:tcPr>
          <w:p w14:paraId="5697A132" w14:textId="77777777" w:rsidR="000E6DA1" w:rsidRPr="000E6DA1" w:rsidRDefault="000E6DA1" w:rsidP="000E6DA1">
            <w:pPr>
              <w:spacing w:before="110" w:line="259" w:lineRule="auto"/>
              <w:ind w:left="75" w:right="352"/>
              <w:rPr>
                <w:sz w:val="16"/>
              </w:rPr>
            </w:pPr>
            <w:r w:rsidRPr="000E6DA1">
              <w:rPr>
                <w:sz w:val="16"/>
              </w:rPr>
              <w:t>Правописание о/е после шипящих и ц в суффиксах и окончаниях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1117" w:type="dxa"/>
          </w:tcPr>
          <w:p w14:paraId="120FD59B" w14:textId="77777777" w:rsidR="000E6DA1" w:rsidRPr="000E6DA1" w:rsidRDefault="000E6DA1" w:rsidP="000E6DA1">
            <w:pPr>
              <w:spacing w:before="110" w:line="259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447761B" w14:textId="77777777" w:rsidTr="00E7239F">
        <w:trPr>
          <w:trHeight w:val="844"/>
        </w:trPr>
        <w:tc>
          <w:tcPr>
            <w:tcW w:w="401" w:type="dxa"/>
          </w:tcPr>
          <w:p w14:paraId="1776D6C9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102</w:t>
            </w:r>
          </w:p>
        </w:tc>
        <w:tc>
          <w:tcPr>
            <w:tcW w:w="3802" w:type="dxa"/>
          </w:tcPr>
          <w:p w14:paraId="451AAE3E" w14:textId="77777777" w:rsidR="000E6DA1" w:rsidRPr="000E6DA1" w:rsidRDefault="000E6DA1" w:rsidP="000E6DA1">
            <w:pPr>
              <w:spacing w:before="112" w:line="256" w:lineRule="auto"/>
              <w:ind w:left="76" w:right="94"/>
              <w:rPr>
                <w:sz w:val="16"/>
              </w:rPr>
            </w:pPr>
            <w:r w:rsidRPr="000E6DA1">
              <w:rPr>
                <w:sz w:val="16"/>
              </w:rPr>
              <w:t>Буквы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 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Ц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суффиксах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526" w:type="dxa"/>
          </w:tcPr>
          <w:p w14:paraId="2B9B5678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0150FA30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1A9AA69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39F55CE0" w14:textId="278A0878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14F8CBF1" w14:textId="77777777" w:rsidR="000E6DA1" w:rsidRPr="000E6DA1" w:rsidRDefault="000E6DA1" w:rsidP="000E6DA1">
            <w:pPr>
              <w:spacing w:before="112" w:line="259" w:lineRule="auto"/>
              <w:ind w:left="75" w:right="53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 букв О/Е (Ё)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 Ц</w:t>
            </w:r>
          </w:p>
        </w:tc>
        <w:tc>
          <w:tcPr>
            <w:tcW w:w="4916" w:type="dxa"/>
          </w:tcPr>
          <w:p w14:paraId="27B48E28" w14:textId="77777777" w:rsidR="000E6DA1" w:rsidRPr="000E6DA1" w:rsidRDefault="000E6DA1" w:rsidP="000E6DA1">
            <w:pPr>
              <w:spacing w:before="112" w:line="256" w:lineRule="auto"/>
              <w:ind w:left="75" w:right="352"/>
              <w:rPr>
                <w:sz w:val="16"/>
              </w:rPr>
            </w:pPr>
            <w:r w:rsidRPr="000E6DA1">
              <w:rPr>
                <w:sz w:val="16"/>
              </w:rPr>
              <w:t>Правописание о/е после шипящих и ц в суффиксах и окончаниях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1117" w:type="dxa"/>
          </w:tcPr>
          <w:p w14:paraId="54BE5172" w14:textId="77777777" w:rsidR="000E6DA1" w:rsidRPr="000E6DA1" w:rsidRDefault="000E6DA1" w:rsidP="000E6DA1">
            <w:pPr>
              <w:spacing w:before="112" w:line="256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C44C79E" w14:textId="77777777" w:rsidTr="00E7239F">
        <w:trPr>
          <w:trHeight w:val="841"/>
        </w:trPr>
        <w:tc>
          <w:tcPr>
            <w:tcW w:w="401" w:type="dxa"/>
          </w:tcPr>
          <w:p w14:paraId="648AAEAA" w14:textId="77777777" w:rsidR="000E6DA1" w:rsidRPr="000E6DA1" w:rsidRDefault="000E6DA1" w:rsidP="000E6DA1">
            <w:pPr>
              <w:spacing w:before="110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103</w:t>
            </w:r>
          </w:p>
        </w:tc>
        <w:tc>
          <w:tcPr>
            <w:tcW w:w="3802" w:type="dxa"/>
          </w:tcPr>
          <w:p w14:paraId="375BAD30" w14:textId="77777777" w:rsidR="000E6DA1" w:rsidRPr="000E6DA1" w:rsidRDefault="000E6DA1" w:rsidP="000E6DA1">
            <w:pPr>
              <w:spacing w:before="110" w:line="259" w:lineRule="auto"/>
              <w:ind w:left="76" w:right="218"/>
              <w:rPr>
                <w:sz w:val="16"/>
              </w:rPr>
            </w:pPr>
            <w:r w:rsidRPr="000E6DA1">
              <w:rPr>
                <w:sz w:val="16"/>
              </w:rPr>
              <w:t>Правописание О и Е (Ё) после шипящих и Ц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суффиксах и окончаниях имён существительных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526" w:type="dxa"/>
          </w:tcPr>
          <w:p w14:paraId="530FE6D3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2417051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222A43E8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4A7BCFE1" w14:textId="7573B2B7" w:rsidR="000E6DA1" w:rsidRPr="000E6DA1" w:rsidRDefault="000E6DA1" w:rsidP="000E6DA1">
            <w:pPr>
              <w:spacing w:before="110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AE2D836" w14:textId="77777777" w:rsidR="000E6DA1" w:rsidRPr="000E6DA1" w:rsidRDefault="000E6DA1" w:rsidP="000E6DA1">
            <w:pPr>
              <w:spacing w:before="110" w:line="259" w:lineRule="auto"/>
              <w:ind w:left="75" w:right="53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гласных букв О/Е (Ё)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 Ц</w:t>
            </w:r>
          </w:p>
        </w:tc>
        <w:tc>
          <w:tcPr>
            <w:tcW w:w="4916" w:type="dxa"/>
          </w:tcPr>
          <w:p w14:paraId="3B8D518E" w14:textId="77777777" w:rsidR="000E6DA1" w:rsidRPr="000E6DA1" w:rsidRDefault="000E6DA1" w:rsidP="000E6DA1">
            <w:pPr>
              <w:spacing w:before="110" w:line="259" w:lineRule="auto"/>
              <w:ind w:left="75" w:right="352"/>
              <w:rPr>
                <w:sz w:val="16"/>
              </w:rPr>
            </w:pPr>
            <w:r w:rsidRPr="000E6DA1">
              <w:rPr>
                <w:sz w:val="16"/>
              </w:rPr>
              <w:t>Правописание о/е после шипящих и ц в суффиксах и окончаниях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имён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существительных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прилагательных</w:t>
            </w:r>
          </w:p>
        </w:tc>
        <w:tc>
          <w:tcPr>
            <w:tcW w:w="1117" w:type="dxa"/>
          </w:tcPr>
          <w:p w14:paraId="377E886E" w14:textId="77777777" w:rsidR="000E6DA1" w:rsidRPr="000E6DA1" w:rsidRDefault="000E6DA1" w:rsidP="000E6DA1">
            <w:pPr>
              <w:spacing w:before="110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F91E57D" w14:textId="77777777" w:rsidTr="00E7239F">
        <w:trPr>
          <w:trHeight w:val="1103"/>
        </w:trPr>
        <w:tc>
          <w:tcPr>
            <w:tcW w:w="401" w:type="dxa"/>
          </w:tcPr>
          <w:p w14:paraId="45AAC234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104</w:t>
            </w:r>
          </w:p>
        </w:tc>
        <w:tc>
          <w:tcPr>
            <w:tcW w:w="3802" w:type="dxa"/>
          </w:tcPr>
          <w:p w14:paraId="42E91B82" w14:textId="77777777" w:rsidR="000E6DA1" w:rsidRPr="000E6DA1" w:rsidRDefault="000E6DA1" w:rsidP="000E6DA1">
            <w:pPr>
              <w:spacing w:before="112" w:line="256" w:lineRule="auto"/>
              <w:ind w:left="76" w:right="94"/>
              <w:rPr>
                <w:sz w:val="16"/>
              </w:rPr>
            </w:pPr>
            <w:r w:rsidRPr="000E6DA1">
              <w:rPr>
                <w:sz w:val="16"/>
              </w:rPr>
              <w:t>Слитное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именами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прилагательными</w:t>
            </w:r>
          </w:p>
        </w:tc>
        <w:tc>
          <w:tcPr>
            <w:tcW w:w="526" w:type="dxa"/>
          </w:tcPr>
          <w:p w14:paraId="03D1232C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093EF367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4F0C7488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2BDF7580" w14:textId="729C0F7D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36AB7F26" w14:textId="77777777" w:rsidR="000E6DA1" w:rsidRPr="000E6DA1" w:rsidRDefault="000E6DA1" w:rsidP="000E6DA1">
            <w:pPr>
              <w:spacing w:before="112" w:line="259" w:lineRule="auto"/>
              <w:ind w:left="75" w:right="84"/>
              <w:rPr>
                <w:sz w:val="16"/>
              </w:rPr>
            </w:pPr>
            <w:r w:rsidRPr="000E6DA1">
              <w:rPr>
                <w:sz w:val="16"/>
              </w:rPr>
              <w:t>Слитное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 НЕ 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различными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частями</w:t>
            </w:r>
          </w:p>
          <w:p w14:paraId="6C39B1DD" w14:textId="77777777" w:rsidR="000E6DA1" w:rsidRPr="000E6DA1" w:rsidRDefault="000E6DA1" w:rsidP="000E6DA1">
            <w:pPr>
              <w:spacing w:line="177" w:lineRule="exact"/>
              <w:ind w:left="75"/>
              <w:rPr>
                <w:sz w:val="16"/>
              </w:rPr>
            </w:pPr>
            <w:r w:rsidRPr="000E6DA1">
              <w:rPr>
                <w:sz w:val="16"/>
              </w:rPr>
              <w:t>речи</w:t>
            </w:r>
          </w:p>
        </w:tc>
        <w:tc>
          <w:tcPr>
            <w:tcW w:w="4916" w:type="dxa"/>
          </w:tcPr>
          <w:p w14:paraId="7C695C0D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Слитное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именами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прилагательными</w:t>
            </w:r>
          </w:p>
        </w:tc>
        <w:tc>
          <w:tcPr>
            <w:tcW w:w="1117" w:type="dxa"/>
          </w:tcPr>
          <w:p w14:paraId="70FD46CC" w14:textId="77777777" w:rsidR="000E6DA1" w:rsidRPr="000E6DA1" w:rsidRDefault="000E6DA1" w:rsidP="000E6DA1">
            <w:pPr>
              <w:spacing w:before="112" w:line="256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5B1DBD1B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7"/>
        <w:gridCol w:w="510"/>
        <w:gridCol w:w="1057"/>
        <w:gridCol w:w="1093"/>
        <w:gridCol w:w="872"/>
        <w:gridCol w:w="2029"/>
        <w:gridCol w:w="4722"/>
        <w:gridCol w:w="1143"/>
      </w:tblGrid>
      <w:tr w:rsidR="000E6DA1" w:rsidRPr="000E6DA1" w14:paraId="3CB970CC" w14:textId="77777777" w:rsidTr="00E7239F">
        <w:trPr>
          <w:trHeight w:val="1228"/>
        </w:trPr>
        <w:tc>
          <w:tcPr>
            <w:tcW w:w="396" w:type="dxa"/>
          </w:tcPr>
          <w:p w14:paraId="1EECA6B4" w14:textId="77777777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105</w:t>
            </w:r>
          </w:p>
        </w:tc>
        <w:tc>
          <w:tcPr>
            <w:tcW w:w="3687" w:type="dxa"/>
          </w:tcPr>
          <w:p w14:paraId="77C3FE76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Сочинение-описание</w:t>
            </w:r>
          </w:p>
        </w:tc>
        <w:tc>
          <w:tcPr>
            <w:tcW w:w="510" w:type="dxa"/>
          </w:tcPr>
          <w:p w14:paraId="3505E21D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3DC04615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144D5B6A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76B8A56E" w14:textId="680B15BC" w:rsidR="000E6DA1" w:rsidRPr="000E6DA1" w:rsidRDefault="000E6DA1" w:rsidP="000E6DA1">
            <w:pPr>
              <w:spacing w:before="115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24AF6872" w14:textId="77777777" w:rsidR="000E6DA1" w:rsidRPr="000E6DA1" w:rsidRDefault="000E6DA1" w:rsidP="000E6DA1">
            <w:pPr>
              <w:spacing w:before="115" w:line="259" w:lineRule="auto"/>
              <w:ind w:left="75" w:right="25"/>
              <w:rPr>
                <w:sz w:val="16"/>
              </w:rPr>
            </w:pPr>
            <w:r w:rsidRPr="000E6DA1">
              <w:rPr>
                <w:sz w:val="16"/>
              </w:rPr>
              <w:t>Создание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функциональносмысловых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типов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78469E13" w14:textId="77777777" w:rsidR="000E6DA1" w:rsidRPr="000E6DA1" w:rsidRDefault="000E6DA1" w:rsidP="000E6DA1">
            <w:pPr>
              <w:spacing w:before="115" w:line="259" w:lineRule="auto"/>
              <w:ind w:left="72" w:right="117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 повествование,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1143" w:type="dxa"/>
          </w:tcPr>
          <w:p w14:paraId="482B35BD" w14:textId="77777777" w:rsidR="000E6DA1" w:rsidRPr="000E6DA1" w:rsidRDefault="000E6DA1" w:rsidP="000E6DA1">
            <w:pPr>
              <w:spacing w:before="115" w:line="259" w:lineRule="auto"/>
              <w:ind w:left="74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BA520E4" w14:textId="77777777" w:rsidTr="00E7239F">
        <w:trPr>
          <w:trHeight w:val="1036"/>
        </w:trPr>
        <w:tc>
          <w:tcPr>
            <w:tcW w:w="396" w:type="dxa"/>
          </w:tcPr>
          <w:p w14:paraId="3129137C" w14:textId="77777777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106</w:t>
            </w:r>
          </w:p>
        </w:tc>
        <w:tc>
          <w:tcPr>
            <w:tcW w:w="3687" w:type="dxa"/>
          </w:tcPr>
          <w:p w14:paraId="0FDD3991" w14:textId="77777777" w:rsidR="000E6DA1" w:rsidRPr="000E6DA1" w:rsidRDefault="000E6DA1" w:rsidP="000E6DA1">
            <w:pPr>
              <w:spacing w:before="115" w:line="259" w:lineRule="auto"/>
              <w:ind w:left="78" w:right="611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теме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"Имя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прилагательное".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Проверочная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10" w:type="dxa"/>
          </w:tcPr>
          <w:p w14:paraId="34F62806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626A386F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93" w:type="dxa"/>
          </w:tcPr>
          <w:p w14:paraId="2003D464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4DF7C08B" w14:textId="0C4DB9B9" w:rsidR="000E6DA1" w:rsidRPr="000E6DA1" w:rsidRDefault="000E6DA1" w:rsidP="000E6DA1">
            <w:pPr>
              <w:spacing w:before="115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34A26186" w14:textId="77777777" w:rsidR="000E6DA1" w:rsidRPr="000E6DA1" w:rsidRDefault="000E6DA1" w:rsidP="000E6DA1">
            <w:pPr>
              <w:spacing w:before="113" w:line="254" w:lineRule="auto"/>
              <w:ind w:left="75" w:right="154"/>
              <w:rPr>
                <w:sz w:val="16"/>
              </w:rPr>
            </w:pPr>
            <w:r w:rsidRPr="000E6DA1">
              <w:rPr>
                <w:sz w:val="16"/>
              </w:rPr>
              <w:t>Морфологический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  <w:p w14:paraId="54842107" w14:textId="77777777" w:rsidR="000E6DA1" w:rsidRPr="000E6DA1" w:rsidRDefault="000E6DA1" w:rsidP="000E6DA1">
            <w:pPr>
              <w:spacing w:before="4" w:line="256" w:lineRule="auto"/>
              <w:ind w:left="75" w:right="166"/>
              <w:rPr>
                <w:sz w:val="16"/>
              </w:rPr>
            </w:pPr>
            <w:r w:rsidRPr="000E6DA1">
              <w:rPr>
                <w:sz w:val="16"/>
              </w:rPr>
              <w:t>Орфографический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22" w:type="dxa"/>
          </w:tcPr>
          <w:p w14:paraId="6BF3F117" w14:textId="77777777" w:rsidR="000E6DA1" w:rsidRPr="000E6DA1" w:rsidRDefault="000E6DA1" w:rsidP="000E6DA1">
            <w:pPr>
              <w:spacing w:before="115" w:line="259" w:lineRule="auto"/>
              <w:ind w:left="72" w:right="269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 роль имени прилагательного. Роль имени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1143" w:type="dxa"/>
          </w:tcPr>
          <w:p w14:paraId="0875009C" w14:textId="77777777" w:rsidR="000E6DA1" w:rsidRPr="000E6DA1" w:rsidRDefault="000E6DA1" w:rsidP="000E6DA1">
            <w:pPr>
              <w:spacing w:before="115" w:line="259" w:lineRule="auto"/>
              <w:ind w:left="74" w:right="148"/>
              <w:rPr>
                <w:sz w:val="16"/>
              </w:rPr>
            </w:pPr>
            <w:r w:rsidRPr="000E6DA1">
              <w:rPr>
                <w:sz w:val="16"/>
              </w:rPr>
              <w:t>Контрольная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AAE8F3F" w14:textId="77777777" w:rsidTr="00E7239F">
        <w:trPr>
          <w:trHeight w:val="652"/>
        </w:trPr>
        <w:tc>
          <w:tcPr>
            <w:tcW w:w="396" w:type="dxa"/>
          </w:tcPr>
          <w:p w14:paraId="58EB717D" w14:textId="77777777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107</w:t>
            </w:r>
          </w:p>
        </w:tc>
        <w:tc>
          <w:tcPr>
            <w:tcW w:w="3687" w:type="dxa"/>
          </w:tcPr>
          <w:p w14:paraId="5B6DBE1F" w14:textId="77777777" w:rsidR="000E6DA1" w:rsidRPr="000E6DA1" w:rsidRDefault="000E6DA1" w:rsidP="000E6DA1">
            <w:pPr>
              <w:spacing w:before="115" w:line="256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Глагол как часть речи. Роль глагола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словосочетании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предложении,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510" w:type="dxa"/>
          </w:tcPr>
          <w:p w14:paraId="1C2392D1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1BC41074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4BB7F247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AD67A36" w14:textId="1CDA9B51" w:rsidR="000E6DA1" w:rsidRPr="000E6DA1" w:rsidRDefault="000E6DA1" w:rsidP="000E6DA1">
            <w:pPr>
              <w:spacing w:before="115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411B6373" w14:textId="77777777" w:rsidR="000E6DA1" w:rsidRPr="000E6DA1" w:rsidRDefault="000E6DA1" w:rsidP="000E6DA1">
            <w:pPr>
              <w:spacing w:before="115" w:line="256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52C31A1A" w14:textId="77777777" w:rsidR="000E6DA1" w:rsidRPr="000E6DA1" w:rsidRDefault="000E6DA1" w:rsidP="000E6DA1">
            <w:pPr>
              <w:spacing w:before="115" w:line="256" w:lineRule="auto"/>
              <w:ind w:left="72" w:right="269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3" w:type="dxa"/>
          </w:tcPr>
          <w:p w14:paraId="21CD43CB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5127125B" w14:textId="77777777" w:rsidTr="00E7239F">
        <w:trPr>
          <w:trHeight w:val="904"/>
        </w:trPr>
        <w:tc>
          <w:tcPr>
            <w:tcW w:w="396" w:type="dxa"/>
          </w:tcPr>
          <w:p w14:paraId="75BA4F2E" w14:textId="77777777" w:rsidR="000E6DA1" w:rsidRPr="000E6DA1" w:rsidRDefault="000E6DA1" w:rsidP="000E6DA1">
            <w:pPr>
              <w:spacing w:before="113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108</w:t>
            </w:r>
          </w:p>
        </w:tc>
        <w:tc>
          <w:tcPr>
            <w:tcW w:w="3687" w:type="dxa"/>
          </w:tcPr>
          <w:p w14:paraId="077C9C1D" w14:textId="77777777" w:rsidR="000E6DA1" w:rsidRPr="000E6DA1" w:rsidRDefault="000E6DA1" w:rsidP="000E6DA1">
            <w:pPr>
              <w:spacing w:before="113" w:line="259" w:lineRule="auto"/>
              <w:ind w:left="78" w:right="154"/>
              <w:rPr>
                <w:sz w:val="16"/>
              </w:rPr>
            </w:pPr>
            <w:r w:rsidRPr="000E6DA1">
              <w:rPr>
                <w:sz w:val="16"/>
              </w:rPr>
              <w:t>Инфинитив и его грамматические свойства.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 инфинитива (прошедшего времени),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настоящег</w:t>
            </w:r>
            <w:proofErr w:type="gramStart"/>
            <w:r w:rsidRPr="000E6DA1">
              <w:rPr>
                <w:sz w:val="16"/>
              </w:rPr>
              <w:t>о(</w:t>
            </w:r>
            <w:proofErr w:type="gramEnd"/>
            <w:r w:rsidRPr="000E6DA1">
              <w:rPr>
                <w:sz w:val="16"/>
              </w:rPr>
              <w:t>будущего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простого)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времени</w:t>
            </w:r>
          </w:p>
          <w:p w14:paraId="527DB683" w14:textId="77777777" w:rsidR="000E6DA1" w:rsidRPr="000E6DA1" w:rsidRDefault="000E6DA1" w:rsidP="000E6DA1">
            <w:pPr>
              <w:spacing w:line="175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глагола</w:t>
            </w:r>
          </w:p>
        </w:tc>
        <w:tc>
          <w:tcPr>
            <w:tcW w:w="510" w:type="dxa"/>
          </w:tcPr>
          <w:p w14:paraId="3BCF9F59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2720F86B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36E6E79B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534FEAC4" w14:textId="0985333E" w:rsidR="000E6DA1" w:rsidRPr="000E6DA1" w:rsidRDefault="000E6DA1" w:rsidP="000E6DA1">
            <w:pPr>
              <w:spacing w:before="113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3BEE49A7" w14:textId="77777777" w:rsidR="000E6DA1" w:rsidRPr="000E6DA1" w:rsidRDefault="000E6DA1" w:rsidP="000E6DA1">
            <w:pPr>
              <w:spacing w:before="113" w:line="259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3F8C6D73" w14:textId="77777777" w:rsidR="000E6DA1" w:rsidRPr="000E6DA1" w:rsidRDefault="000E6DA1" w:rsidP="000E6DA1">
            <w:pPr>
              <w:spacing w:before="113" w:line="259" w:lineRule="auto"/>
              <w:ind w:left="72" w:right="269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3" w:type="dxa"/>
          </w:tcPr>
          <w:p w14:paraId="094FB032" w14:textId="77777777" w:rsidR="000E6DA1" w:rsidRPr="000E6DA1" w:rsidRDefault="000E6DA1" w:rsidP="000E6DA1">
            <w:pPr>
              <w:spacing w:before="113" w:line="259" w:lineRule="auto"/>
              <w:ind w:left="74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313D5D9" w14:textId="77777777" w:rsidTr="00E7239F">
        <w:trPr>
          <w:trHeight w:val="652"/>
        </w:trPr>
        <w:tc>
          <w:tcPr>
            <w:tcW w:w="396" w:type="dxa"/>
          </w:tcPr>
          <w:p w14:paraId="62F7FCA1" w14:textId="77777777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109</w:t>
            </w:r>
          </w:p>
        </w:tc>
        <w:tc>
          <w:tcPr>
            <w:tcW w:w="3687" w:type="dxa"/>
          </w:tcPr>
          <w:p w14:paraId="5EA3A8F1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Глаголы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совершенного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несовершенного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вида</w:t>
            </w:r>
          </w:p>
        </w:tc>
        <w:tc>
          <w:tcPr>
            <w:tcW w:w="510" w:type="dxa"/>
          </w:tcPr>
          <w:p w14:paraId="47951A70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3E242250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0B4538EC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79A571C0" w14:textId="560B8992" w:rsidR="000E6DA1" w:rsidRPr="000E6DA1" w:rsidRDefault="000E6DA1" w:rsidP="000E6DA1">
            <w:pPr>
              <w:spacing w:before="115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5B09BF8B" w14:textId="77777777" w:rsidR="000E6DA1" w:rsidRPr="000E6DA1" w:rsidRDefault="000E6DA1" w:rsidP="000E6DA1">
            <w:pPr>
              <w:spacing w:before="115" w:line="256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20062DCF" w14:textId="77777777" w:rsidR="000E6DA1" w:rsidRPr="000E6DA1" w:rsidRDefault="000E6DA1" w:rsidP="000E6DA1">
            <w:pPr>
              <w:spacing w:before="115" w:line="256" w:lineRule="auto"/>
              <w:ind w:left="72" w:right="400"/>
              <w:rPr>
                <w:sz w:val="16"/>
              </w:rPr>
            </w:pPr>
            <w:r w:rsidRPr="000E6DA1">
              <w:rPr>
                <w:sz w:val="16"/>
              </w:rPr>
              <w:t>Глаголы совершенного и несовершенного вида, возвратные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невозвратные</w:t>
            </w:r>
          </w:p>
        </w:tc>
        <w:tc>
          <w:tcPr>
            <w:tcW w:w="1143" w:type="dxa"/>
          </w:tcPr>
          <w:p w14:paraId="281830C6" w14:textId="77777777" w:rsidR="000E6DA1" w:rsidRPr="000E6DA1" w:rsidRDefault="000E6DA1" w:rsidP="000E6DA1">
            <w:pPr>
              <w:spacing w:before="115"/>
              <w:ind w:left="74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</w:tbl>
    <w:p w14:paraId="6AFFCF54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7"/>
        <w:gridCol w:w="510"/>
        <w:gridCol w:w="1057"/>
        <w:gridCol w:w="1093"/>
        <w:gridCol w:w="872"/>
        <w:gridCol w:w="2029"/>
        <w:gridCol w:w="4722"/>
        <w:gridCol w:w="1143"/>
      </w:tblGrid>
      <w:tr w:rsidR="000E6DA1" w:rsidRPr="000E6DA1" w14:paraId="39BDEF34" w14:textId="77777777" w:rsidTr="00E7239F">
        <w:trPr>
          <w:trHeight w:val="652"/>
        </w:trPr>
        <w:tc>
          <w:tcPr>
            <w:tcW w:w="396" w:type="dxa"/>
          </w:tcPr>
          <w:p w14:paraId="72C1C020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110</w:t>
            </w:r>
          </w:p>
        </w:tc>
        <w:tc>
          <w:tcPr>
            <w:tcW w:w="3687" w:type="dxa"/>
          </w:tcPr>
          <w:p w14:paraId="0DF47A26" w14:textId="77777777" w:rsidR="000E6DA1" w:rsidRPr="000E6DA1" w:rsidRDefault="000E6DA1" w:rsidP="000E6DA1">
            <w:pPr>
              <w:spacing w:before="112" w:line="256" w:lineRule="auto"/>
              <w:ind w:left="78" w:right="344"/>
              <w:rPr>
                <w:sz w:val="16"/>
              </w:rPr>
            </w:pPr>
            <w:r w:rsidRPr="000E6DA1">
              <w:rPr>
                <w:sz w:val="16"/>
              </w:rPr>
              <w:t>Глаголы совершенного и несовершенного вида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(практикум)</w:t>
            </w:r>
          </w:p>
        </w:tc>
        <w:tc>
          <w:tcPr>
            <w:tcW w:w="510" w:type="dxa"/>
          </w:tcPr>
          <w:p w14:paraId="76FEB448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24571C01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3CDA10EE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14C847A4" w14:textId="13A97AC9" w:rsidR="000E6DA1" w:rsidRPr="000E6DA1" w:rsidRDefault="000E6DA1" w:rsidP="000E6DA1">
            <w:pPr>
              <w:spacing w:before="112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62711580" w14:textId="77777777" w:rsidR="000E6DA1" w:rsidRPr="000E6DA1" w:rsidRDefault="000E6DA1" w:rsidP="000E6DA1">
            <w:pPr>
              <w:spacing w:before="112" w:line="256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2752AED0" w14:textId="77777777" w:rsidR="000E6DA1" w:rsidRPr="000E6DA1" w:rsidRDefault="000E6DA1" w:rsidP="000E6DA1">
            <w:pPr>
              <w:spacing w:before="112" w:line="256" w:lineRule="auto"/>
              <w:ind w:left="72" w:right="400"/>
              <w:rPr>
                <w:sz w:val="16"/>
              </w:rPr>
            </w:pPr>
            <w:r w:rsidRPr="000E6DA1">
              <w:rPr>
                <w:sz w:val="16"/>
              </w:rPr>
              <w:t>Глаголы совершенного и несовершенного вида, возвратные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невозвратные</w:t>
            </w:r>
          </w:p>
        </w:tc>
        <w:tc>
          <w:tcPr>
            <w:tcW w:w="1143" w:type="dxa"/>
          </w:tcPr>
          <w:p w14:paraId="2A0916D7" w14:textId="77777777" w:rsidR="000E6DA1" w:rsidRPr="000E6DA1" w:rsidRDefault="000E6DA1" w:rsidP="000E6DA1">
            <w:pPr>
              <w:spacing w:before="112"/>
              <w:ind w:left="74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7FC39B68" w14:textId="77777777" w:rsidTr="00E7239F">
        <w:trPr>
          <w:trHeight w:val="649"/>
        </w:trPr>
        <w:tc>
          <w:tcPr>
            <w:tcW w:w="396" w:type="dxa"/>
          </w:tcPr>
          <w:p w14:paraId="468E611A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111</w:t>
            </w:r>
          </w:p>
        </w:tc>
        <w:tc>
          <w:tcPr>
            <w:tcW w:w="3687" w:type="dxa"/>
          </w:tcPr>
          <w:p w14:paraId="5F2FF9A9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Глаголы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возвратные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невозвратные</w:t>
            </w:r>
          </w:p>
        </w:tc>
        <w:tc>
          <w:tcPr>
            <w:tcW w:w="510" w:type="dxa"/>
          </w:tcPr>
          <w:p w14:paraId="4E89B2B8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139A0D05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17F239EF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42A53361" w14:textId="67D83534" w:rsidR="000E6DA1" w:rsidRPr="000E6DA1" w:rsidRDefault="000E6DA1" w:rsidP="000E6DA1">
            <w:pPr>
              <w:spacing w:before="110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56B0FADC" w14:textId="77777777" w:rsidR="000E6DA1" w:rsidRPr="000E6DA1" w:rsidRDefault="000E6DA1" w:rsidP="000E6DA1">
            <w:pPr>
              <w:spacing w:before="110" w:line="259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5E94B5F8" w14:textId="77777777" w:rsidR="000E6DA1" w:rsidRPr="000E6DA1" w:rsidRDefault="000E6DA1" w:rsidP="000E6DA1">
            <w:pPr>
              <w:spacing w:before="110" w:line="259" w:lineRule="auto"/>
              <w:ind w:left="72" w:right="269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3" w:type="dxa"/>
          </w:tcPr>
          <w:p w14:paraId="0A15C217" w14:textId="77777777" w:rsidR="000E6DA1" w:rsidRPr="000E6DA1" w:rsidRDefault="000E6DA1" w:rsidP="000E6DA1">
            <w:pPr>
              <w:spacing w:before="110"/>
              <w:ind w:left="74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  <w:tr w:rsidR="000E6DA1" w:rsidRPr="000E6DA1" w14:paraId="7E85BAE4" w14:textId="77777777" w:rsidTr="00E7239F">
        <w:trPr>
          <w:trHeight w:val="652"/>
        </w:trPr>
        <w:tc>
          <w:tcPr>
            <w:tcW w:w="396" w:type="dxa"/>
          </w:tcPr>
          <w:p w14:paraId="0E2DE7AF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112</w:t>
            </w:r>
          </w:p>
        </w:tc>
        <w:tc>
          <w:tcPr>
            <w:tcW w:w="3687" w:type="dxa"/>
          </w:tcPr>
          <w:p w14:paraId="121DE4A4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-ТСЯ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-ТЬСЯ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глаголах</w:t>
            </w:r>
          </w:p>
        </w:tc>
        <w:tc>
          <w:tcPr>
            <w:tcW w:w="510" w:type="dxa"/>
          </w:tcPr>
          <w:p w14:paraId="1FD926AC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68AD45B6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5A583DEB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064C424E" w14:textId="6C7DF0F7" w:rsidR="000E6DA1" w:rsidRPr="000E6DA1" w:rsidRDefault="000E6DA1" w:rsidP="000E6DA1">
            <w:pPr>
              <w:spacing w:before="112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36986D53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4722" w:type="dxa"/>
          </w:tcPr>
          <w:p w14:paraId="10A6CB78" w14:textId="77777777" w:rsidR="000E6DA1" w:rsidRPr="000E6DA1" w:rsidRDefault="000E6DA1" w:rsidP="000E6DA1">
            <w:pPr>
              <w:spacing w:before="112"/>
              <w:ind w:left="72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 глаголах -</w:t>
            </w:r>
            <w:proofErr w:type="spellStart"/>
            <w:r w:rsidRPr="000E6DA1">
              <w:rPr>
                <w:sz w:val="16"/>
              </w:rPr>
              <w:t>тся</w:t>
            </w:r>
            <w:proofErr w:type="spellEnd"/>
            <w:r w:rsidRPr="000E6DA1">
              <w:rPr>
                <w:sz w:val="16"/>
              </w:rPr>
              <w:t xml:space="preserve"> и -</w:t>
            </w:r>
            <w:proofErr w:type="spellStart"/>
            <w:r w:rsidRPr="000E6DA1">
              <w:rPr>
                <w:sz w:val="16"/>
              </w:rPr>
              <w:t>ться</w:t>
            </w:r>
            <w:proofErr w:type="spellEnd"/>
            <w:r w:rsidRPr="000E6DA1">
              <w:rPr>
                <w:sz w:val="16"/>
              </w:rPr>
              <w:t>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ова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ева</w:t>
            </w:r>
            <w:proofErr w:type="spellEnd"/>
            <w:r w:rsidRPr="000E6DA1">
              <w:rPr>
                <w:sz w:val="16"/>
              </w:rPr>
              <w:t>-, -</w:t>
            </w:r>
            <w:proofErr w:type="spellStart"/>
            <w:r w:rsidRPr="000E6DA1">
              <w:rPr>
                <w:sz w:val="16"/>
              </w:rPr>
              <w:t>ыва</w:t>
            </w:r>
            <w:proofErr w:type="spellEnd"/>
            <w:r w:rsidRPr="000E6DA1">
              <w:rPr>
                <w:sz w:val="16"/>
              </w:rPr>
              <w:t>-</w:t>
            </w:r>
          </w:p>
          <w:p w14:paraId="69D8648D" w14:textId="77777777" w:rsidR="000E6DA1" w:rsidRPr="000E6DA1" w:rsidRDefault="000E6DA1" w:rsidP="000E6DA1">
            <w:pPr>
              <w:spacing w:before="13"/>
              <w:ind w:left="72"/>
              <w:rPr>
                <w:sz w:val="16"/>
              </w:rPr>
            </w:pPr>
            <w:r w:rsidRPr="000E6DA1">
              <w:rPr>
                <w:sz w:val="16"/>
              </w:rPr>
              <w:t>/ива-</w:t>
            </w:r>
          </w:p>
        </w:tc>
        <w:tc>
          <w:tcPr>
            <w:tcW w:w="1143" w:type="dxa"/>
          </w:tcPr>
          <w:p w14:paraId="2D966AA3" w14:textId="77777777" w:rsidR="000E6DA1" w:rsidRPr="000E6DA1" w:rsidRDefault="000E6DA1" w:rsidP="000E6DA1">
            <w:pPr>
              <w:spacing w:before="112" w:line="256" w:lineRule="auto"/>
              <w:ind w:left="74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A35FDAD" w14:textId="77777777" w:rsidTr="00E7239F">
        <w:trPr>
          <w:trHeight w:val="1226"/>
        </w:trPr>
        <w:tc>
          <w:tcPr>
            <w:tcW w:w="396" w:type="dxa"/>
          </w:tcPr>
          <w:p w14:paraId="6B5FA833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113</w:t>
            </w:r>
          </w:p>
        </w:tc>
        <w:tc>
          <w:tcPr>
            <w:tcW w:w="3687" w:type="dxa"/>
          </w:tcPr>
          <w:p w14:paraId="4FC4919B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-ОВА-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—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-ЕВА-,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-ЫВА-</w:t>
            </w:r>
          </w:p>
          <w:p w14:paraId="4312C27F" w14:textId="77777777" w:rsidR="000E6DA1" w:rsidRPr="000E6DA1" w:rsidRDefault="000E6DA1" w:rsidP="000E6DA1">
            <w:pPr>
              <w:spacing w:before="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—</w:t>
            </w:r>
          </w:p>
          <w:p w14:paraId="41BC5E26" w14:textId="77777777" w:rsidR="000E6DA1" w:rsidRPr="000E6DA1" w:rsidRDefault="000E6DA1" w:rsidP="000E6DA1">
            <w:pPr>
              <w:spacing w:before="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-ИВА-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глаголах</w:t>
            </w:r>
          </w:p>
        </w:tc>
        <w:tc>
          <w:tcPr>
            <w:tcW w:w="510" w:type="dxa"/>
          </w:tcPr>
          <w:p w14:paraId="7274B3BD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022054FF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2D696D84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409B213F" w14:textId="36923535" w:rsidR="000E6DA1" w:rsidRPr="000E6DA1" w:rsidRDefault="000E6DA1" w:rsidP="000E6DA1">
            <w:pPr>
              <w:spacing w:before="110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1A573286" w14:textId="77777777" w:rsidR="000E6DA1" w:rsidRPr="000E6DA1" w:rsidRDefault="000E6DA1" w:rsidP="000E6DA1">
            <w:pPr>
              <w:spacing w:before="107" w:line="254" w:lineRule="auto"/>
              <w:ind w:left="75" w:right="153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частей речи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(кроме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-Н-/-НН-</w:t>
            </w:r>
          </w:p>
          <w:p w14:paraId="1E3A00D8" w14:textId="77777777" w:rsidR="000E6DA1" w:rsidRPr="000E6DA1" w:rsidRDefault="000E6DA1" w:rsidP="000E6DA1">
            <w:pPr>
              <w:spacing w:before="3"/>
              <w:ind w:left="75"/>
              <w:rPr>
                <w:sz w:val="16"/>
              </w:rPr>
            </w:pPr>
            <w:r w:rsidRPr="000E6DA1">
              <w:rPr>
                <w:sz w:val="16"/>
              </w:rPr>
              <w:t>)</w:t>
            </w:r>
          </w:p>
        </w:tc>
        <w:tc>
          <w:tcPr>
            <w:tcW w:w="4722" w:type="dxa"/>
          </w:tcPr>
          <w:p w14:paraId="323F20DB" w14:textId="77777777" w:rsidR="000E6DA1" w:rsidRPr="000E6DA1" w:rsidRDefault="000E6DA1" w:rsidP="000E6DA1">
            <w:pPr>
              <w:spacing w:before="110"/>
              <w:ind w:left="72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 глаголах -</w:t>
            </w:r>
            <w:proofErr w:type="spellStart"/>
            <w:r w:rsidRPr="000E6DA1">
              <w:rPr>
                <w:sz w:val="16"/>
              </w:rPr>
              <w:t>тся</w:t>
            </w:r>
            <w:proofErr w:type="spellEnd"/>
            <w:r w:rsidRPr="000E6DA1">
              <w:rPr>
                <w:sz w:val="16"/>
              </w:rPr>
              <w:t xml:space="preserve"> и -</w:t>
            </w:r>
            <w:proofErr w:type="spellStart"/>
            <w:r w:rsidRPr="000E6DA1">
              <w:rPr>
                <w:sz w:val="16"/>
              </w:rPr>
              <w:t>ться</w:t>
            </w:r>
            <w:proofErr w:type="spellEnd"/>
            <w:r w:rsidRPr="000E6DA1">
              <w:rPr>
                <w:sz w:val="16"/>
              </w:rPr>
              <w:t>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ова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ева</w:t>
            </w:r>
            <w:proofErr w:type="spellEnd"/>
            <w:r w:rsidRPr="000E6DA1">
              <w:rPr>
                <w:sz w:val="16"/>
              </w:rPr>
              <w:t>-, -</w:t>
            </w:r>
            <w:proofErr w:type="spellStart"/>
            <w:r w:rsidRPr="000E6DA1">
              <w:rPr>
                <w:sz w:val="16"/>
              </w:rPr>
              <w:t>ыва</w:t>
            </w:r>
            <w:proofErr w:type="spellEnd"/>
            <w:r w:rsidRPr="000E6DA1">
              <w:rPr>
                <w:sz w:val="16"/>
              </w:rPr>
              <w:t>-</w:t>
            </w:r>
          </w:p>
          <w:p w14:paraId="3ADC48DA" w14:textId="77777777" w:rsidR="000E6DA1" w:rsidRPr="000E6DA1" w:rsidRDefault="000E6DA1" w:rsidP="000E6DA1">
            <w:pPr>
              <w:spacing w:before="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/ива-</w:t>
            </w:r>
          </w:p>
        </w:tc>
        <w:tc>
          <w:tcPr>
            <w:tcW w:w="1143" w:type="dxa"/>
          </w:tcPr>
          <w:p w14:paraId="2FE39E20" w14:textId="77777777" w:rsidR="000E6DA1" w:rsidRPr="000E6DA1" w:rsidRDefault="000E6DA1" w:rsidP="000E6DA1">
            <w:pPr>
              <w:spacing w:before="110"/>
              <w:ind w:left="74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4093DA44" w14:textId="77777777" w:rsidTr="00E7239F">
        <w:trPr>
          <w:trHeight w:val="1228"/>
        </w:trPr>
        <w:tc>
          <w:tcPr>
            <w:tcW w:w="396" w:type="dxa"/>
          </w:tcPr>
          <w:p w14:paraId="1451BDB4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114</w:t>
            </w:r>
          </w:p>
        </w:tc>
        <w:tc>
          <w:tcPr>
            <w:tcW w:w="3687" w:type="dxa"/>
          </w:tcPr>
          <w:p w14:paraId="1EE74C6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-ОВА-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—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-ЕВА-,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-ЫВА-</w:t>
            </w:r>
          </w:p>
          <w:p w14:paraId="2A6BC79E" w14:textId="77777777" w:rsidR="000E6DA1" w:rsidRPr="000E6DA1" w:rsidRDefault="000E6DA1" w:rsidP="000E6DA1">
            <w:pPr>
              <w:spacing w:before="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—</w:t>
            </w:r>
          </w:p>
          <w:p w14:paraId="03D5BFF5" w14:textId="77777777" w:rsidR="000E6DA1" w:rsidRPr="000E6DA1" w:rsidRDefault="000E6DA1" w:rsidP="000E6DA1">
            <w:pPr>
              <w:spacing w:before="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-ИВА-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глаголах.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10" w:type="dxa"/>
          </w:tcPr>
          <w:p w14:paraId="3A31DF63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2653BA73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75248D50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164E3777" w14:textId="2210074D" w:rsidR="000E6DA1" w:rsidRPr="000E6DA1" w:rsidRDefault="000E6DA1" w:rsidP="000E6DA1">
            <w:pPr>
              <w:spacing w:before="112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51B29E61" w14:textId="77777777" w:rsidR="000E6DA1" w:rsidRPr="000E6DA1" w:rsidRDefault="000E6DA1" w:rsidP="000E6DA1">
            <w:pPr>
              <w:spacing w:before="110" w:line="254" w:lineRule="auto"/>
              <w:ind w:left="75" w:right="153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частей речи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(кроме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-Н-/-НН-</w:t>
            </w:r>
          </w:p>
          <w:p w14:paraId="4C72DA63" w14:textId="77777777" w:rsidR="000E6DA1" w:rsidRPr="000E6DA1" w:rsidRDefault="000E6DA1" w:rsidP="000E6DA1">
            <w:pPr>
              <w:spacing w:before="3"/>
              <w:ind w:left="75"/>
              <w:rPr>
                <w:sz w:val="16"/>
              </w:rPr>
            </w:pPr>
            <w:r w:rsidRPr="000E6DA1">
              <w:rPr>
                <w:sz w:val="16"/>
              </w:rPr>
              <w:t>)</w:t>
            </w:r>
          </w:p>
        </w:tc>
        <w:tc>
          <w:tcPr>
            <w:tcW w:w="4722" w:type="dxa"/>
          </w:tcPr>
          <w:p w14:paraId="6D30D810" w14:textId="77777777" w:rsidR="000E6DA1" w:rsidRPr="000E6DA1" w:rsidRDefault="000E6DA1" w:rsidP="000E6DA1">
            <w:pPr>
              <w:spacing w:before="112"/>
              <w:ind w:left="72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 глаголах -</w:t>
            </w:r>
            <w:proofErr w:type="spellStart"/>
            <w:r w:rsidRPr="000E6DA1">
              <w:rPr>
                <w:sz w:val="16"/>
              </w:rPr>
              <w:t>тся</w:t>
            </w:r>
            <w:proofErr w:type="spellEnd"/>
            <w:r w:rsidRPr="000E6DA1">
              <w:rPr>
                <w:sz w:val="16"/>
              </w:rPr>
              <w:t xml:space="preserve"> и -</w:t>
            </w:r>
            <w:proofErr w:type="spellStart"/>
            <w:r w:rsidRPr="000E6DA1">
              <w:rPr>
                <w:sz w:val="16"/>
              </w:rPr>
              <w:t>ться</w:t>
            </w:r>
            <w:proofErr w:type="spellEnd"/>
            <w:r w:rsidRPr="000E6DA1">
              <w:rPr>
                <w:sz w:val="16"/>
              </w:rPr>
              <w:t>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-</w:t>
            </w:r>
            <w:proofErr w:type="spellStart"/>
            <w:r w:rsidRPr="000E6DA1">
              <w:rPr>
                <w:sz w:val="16"/>
              </w:rPr>
              <w:t>ова</w:t>
            </w:r>
            <w:proofErr w:type="spellEnd"/>
            <w:r w:rsidRPr="000E6DA1">
              <w:rPr>
                <w:sz w:val="16"/>
              </w:rPr>
              <w:t>-/-</w:t>
            </w:r>
            <w:proofErr w:type="spellStart"/>
            <w:r w:rsidRPr="000E6DA1">
              <w:rPr>
                <w:sz w:val="16"/>
              </w:rPr>
              <w:t>ева</w:t>
            </w:r>
            <w:proofErr w:type="spellEnd"/>
            <w:r w:rsidRPr="000E6DA1">
              <w:rPr>
                <w:sz w:val="16"/>
              </w:rPr>
              <w:t>-, -</w:t>
            </w:r>
            <w:proofErr w:type="spellStart"/>
            <w:r w:rsidRPr="000E6DA1">
              <w:rPr>
                <w:sz w:val="16"/>
              </w:rPr>
              <w:t>ыва</w:t>
            </w:r>
            <w:proofErr w:type="spellEnd"/>
            <w:r w:rsidRPr="000E6DA1">
              <w:rPr>
                <w:sz w:val="16"/>
              </w:rPr>
              <w:t>-</w:t>
            </w:r>
          </w:p>
          <w:p w14:paraId="05DDBE53" w14:textId="77777777" w:rsidR="000E6DA1" w:rsidRPr="000E6DA1" w:rsidRDefault="000E6DA1" w:rsidP="000E6DA1">
            <w:pPr>
              <w:spacing w:before="15"/>
              <w:ind w:left="72"/>
              <w:rPr>
                <w:sz w:val="16"/>
              </w:rPr>
            </w:pPr>
            <w:r w:rsidRPr="000E6DA1">
              <w:rPr>
                <w:sz w:val="16"/>
              </w:rPr>
              <w:t>/ива-</w:t>
            </w:r>
          </w:p>
        </w:tc>
        <w:tc>
          <w:tcPr>
            <w:tcW w:w="1143" w:type="dxa"/>
          </w:tcPr>
          <w:p w14:paraId="26DB27D5" w14:textId="77777777" w:rsidR="000E6DA1" w:rsidRPr="000E6DA1" w:rsidRDefault="000E6DA1" w:rsidP="000E6DA1">
            <w:pPr>
              <w:spacing w:before="112"/>
              <w:ind w:left="74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1A05D258" w14:textId="77777777" w:rsidTr="00E7239F">
        <w:trPr>
          <w:trHeight w:val="707"/>
        </w:trPr>
        <w:tc>
          <w:tcPr>
            <w:tcW w:w="396" w:type="dxa"/>
          </w:tcPr>
          <w:p w14:paraId="03292BE9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115</w:t>
            </w:r>
          </w:p>
        </w:tc>
        <w:tc>
          <w:tcPr>
            <w:tcW w:w="3687" w:type="dxa"/>
          </w:tcPr>
          <w:p w14:paraId="5D864EE0" w14:textId="77777777" w:rsidR="000E6DA1" w:rsidRPr="000E6DA1" w:rsidRDefault="000E6DA1" w:rsidP="000E6DA1">
            <w:pPr>
              <w:spacing w:before="112" w:line="259" w:lineRule="auto"/>
              <w:ind w:left="78" w:right="457"/>
              <w:rPr>
                <w:sz w:val="16"/>
              </w:rPr>
            </w:pPr>
            <w:r w:rsidRPr="000E6DA1">
              <w:rPr>
                <w:sz w:val="16"/>
              </w:rPr>
              <w:t>Изменение глаголов по временам. Настоящее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время:</w:t>
            </w:r>
          </w:p>
          <w:p w14:paraId="048CE14A" w14:textId="77777777" w:rsidR="000E6DA1" w:rsidRPr="000E6DA1" w:rsidRDefault="000E6DA1" w:rsidP="000E6DA1">
            <w:pPr>
              <w:spacing w:line="178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значение,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образование,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употребление</w:t>
            </w:r>
          </w:p>
        </w:tc>
        <w:tc>
          <w:tcPr>
            <w:tcW w:w="510" w:type="dxa"/>
          </w:tcPr>
          <w:p w14:paraId="2BAB8C4E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6F325D8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7A3C0CE4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CC76DDA" w14:textId="5BF4CEAB" w:rsidR="000E6DA1" w:rsidRPr="000E6DA1" w:rsidRDefault="000E6DA1" w:rsidP="000E6DA1">
            <w:pPr>
              <w:spacing w:before="112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39CE3B1B" w14:textId="77777777" w:rsidR="000E6DA1" w:rsidRPr="000E6DA1" w:rsidRDefault="000E6DA1" w:rsidP="000E6DA1">
            <w:pPr>
              <w:spacing w:before="112" w:line="259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37BE5ED7" w14:textId="77777777" w:rsidR="000E6DA1" w:rsidRPr="000E6DA1" w:rsidRDefault="000E6DA1" w:rsidP="000E6DA1">
            <w:pPr>
              <w:spacing w:before="112" w:line="259" w:lineRule="auto"/>
              <w:ind w:left="72" w:right="269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3" w:type="dxa"/>
          </w:tcPr>
          <w:p w14:paraId="1D492464" w14:textId="77777777" w:rsidR="000E6DA1" w:rsidRPr="000E6DA1" w:rsidRDefault="000E6DA1" w:rsidP="000E6DA1">
            <w:pPr>
              <w:spacing w:before="112" w:line="259" w:lineRule="auto"/>
              <w:ind w:left="74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6264486" w14:textId="77777777" w:rsidTr="00E7239F">
        <w:trPr>
          <w:trHeight w:val="652"/>
        </w:trPr>
        <w:tc>
          <w:tcPr>
            <w:tcW w:w="396" w:type="dxa"/>
          </w:tcPr>
          <w:p w14:paraId="6C632E6B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116</w:t>
            </w:r>
          </w:p>
        </w:tc>
        <w:tc>
          <w:tcPr>
            <w:tcW w:w="3687" w:type="dxa"/>
          </w:tcPr>
          <w:p w14:paraId="33F89E68" w14:textId="77777777" w:rsidR="000E6DA1" w:rsidRPr="000E6DA1" w:rsidRDefault="000E6DA1" w:rsidP="000E6DA1">
            <w:pPr>
              <w:spacing w:before="112" w:line="256" w:lineRule="auto"/>
              <w:ind w:left="78" w:right="653"/>
              <w:rPr>
                <w:sz w:val="16"/>
              </w:rPr>
            </w:pPr>
            <w:r w:rsidRPr="000E6DA1">
              <w:rPr>
                <w:sz w:val="16"/>
              </w:rPr>
              <w:t>Прошедшее время: значение, образование,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употребление</w:t>
            </w:r>
          </w:p>
        </w:tc>
        <w:tc>
          <w:tcPr>
            <w:tcW w:w="510" w:type="dxa"/>
          </w:tcPr>
          <w:p w14:paraId="63E1C609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67772155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6046A074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10867589" w14:textId="59A94AB7" w:rsidR="000E6DA1" w:rsidRPr="000E6DA1" w:rsidRDefault="000E6DA1" w:rsidP="000E6DA1">
            <w:pPr>
              <w:spacing w:before="112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1157B1C2" w14:textId="77777777" w:rsidR="000E6DA1" w:rsidRPr="000E6DA1" w:rsidRDefault="000E6DA1" w:rsidP="000E6DA1">
            <w:pPr>
              <w:spacing w:before="112" w:line="256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6C4B20A9" w14:textId="77777777" w:rsidR="000E6DA1" w:rsidRPr="000E6DA1" w:rsidRDefault="000E6DA1" w:rsidP="000E6DA1">
            <w:pPr>
              <w:spacing w:before="112" w:line="256" w:lineRule="auto"/>
              <w:ind w:left="72" w:right="269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3" w:type="dxa"/>
          </w:tcPr>
          <w:p w14:paraId="1930F4A6" w14:textId="77777777" w:rsidR="000E6DA1" w:rsidRPr="000E6DA1" w:rsidRDefault="000E6DA1" w:rsidP="000E6DA1">
            <w:pPr>
              <w:spacing w:before="112" w:line="256" w:lineRule="auto"/>
              <w:ind w:left="74" w:right="152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81C1EE9" w14:textId="77777777" w:rsidTr="00E7239F">
        <w:trPr>
          <w:trHeight w:val="649"/>
        </w:trPr>
        <w:tc>
          <w:tcPr>
            <w:tcW w:w="396" w:type="dxa"/>
          </w:tcPr>
          <w:p w14:paraId="051F6F59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117</w:t>
            </w:r>
          </w:p>
        </w:tc>
        <w:tc>
          <w:tcPr>
            <w:tcW w:w="3687" w:type="dxa"/>
          </w:tcPr>
          <w:p w14:paraId="21FF5252" w14:textId="77777777" w:rsidR="000E6DA1" w:rsidRPr="000E6DA1" w:rsidRDefault="000E6DA1" w:rsidP="000E6DA1">
            <w:pPr>
              <w:spacing w:before="110" w:line="259" w:lineRule="auto"/>
              <w:ind w:left="78" w:right="890"/>
              <w:rPr>
                <w:sz w:val="16"/>
              </w:rPr>
            </w:pPr>
            <w:r w:rsidRPr="000E6DA1">
              <w:rPr>
                <w:sz w:val="16"/>
              </w:rPr>
              <w:t>Будущее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время: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образование,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употребление</w:t>
            </w:r>
          </w:p>
        </w:tc>
        <w:tc>
          <w:tcPr>
            <w:tcW w:w="510" w:type="dxa"/>
          </w:tcPr>
          <w:p w14:paraId="5B05D4FA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09C855B6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658CE741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69909508" w14:textId="4EA42B17" w:rsidR="000E6DA1" w:rsidRPr="000E6DA1" w:rsidRDefault="000E6DA1" w:rsidP="000E6DA1">
            <w:pPr>
              <w:spacing w:before="110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6AB24DBD" w14:textId="77777777" w:rsidR="000E6DA1" w:rsidRPr="000E6DA1" w:rsidRDefault="000E6DA1" w:rsidP="000E6DA1">
            <w:pPr>
              <w:spacing w:before="110" w:line="259" w:lineRule="auto"/>
              <w:ind w:left="75" w:right="28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555D32D6" w14:textId="77777777" w:rsidR="000E6DA1" w:rsidRPr="000E6DA1" w:rsidRDefault="000E6DA1" w:rsidP="000E6DA1">
            <w:pPr>
              <w:spacing w:before="110" w:line="259" w:lineRule="auto"/>
              <w:ind w:left="72" w:right="269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3" w:type="dxa"/>
          </w:tcPr>
          <w:p w14:paraId="73741A26" w14:textId="77777777" w:rsidR="000E6DA1" w:rsidRPr="000E6DA1" w:rsidRDefault="000E6DA1" w:rsidP="000E6DA1">
            <w:pPr>
              <w:spacing w:before="110" w:line="259" w:lineRule="auto"/>
              <w:ind w:left="74" w:right="89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429E174" w14:textId="77777777" w:rsidTr="00E7239F">
        <w:trPr>
          <w:trHeight w:val="1036"/>
        </w:trPr>
        <w:tc>
          <w:tcPr>
            <w:tcW w:w="396" w:type="dxa"/>
          </w:tcPr>
          <w:p w14:paraId="79DABB44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118</w:t>
            </w:r>
          </w:p>
        </w:tc>
        <w:tc>
          <w:tcPr>
            <w:tcW w:w="3687" w:type="dxa"/>
          </w:tcPr>
          <w:p w14:paraId="574F0BC0" w14:textId="77777777" w:rsidR="000E6DA1" w:rsidRPr="000E6DA1" w:rsidRDefault="000E6DA1" w:rsidP="000E6DA1">
            <w:pPr>
              <w:spacing w:before="112" w:line="256" w:lineRule="auto"/>
              <w:ind w:left="78" w:right="154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повествование,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рассуждение. Практикум</w:t>
            </w:r>
          </w:p>
        </w:tc>
        <w:tc>
          <w:tcPr>
            <w:tcW w:w="510" w:type="dxa"/>
          </w:tcPr>
          <w:p w14:paraId="0E829BE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57" w:type="dxa"/>
          </w:tcPr>
          <w:p w14:paraId="43A35D2F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3" w:type="dxa"/>
          </w:tcPr>
          <w:p w14:paraId="6D3AA85E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2" w:type="dxa"/>
          </w:tcPr>
          <w:p w14:paraId="7E5A053F" w14:textId="0B15FEAE" w:rsidR="000E6DA1" w:rsidRPr="000E6DA1" w:rsidRDefault="000E6DA1" w:rsidP="000E6DA1">
            <w:pPr>
              <w:spacing w:before="112"/>
              <w:ind w:left="52" w:right="41"/>
              <w:jc w:val="center"/>
              <w:rPr>
                <w:sz w:val="16"/>
              </w:rPr>
            </w:pPr>
          </w:p>
        </w:tc>
        <w:tc>
          <w:tcPr>
            <w:tcW w:w="2029" w:type="dxa"/>
          </w:tcPr>
          <w:p w14:paraId="5E883FB1" w14:textId="77777777" w:rsidR="000E6DA1" w:rsidRPr="000E6DA1" w:rsidRDefault="000E6DA1" w:rsidP="000E6DA1">
            <w:pPr>
              <w:spacing w:before="112" w:line="259" w:lineRule="auto"/>
              <w:ind w:left="75" w:right="25"/>
              <w:rPr>
                <w:sz w:val="16"/>
              </w:rPr>
            </w:pPr>
            <w:r w:rsidRPr="000E6DA1">
              <w:rPr>
                <w:sz w:val="16"/>
              </w:rPr>
              <w:t>Стили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функциональносмысловые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22" w:type="dxa"/>
          </w:tcPr>
          <w:p w14:paraId="2C00423E" w14:textId="77777777" w:rsidR="000E6DA1" w:rsidRPr="000E6DA1" w:rsidRDefault="000E6DA1" w:rsidP="000E6DA1">
            <w:pPr>
              <w:spacing w:before="112" w:line="256" w:lineRule="auto"/>
              <w:ind w:left="72" w:right="117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 повествование,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1143" w:type="dxa"/>
          </w:tcPr>
          <w:p w14:paraId="20FA0F4E" w14:textId="77777777" w:rsidR="000E6DA1" w:rsidRPr="000E6DA1" w:rsidRDefault="000E6DA1" w:rsidP="000E6DA1">
            <w:pPr>
              <w:spacing w:before="112"/>
              <w:ind w:left="74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</w:tbl>
    <w:p w14:paraId="45BAE8DF" w14:textId="77777777" w:rsidR="000E6DA1" w:rsidRPr="000E6DA1" w:rsidRDefault="000E6DA1" w:rsidP="000E6DA1">
      <w:pPr>
        <w:spacing w:before="7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4"/>
        <w:gridCol w:w="514"/>
        <w:gridCol w:w="1061"/>
        <w:gridCol w:w="1092"/>
        <w:gridCol w:w="874"/>
        <w:gridCol w:w="2002"/>
        <w:gridCol w:w="4738"/>
        <w:gridCol w:w="1143"/>
      </w:tblGrid>
      <w:tr w:rsidR="000E6DA1" w:rsidRPr="000E6DA1" w14:paraId="4691EA77" w14:textId="77777777" w:rsidTr="00E7239F">
        <w:trPr>
          <w:trHeight w:val="844"/>
        </w:trPr>
        <w:tc>
          <w:tcPr>
            <w:tcW w:w="396" w:type="dxa"/>
          </w:tcPr>
          <w:p w14:paraId="2E8482A9" w14:textId="77777777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119</w:t>
            </w:r>
          </w:p>
        </w:tc>
        <w:tc>
          <w:tcPr>
            <w:tcW w:w="3684" w:type="dxa"/>
          </w:tcPr>
          <w:p w14:paraId="2C956A75" w14:textId="77777777" w:rsidR="000E6DA1" w:rsidRPr="000E6DA1" w:rsidRDefault="000E6DA1" w:rsidP="000E6DA1">
            <w:pPr>
              <w:spacing w:before="115" w:line="259" w:lineRule="auto"/>
              <w:ind w:left="78" w:right="83"/>
              <w:rPr>
                <w:sz w:val="16"/>
              </w:rPr>
            </w:pPr>
            <w:r w:rsidRPr="000E6DA1">
              <w:rPr>
                <w:sz w:val="16"/>
              </w:rPr>
              <w:t>Изменение глаголов по лицам и числам. Типы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спряжения глагола (повторение). Разноспрягаемые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глаголы</w:t>
            </w:r>
          </w:p>
        </w:tc>
        <w:tc>
          <w:tcPr>
            <w:tcW w:w="514" w:type="dxa"/>
          </w:tcPr>
          <w:p w14:paraId="7B21D4E8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BF1B048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6204987D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655AE78C" w14:textId="65D80D36" w:rsidR="000E6DA1" w:rsidRPr="000E6DA1" w:rsidRDefault="000E6DA1" w:rsidP="000E6DA1">
            <w:pPr>
              <w:spacing w:before="115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6B71D487" w14:textId="77777777" w:rsidR="000E6DA1" w:rsidRPr="000E6DA1" w:rsidRDefault="000E6DA1" w:rsidP="000E6DA1">
            <w:pPr>
              <w:spacing w:before="115" w:line="256" w:lineRule="auto"/>
              <w:ind w:left="78" w:right="25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38" w:type="dxa"/>
          </w:tcPr>
          <w:p w14:paraId="08F323C0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Спряжение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</w:p>
        </w:tc>
        <w:tc>
          <w:tcPr>
            <w:tcW w:w="1143" w:type="dxa"/>
          </w:tcPr>
          <w:p w14:paraId="72AF3505" w14:textId="77777777" w:rsidR="000E6DA1" w:rsidRPr="000E6DA1" w:rsidRDefault="000E6DA1" w:rsidP="000E6DA1">
            <w:pPr>
              <w:spacing w:before="115" w:line="256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3CD66FD" w14:textId="77777777" w:rsidTr="00E7239F">
        <w:trPr>
          <w:trHeight w:val="649"/>
        </w:trPr>
        <w:tc>
          <w:tcPr>
            <w:tcW w:w="396" w:type="dxa"/>
          </w:tcPr>
          <w:p w14:paraId="66DCB590" w14:textId="77777777" w:rsidR="000E6DA1" w:rsidRPr="000E6DA1" w:rsidRDefault="000E6DA1" w:rsidP="000E6DA1">
            <w:pPr>
              <w:spacing w:before="113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120</w:t>
            </w:r>
          </w:p>
        </w:tc>
        <w:tc>
          <w:tcPr>
            <w:tcW w:w="3684" w:type="dxa"/>
          </w:tcPr>
          <w:p w14:paraId="3C2E4974" w14:textId="77777777" w:rsidR="000E6DA1" w:rsidRPr="000E6DA1" w:rsidRDefault="000E6DA1" w:rsidP="000E6DA1">
            <w:pPr>
              <w:spacing w:before="113" w:line="259" w:lineRule="auto"/>
              <w:ind w:left="78" w:right="403"/>
              <w:rPr>
                <w:sz w:val="16"/>
              </w:rPr>
            </w:pPr>
            <w:r w:rsidRPr="000E6DA1">
              <w:rPr>
                <w:sz w:val="16"/>
              </w:rPr>
              <w:t>Изменение глаголов по лицам и числам. Типы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спряжения глагола. Практикум</w:t>
            </w:r>
          </w:p>
        </w:tc>
        <w:tc>
          <w:tcPr>
            <w:tcW w:w="514" w:type="dxa"/>
          </w:tcPr>
          <w:p w14:paraId="56C4AF72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28B8D1E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4EB19688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DE8C90F" w14:textId="2C7FACB5" w:rsidR="000E6DA1" w:rsidRPr="000E6DA1" w:rsidRDefault="000E6DA1" w:rsidP="000E6DA1">
            <w:pPr>
              <w:spacing w:before="113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3675FC46" w14:textId="77777777" w:rsidR="000E6DA1" w:rsidRPr="000E6DA1" w:rsidRDefault="000E6DA1" w:rsidP="000E6DA1">
            <w:pPr>
              <w:spacing w:before="113" w:line="259" w:lineRule="auto"/>
              <w:ind w:left="78" w:right="259"/>
              <w:rPr>
                <w:sz w:val="16"/>
              </w:rPr>
            </w:pPr>
            <w:r w:rsidRPr="000E6DA1">
              <w:rPr>
                <w:sz w:val="16"/>
              </w:rPr>
              <w:t>Самостоятельные части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38" w:type="dxa"/>
          </w:tcPr>
          <w:p w14:paraId="675BC944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Спряжение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</w:p>
        </w:tc>
        <w:tc>
          <w:tcPr>
            <w:tcW w:w="1143" w:type="dxa"/>
          </w:tcPr>
          <w:p w14:paraId="47452C9D" w14:textId="77777777" w:rsidR="000E6DA1" w:rsidRPr="000E6DA1" w:rsidRDefault="000E6DA1" w:rsidP="000E6DA1">
            <w:pPr>
              <w:spacing w:before="113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EC00EB0" w14:textId="77777777" w:rsidTr="00E7239F">
        <w:trPr>
          <w:trHeight w:val="1036"/>
        </w:trPr>
        <w:tc>
          <w:tcPr>
            <w:tcW w:w="396" w:type="dxa"/>
          </w:tcPr>
          <w:p w14:paraId="39F4DD97" w14:textId="77777777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121</w:t>
            </w:r>
          </w:p>
        </w:tc>
        <w:tc>
          <w:tcPr>
            <w:tcW w:w="3684" w:type="dxa"/>
          </w:tcPr>
          <w:p w14:paraId="01E5AFFE" w14:textId="77777777" w:rsidR="000E6DA1" w:rsidRPr="000E6DA1" w:rsidRDefault="000E6DA1" w:rsidP="000E6DA1">
            <w:pPr>
              <w:spacing w:before="115" w:line="256" w:lineRule="auto"/>
              <w:ind w:left="78" w:right="421"/>
              <w:rPr>
                <w:sz w:val="16"/>
              </w:rPr>
            </w:pPr>
            <w:r w:rsidRPr="000E6DA1">
              <w:rPr>
                <w:sz w:val="16"/>
              </w:rPr>
              <w:t>Правописание безударных личных окончаний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глаголов</w:t>
            </w:r>
          </w:p>
        </w:tc>
        <w:tc>
          <w:tcPr>
            <w:tcW w:w="514" w:type="dxa"/>
          </w:tcPr>
          <w:p w14:paraId="639D5759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262CD464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20DCCFC1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521AE745" w14:textId="3911584C" w:rsidR="000E6DA1" w:rsidRPr="000E6DA1" w:rsidRDefault="000E6DA1" w:rsidP="000E6DA1">
            <w:pPr>
              <w:spacing w:before="115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6D2718D5" w14:textId="77777777" w:rsidR="000E6DA1" w:rsidRPr="000E6DA1" w:rsidRDefault="000E6DA1" w:rsidP="000E6DA1">
            <w:pPr>
              <w:spacing w:before="115" w:line="259" w:lineRule="auto"/>
              <w:ind w:left="78" w:right="367"/>
              <w:jc w:val="both"/>
              <w:rPr>
                <w:sz w:val="16"/>
              </w:rPr>
            </w:pPr>
            <w:r w:rsidRPr="000E6DA1">
              <w:rPr>
                <w:sz w:val="16"/>
              </w:rPr>
              <w:t>Правописание личных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 глаголов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причастий</w:t>
            </w:r>
          </w:p>
        </w:tc>
        <w:tc>
          <w:tcPr>
            <w:tcW w:w="4738" w:type="dxa"/>
          </w:tcPr>
          <w:p w14:paraId="0FF08A42" w14:textId="77777777" w:rsidR="000E6DA1" w:rsidRPr="000E6DA1" w:rsidRDefault="000E6DA1" w:rsidP="000E6DA1">
            <w:pPr>
              <w:spacing w:before="115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безударных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личных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</w:p>
        </w:tc>
        <w:tc>
          <w:tcPr>
            <w:tcW w:w="1143" w:type="dxa"/>
          </w:tcPr>
          <w:p w14:paraId="19F4C897" w14:textId="77777777" w:rsidR="000E6DA1" w:rsidRPr="000E6DA1" w:rsidRDefault="000E6DA1" w:rsidP="000E6DA1">
            <w:pPr>
              <w:spacing w:before="115" w:line="256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09005ADF" w14:textId="77777777" w:rsidR="000E6DA1" w:rsidRPr="000E6DA1" w:rsidRDefault="000E6DA1" w:rsidP="000E6DA1">
      <w:pPr>
        <w:spacing w:line="256" w:lineRule="auto"/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4"/>
        <w:gridCol w:w="514"/>
        <w:gridCol w:w="1061"/>
        <w:gridCol w:w="1092"/>
        <w:gridCol w:w="874"/>
        <w:gridCol w:w="2002"/>
        <w:gridCol w:w="4738"/>
        <w:gridCol w:w="1143"/>
      </w:tblGrid>
      <w:tr w:rsidR="000E6DA1" w:rsidRPr="000E6DA1" w14:paraId="65989BE6" w14:textId="77777777" w:rsidTr="00E7239F">
        <w:trPr>
          <w:trHeight w:val="1036"/>
        </w:trPr>
        <w:tc>
          <w:tcPr>
            <w:tcW w:w="396" w:type="dxa"/>
          </w:tcPr>
          <w:p w14:paraId="6DAAC3D2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122</w:t>
            </w:r>
          </w:p>
        </w:tc>
        <w:tc>
          <w:tcPr>
            <w:tcW w:w="3684" w:type="dxa"/>
          </w:tcPr>
          <w:p w14:paraId="4B2752F0" w14:textId="77777777" w:rsidR="000E6DA1" w:rsidRPr="000E6DA1" w:rsidRDefault="000E6DA1" w:rsidP="000E6DA1">
            <w:pPr>
              <w:spacing w:before="112" w:line="256" w:lineRule="auto"/>
              <w:ind w:left="78" w:right="421"/>
              <w:rPr>
                <w:sz w:val="16"/>
              </w:rPr>
            </w:pPr>
            <w:r w:rsidRPr="000E6DA1">
              <w:rPr>
                <w:sz w:val="16"/>
              </w:rPr>
              <w:t>Правописание безударных личных окончаний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глаголов. Практикум</w:t>
            </w:r>
          </w:p>
        </w:tc>
        <w:tc>
          <w:tcPr>
            <w:tcW w:w="514" w:type="dxa"/>
          </w:tcPr>
          <w:p w14:paraId="3EA5A092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730DE3A4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76E30C47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F5AE9D0" w14:textId="69752C74" w:rsidR="000E6DA1" w:rsidRPr="000E6DA1" w:rsidRDefault="000E6DA1" w:rsidP="000E6DA1">
            <w:pPr>
              <w:spacing w:before="112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5DC8D1AA" w14:textId="77777777" w:rsidR="000E6DA1" w:rsidRPr="000E6DA1" w:rsidRDefault="000E6DA1" w:rsidP="000E6DA1">
            <w:pPr>
              <w:spacing w:before="112" w:line="259" w:lineRule="auto"/>
              <w:ind w:left="78" w:right="367"/>
              <w:jc w:val="both"/>
              <w:rPr>
                <w:sz w:val="16"/>
              </w:rPr>
            </w:pPr>
            <w:r w:rsidRPr="000E6DA1">
              <w:rPr>
                <w:sz w:val="16"/>
              </w:rPr>
              <w:t>Правописание личных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 глаголов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суффиксов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причастий</w:t>
            </w:r>
          </w:p>
        </w:tc>
        <w:tc>
          <w:tcPr>
            <w:tcW w:w="4738" w:type="dxa"/>
          </w:tcPr>
          <w:p w14:paraId="7C203F6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безударных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личных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окончаний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</w:p>
        </w:tc>
        <w:tc>
          <w:tcPr>
            <w:tcW w:w="1143" w:type="dxa"/>
          </w:tcPr>
          <w:p w14:paraId="7C2D0152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21BF3A96" w14:textId="77777777" w:rsidTr="00E7239F">
        <w:trPr>
          <w:trHeight w:val="1228"/>
        </w:trPr>
        <w:tc>
          <w:tcPr>
            <w:tcW w:w="396" w:type="dxa"/>
          </w:tcPr>
          <w:p w14:paraId="2AA1C329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123</w:t>
            </w:r>
          </w:p>
        </w:tc>
        <w:tc>
          <w:tcPr>
            <w:tcW w:w="3684" w:type="dxa"/>
          </w:tcPr>
          <w:p w14:paraId="1AC8D85C" w14:textId="77777777" w:rsidR="000E6DA1" w:rsidRPr="000E6DA1" w:rsidRDefault="000E6DA1" w:rsidP="000E6DA1">
            <w:pPr>
              <w:spacing w:before="110" w:line="259" w:lineRule="auto"/>
              <w:ind w:left="78" w:right="83"/>
              <w:rPr>
                <w:sz w:val="16"/>
              </w:rPr>
            </w:pP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</w:t>
            </w:r>
          </w:p>
        </w:tc>
        <w:tc>
          <w:tcPr>
            <w:tcW w:w="514" w:type="dxa"/>
          </w:tcPr>
          <w:p w14:paraId="2620FA72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A34A3A8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30773F5F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69C6E318" w14:textId="4F375DF8" w:rsidR="000E6DA1" w:rsidRPr="000E6DA1" w:rsidRDefault="000E6DA1" w:rsidP="000E6DA1">
            <w:pPr>
              <w:spacing w:before="110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0E0309C8" w14:textId="77777777" w:rsidR="000E6DA1" w:rsidRPr="000E6DA1" w:rsidRDefault="000E6DA1" w:rsidP="000E6DA1">
            <w:pPr>
              <w:spacing w:before="110" w:line="259" w:lineRule="auto"/>
              <w:ind w:left="78" w:right="81"/>
              <w:rPr>
                <w:sz w:val="16"/>
              </w:rPr>
            </w:pPr>
            <w:r w:rsidRPr="000E6DA1">
              <w:rPr>
                <w:sz w:val="16"/>
              </w:rPr>
              <w:t>Отбор языковых средств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тексте в 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738" w:type="dxa"/>
          </w:tcPr>
          <w:p w14:paraId="259AED03" w14:textId="77777777" w:rsidR="000E6DA1" w:rsidRPr="000E6DA1" w:rsidRDefault="000E6DA1" w:rsidP="000E6DA1">
            <w:pPr>
              <w:spacing w:before="110" w:line="259" w:lineRule="auto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Подробное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 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</w:t>
            </w:r>
          </w:p>
        </w:tc>
        <w:tc>
          <w:tcPr>
            <w:tcW w:w="1143" w:type="dxa"/>
          </w:tcPr>
          <w:p w14:paraId="43835E23" w14:textId="77777777" w:rsidR="000E6DA1" w:rsidRPr="000E6DA1" w:rsidRDefault="000E6DA1" w:rsidP="000E6DA1">
            <w:pPr>
              <w:spacing w:before="110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5EFD5A4" w14:textId="77777777" w:rsidTr="00E7239F">
        <w:trPr>
          <w:trHeight w:val="650"/>
        </w:trPr>
        <w:tc>
          <w:tcPr>
            <w:tcW w:w="396" w:type="dxa"/>
          </w:tcPr>
          <w:p w14:paraId="4037461D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124</w:t>
            </w:r>
          </w:p>
        </w:tc>
        <w:tc>
          <w:tcPr>
            <w:tcW w:w="3684" w:type="dxa"/>
          </w:tcPr>
          <w:p w14:paraId="2389942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</w:p>
        </w:tc>
        <w:tc>
          <w:tcPr>
            <w:tcW w:w="514" w:type="dxa"/>
          </w:tcPr>
          <w:p w14:paraId="7005C9A0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2914EC13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22B14C94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6D37BAC" w14:textId="1A1CC84A" w:rsidR="000E6DA1" w:rsidRPr="000E6DA1" w:rsidRDefault="000E6DA1" w:rsidP="000E6DA1">
            <w:pPr>
              <w:spacing w:before="110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7A3C27E8" w14:textId="77777777" w:rsidR="000E6DA1" w:rsidRPr="000E6DA1" w:rsidRDefault="000E6DA1" w:rsidP="000E6DA1">
            <w:pPr>
              <w:spacing w:before="110" w:line="259" w:lineRule="auto"/>
              <w:ind w:left="78" w:right="124"/>
              <w:rPr>
                <w:sz w:val="16"/>
              </w:rPr>
            </w:pPr>
            <w:r w:rsidRPr="000E6DA1">
              <w:rPr>
                <w:sz w:val="16"/>
              </w:rPr>
              <w:t>Морфологический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38" w:type="dxa"/>
          </w:tcPr>
          <w:p w14:paraId="70D3F8D9" w14:textId="77777777" w:rsidR="000E6DA1" w:rsidRPr="000E6DA1" w:rsidRDefault="000E6DA1" w:rsidP="000E6DA1">
            <w:pPr>
              <w:spacing w:before="110" w:line="259" w:lineRule="auto"/>
              <w:ind w:left="76" w:right="281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3" w:type="dxa"/>
          </w:tcPr>
          <w:p w14:paraId="0EFE898E" w14:textId="77777777" w:rsidR="000E6DA1" w:rsidRPr="000E6DA1" w:rsidRDefault="000E6DA1" w:rsidP="000E6DA1">
            <w:pPr>
              <w:spacing w:before="110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C02E031" w14:textId="77777777" w:rsidTr="00E7239F">
        <w:trPr>
          <w:trHeight w:val="844"/>
        </w:trPr>
        <w:tc>
          <w:tcPr>
            <w:tcW w:w="396" w:type="dxa"/>
          </w:tcPr>
          <w:p w14:paraId="6CE3D23C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125</w:t>
            </w:r>
          </w:p>
        </w:tc>
        <w:tc>
          <w:tcPr>
            <w:tcW w:w="3684" w:type="dxa"/>
          </w:tcPr>
          <w:p w14:paraId="7B0549F2" w14:textId="77777777" w:rsidR="000E6DA1" w:rsidRPr="000E6DA1" w:rsidRDefault="000E6DA1" w:rsidP="000E6DA1">
            <w:pPr>
              <w:spacing w:before="112" w:line="259" w:lineRule="auto"/>
              <w:ind w:left="78" w:right="453"/>
              <w:rPr>
                <w:sz w:val="16"/>
              </w:rPr>
            </w:pPr>
            <w:r w:rsidRPr="000E6DA1">
              <w:rPr>
                <w:sz w:val="16"/>
              </w:rPr>
              <w:t>Средства связи предложений и частей текста.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14" w:type="dxa"/>
          </w:tcPr>
          <w:p w14:paraId="14F2B663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3E4BB5FA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799112A1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4D84B062" w14:textId="5D3C8683" w:rsidR="000E6DA1" w:rsidRPr="000E6DA1" w:rsidRDefault="000E6DA1" w:rsidP="000E6DA1">
            <w:pPr>
              <w:spacing w:before="112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766F9037" w14:textId="77777777" w:rsidR="000E6DA1" w:rsidRPr="000E6DA1" w:rsidRDefault="000E6DA1" w:rsidP="000E6DA1">
            <w:pPr>
              <w:spacing w:before="112" w:line="259" w:lineRule="auto"/>
              <w:ind w:left="78" w:right="393"/>
              <w:rPr>
                <w:sz w:val="16"/>
              </w:rPr>
            </w:pPr>
            <w:r w:rsidRPr="000E6DA1">
              <w:rPr>
                <w:sz w:val="16"/>
              </w:rPr>
              <w:t>Средства связи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тексте</w:t>
            </w:r>
          </w:p>
        </w:tc>
        <w:tc>
          <w:tcPr>
            <w:tcW w:w="4738" w:type="dxa"/>
          </w:tcPr>
          <w:p w14:paraId="30FC8E69" w14:textId="77777777" w:rsidR="000E6DA1" w:rsidRPr="000E6DA1" w:rsidRDefault="000E6DA1" w:rsidP="000E6DA1">
            <w:pPr>
              <w:spacing w:before="112" w:line="259" w:lineRule="auto"/>
              <w:ind w:left="76" w:right="109"/>
              <w:rPr>
                <w:sz w:val="16"/>
              </w:rPr>
            </w:pPr>
            <w:r w:rsidRPr="000E6DA1">
              <w:rPr>
                <w:sz w:val="16"/>
              </w:rPr>
              <w:t>Средства связи предложений и частей текста (формы слова,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однокоренные слова, синонимы, антонимы, личные местоимения,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повтор слова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др.)</w:t>
            </w:r>
          </w:p>
        </w:tc>
        <w:tc>
          <w:tcPr>
            <w:tcW w:w="1143" w:type="dxa"/>
          </w:tcPr>
          <w:p w14:paraId="63F01282" w14:textId="77777777" w:rsidR="000E6DA1" w:rsidRPr="000E6DA1" w:rsidRDefault="000E6DA1" w:rsidP="000E6DA1">
            <w:pPr>
              <w:spacing w:before="112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F48FA45" w14:textId="77777777" w:rsidTr="00E7239F">
        <w:trPr>
          <w:trHeight w:val="649"/>
        </w:trPr>
        <w:tc>
          <w:tcPr>
            <w:tcW w:w="396" w:type="dxa"/>
          </w:tcPr>
          <w:p w14:paraId="655F7EE8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126</w:t>
            </w:r>
          </w:p>
        </w:tc>
        <w:tc>
          <w:tcPr>
            <w:tcW w:w="3684" w:type="dxa"/>
          </w:tcPr>
          <w:p w14:paraId="1B947295" w14:textId="77777777" w:rsidR="000E6DA1" w:rsidRPr="000E6DA1" w:rsidRDefault="000E6DA1" w:rsidP="000E6DA1">
            <w:pPr>
              <w:spacing w:before="110" w:line="259" w:lineRule="auto"/>
              <w:ind w:left="78" w:right="83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инфинитиве,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форме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2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единственного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числа после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</w:t>
            </w:r>
          </w:p>
        </w:tc>
        <w:tc>
          <w:tcPr>
            <w:tcW w:w="514" w:type="dxa"/>
          </w:tcPr>
          <w:p w14:paraId="28FC91FA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7C78E11C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4460DF57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5364E34C" w14:textId="7601424D" w:rsidR="000E6DA1" w:rsidRPr="000E6DA1" w:rsidRDefault="000E6DA1" w:rsidP="000E6DA1">
            <w:pPr>
              <w:spacing w:before="110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6070BA84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Ъ</w:t>
            </w:r>
          </w:p>
        </w:tc>
        <w:tc>
          <w:tcPr>
            <w:tcW w:w="4738" w:type="dxa"/>
          </w:tcPr>
          <w:p w14:paraId="5FB046F9" w14:textId="77777777" w:rsidR="000E6DA1" w:rsidRPr="000E6DA1" w:rsidRDefault="000E6DA1" w:rsidP="000E6DA1">
            <w:pPr>
              <w:spacing w:before="110" w:line="259" w:lineRule="auto"/>
              <w:ind w:left="76" w:right="648"/>
              <w:rPr>
                <w:sz w:val="16"/>
              </w:rPr>
            </w:pPr>
            <w:r w:rsidRPr="000E6DA1">
              <w:rPr>
                <w:sz w:val="16"/>
              </w:rPr>
              <w:t>Использование ь как показателя грамматической формы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инфинитиве,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 форме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2-го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единственного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числа</w:t>
            </w:r>
          </w:p>
        </w:tc>
        <w:tc>
          <w:tcPr>
            <w:tcW w:w="1143" w:type="dxa"/>
          </w:tcPr>
          <w:p w14:paraId="089FA350" w14:textId="77777777" w:rsidR="000E6DA1" w:rsidRPr="000E6DA1" w:rsidRDefault="000E6DA1" w:rsidP="000E6DA1">
            <w:pPr>
              <w:spacing w:before="110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C6E463F" w14:textId="77777777" w:rsidTr="00E7239F">
        <w:trPr>
          <w:trHeight w:val="652"/>
        </w:trPr>
        <w:tc>
          <w:tcPr>
            <w:tcW w:w="396" w:type="dxa"/>
          </w:tcPr>
          <w:p w14:paraId="5DB60A79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127</w:t>
            </w:r>
          </w:p>
        </w:tc>
        <w:tc>
          <w:tcPr>
            <w:tcW w:w="3684" w:type="dxa"/>
          </w:tcPr>
          <w:p w14:paraId="2BBCA2E5" w14:textId="77777777" w:rsidR="000E6DA1" w:rsidRPr="000E6DA1" w:rsidRDefault="000E6DA1" w:rsidP="000E6DA1">
            <w:pPr>
              <w:spacing w:before="112" w:line="259" w:lineRule="auto"/>
              <w:ind w:left="78" w:right="83"/>
              <w:rPr>
                <w:sz w:val="16"/>
              </w:rPr>
            </w:pPr>
            <w:r w:rsidRPr="000E6DA1">
              <w:rPr>
                <w:sz w:val="16"/>
              </w:rPr>
              <w:t>Правописание Ь в инфинитиве, в форме 2 лица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единственного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числа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после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шипящих.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14" w:type="dxa"/>
          </w:tcPr>
          <w:p w14:paraId="7EC1E3FC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6F542E9C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0B8CFE73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3B0A4B48" w14:textId="295987B3" w:rsidR="000E6DA1" w:rsidRPr="000E6DA1" w:rsidRDefault="000E6DA1" w:rsidP="000E6DA1">
            <w:pPr>
              <w:spacing w:before="112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14F6EA44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Употребление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Ъ</w:t>
            </w:r>
          </w:p>
        </w:tc>
        <w:tc>
          <w:tcPr>
            <w:tcW w:w="4738" w:type="dxa"/>
          </w:tcPr>
          <w:p w14:paraId="5F85F5C3" w14:textId="77777777" w:rsidR="000E6DA1" w:rsidRPr="000E6DA1" w:rsidRDefault="000E6DA1" w:rsidP="000E6DA1">
            <w:pPr>
              <w:spacing w:before="112" w:line="259" w:lineRule="auto"/>
              <w:ind w:left="76" w:right="648"/>
              <w:rPr>
                <w:sz w:val="16"/>
              </w:rPr>
            </w:pPr>
            <w:r w:rsidRPr="000E6DA1">
              <w:rPr>
                <w:sz w:val="16"/>
              </w:rPr>
              <w:t>Использование ь как показателя грамматической формы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инфинитиве,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 форме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2-го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единственного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числа</w:t>
            </w:r>
          </w:p>
        </w:tc>
        <w:tc>
          <w:tcPr>
            <w:tcW w:w="1143" w:type="dxa"/>
          </w:tcPr>
          <w:p w14:paraId="3132297C" w14:textId="77777777" w:rsidR="000E6DA1" w:rsidRPr="000E6DA1" w:rsidRDefault="000E6DA1" w:rsidP="000E6DA1">
            <w:pPr>
              <w:spacing w:before="112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8173507" w14:textId="77777777" w:rsidTr="00E7239F">
        <w:trPr>
          <w:trHeight w:val="1228"/>
        </w:trPr>
        <w:tc>
          <w:tcPr>
            <w:tcW w:w="396" w:type="dxa"/>
          </w:tcPr>
          <w:p w14:paraId="5D89D4AC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128</w:t>
            </w:r>
          </w:p>
        </w:tc>
        <w:tc>
          <w:tcPr>
            <w:tcW w:w="3684" w:type="dxa"/>
          </w:tcPr>
          <w:p w14:paraId="0BB0B90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Сочинение-повествование</w:t>
            </w:r>
          </w:p>
        </w:tc>
        <w:tc>
          <w:tcPr>
            <w:tcW w:w="514" w:type="dxa"/>
          </w:tcPr>
          <w:p w14:paraId="15B63222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09AE02DE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73B0C12F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5EF00D4D" w14:textId="6AB79E17" w:rsidR="000E6DA1" w:rsidRPr="000E6DA1" w:rsidRDefault="000E6DA1" w:rsidP="000E6DA1">
            <w:pPr>
              <w:spacing w:before="110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3A3B2C19" w14:textId="77777777" w:rsidR="000E6DA1" w:rsidRPr="000E6DA1" w:rsidRDefault="000E6DA1" w:rsidP="000E6DA1">
            <w:pPr>
              <w:spacing w:before="110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Создание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функциональносмысловых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типов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38" w:type="dxa"/>
          </w:tcPr>
          <w:p w14:paraId="0B178EDB" w14:textId="77777777" w:rsidR="000E6DA1" w:rsidRPr="000E6DA1" w:rsidRDefault="000E6DA1" w:rsidP="000E6DA1">
            <w:pPr>
              <w:spacing w:before="110" w:line="259" w:lineRule="auto"/>
              <w:ind w:left="76" w:right="129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 повествование,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1143" w:type="dxa"/>
          </w:tcPr>
          <w:p w14:paraId="21D01DE2" w14:textId="77777777" w:rsidR="000E6DA1" w:rsidRPr="000E6DA1" w:rsidRDefault="000E6DA1" w:rsidP="000E6DA1">
            <w:pPr>
              <w:spacing w:before="110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773242CD" w14:textId="77777777" w:rsidTr="00E7239F">
        <w:trPr>
          <w:trHeight w:val="1228"/>
        </w:trPr>
        <w:tc>
          <w:tcPr>
            <w:tcW w:w="396" w:type="dxa"/>
          </w:tcPr>
          <w:p w14:paraId="3D5A23C9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129</w:t>
            </w:r>
          </w:p>
        </w:tc>
        <w:tc>
          <w:tcPr>
            <w:tcW w:w="3684" w:type="dxa"/>
          </w:tcPr>
          <w:p w14:paraId="461BB27B" w14:textId="77777777" w:rsidR="000E6DA1" w:rsidRPr="000E6DA1" w:rsidRDefault="000E6DA1" w:rsidP="000E6DA1">
            <w:pPr>
              <w:spacing w:before="110" w:line="259" w:lineRule="auto"/>
              <w:ind w:left="78" w:right="400"/>
              <w:rPr>
                <w:sz w:val="16"/>
              </w:rPr>
            </w:pPr>
            <w:r w:rsidRPr="000E6DA1">
              <w:rPr>
                <w:sz w:val="16"/>
              </w:rPr>
              <w:t>Правописание гласной перед суффиксом -Л- 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формах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прошедшего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времени глагола</w:t>
            </w:r>
          </w:p>
        </w:tc>
        <w:tc>
          <w:tcPr>
            <w:tcW w:w="514" w:type="dxa"/>
          </w:tcPr>
          <w:p w14:paraId="2F9AF812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672B86C8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0BDE81FF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22DD738" w14:textId="2138BDD0" w:rsidR="000E6DA1" w:rsidRPr="000E6DA1" w:rsidRDefault="000E6DA1" w:rsidP="000E6DA1">
            <w:pPr>
              <w:spacing w:before="110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63A67966" w14:textId="77777777" w:rsidR="000E6DA1" w:rsidRPr="000E6DA1" w:rsidRDefault="000E6DA1" w:rsidP="000E6DA1">
            <w:pPr>
              <w:spacing w:before="107" w:line="254" w:lineRule="auto"/>
              <w:ind w:left="78" w:right="123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частей речи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(кроме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-Н-/-НН-</w:t>
            </w:r>
          </w:p>
          <w:p w14:paraId="048C3A37" w14:textId="77777777" w:rsidR="000E6DA1" w:rsidRPr="000E6DA1" w:rsidRDefault="000E6DA1" w:rsidP="000E6DA1">
            <w:pPr>
              <w:spacing w:before="6"/>
              <w:ind w:left="78"/>
              <w:rPr>
                <w:sz w:val="16"/>
              </w:rPr>
            </w:pPr>
            <w:r w:rsidRPr="000E6DA1">
              <w:rPr>
                <w:sz w:val="16"/>
              </w:rPr>
              <w:t>)</w:t>
            </w:r>
          </w:p>
        </w:tc>
        <w:tc>
          <w:tcPr>
            <w:tcW w:w="4738" w:type="dxa"/>
          </w:tcPr>
          <w:p w14:paraId="12A202A3" w14:textId="77777777" w:rsidR="000E6DA1" w:rsidRPr="000E6DA1" w:rsidRDefault="000E6DA1" w:rsidP="000E6DA1">
            <w:pPr>
              <w:spacing w:before="110" w:line="259" w:lineRule="auto"/>
              <w:ind w:left="76" w:right="929"/>
              <w:rPr>
                <w:sz w:val="16"/>
              </w:rPr>
            </w:pPr>
            <w:r w:rsidRPr="000E6DA1">
              <w:rPr>
                <w:sz w:val="16"/>
              </w:rPr>
              <w:t>Правописание гласной перед суффиксом -л- в формах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прошедшего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времени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</w:p>
        </w:tc>
        <w:tc>
          <w:tcPr>
            <w:tcW w:w="1143" w:type="dxa"/>
          </w:tcPr>
          <w:p w14:paraId="6C4BD299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3DB17F1" w14:textId="77777777" w:rsidR="000E6DA1" w:rsidRPr="000E6DA1" w:rsidRDefault="000E6DA1" w:rsidP="000E6DA1">
            <w:pPr>
              <w:spacing w:before="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3437D8A8" w14:textId="77777777" w:rsidTr="00E7239F">
        <w:trPr>
          <w:trHeight w:val="1228"/>
        </w:trPr>
        <w:tc>
          <w:tcPr>
            <w:tcW w:w="396" w:type="dxa"/>
          </w:tcPr>
          <w:p w14:paraId="5E39B2E6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130</w:t>
            </w:r>
          </w:p>
        </w:tc>
        <w:tc>
          <w:tcPr>
            <w:tcW w:w="3684" w:type="dxa"/>
          </w:tcPr>
          <w:p w14:paraId="66910848" w14:textId="77777777" w:rsidR="000E6DA1" w:rsidRPr="000E6DA1" w:rsidRDefault="000E6DA1" w:rsidP="000E6DA1">
            <w:pPr>
              <w:spacing w:before="110" w:line="259" w:lineRule="auto"/>
              <w:ind w:left="78" w:right="83"/>
              <w:rPr>
                <w:sz w:val="16"/>
              </w:rPr>
            </w:pPr>
            <w:r w:rsidRPr="000E6DA1">
              <w:rPr>
                <w:sz w:val="16"/>
              </w:rPr>
              <w:t>Правописание гласной перед суффиксом -Л-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формах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прошедшего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времени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14" w:type="dxa"/>
          </w:tcPr>
          <w:p w14:paraId="64F78D1E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07EDA55F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42EDEF73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3D07E29F" w14:textId="18D685CB" w:rsidR="000E6DA1" w:rsidRPr="000E6DA1" w:rsidRDefault="000E6DA1" w:rsidP="000E6DA1">
            <w:pPr>
              <w:spacing w:before="110"/>
              <w:ind w:left="57" w:right="37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728DD16A" w14:textId="77777777" w:rsidR="000E6DA1" w:rsidRPr="000E6DA1" w:rsidRDefault="000E6DA1" w:rsidP="000E6DA1">
            <w:pPr>
              <w:spacing w:before="108" w:line="254" w:lineRule="auto"/>
              <w:ind w:left="78" w:right="123"/>
              <w:rPr>
                <w:sz w:val="16"/>
              </w:rPr>
            </w:pPr>
            <w:r w:rsidRPr="000E6DA1">
              <w:rPr>
                <w:sz w:val="16"/>
              </w:rPr>
              <w:t>Правописание суффиксов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частей речи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(кроме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-Н-/-НН-</w:t>
            </w:r>
          </w:p>
          <w:p w14:paraId="45A7BFAD" w14:textId="77777777" w:rsidR="000E6DA1" w:rsidRPr="000E6DA1" w:rsidRDefault="000E6DA1" w:rsidP="000E6DA1">
            <w:pPr>
              <w:spacing w:before="5"/>
              <w:ind w:left="78"/>
              <w:rPr>
                <w:sz w:val="16"/>
              </w:rPr>
            </w:pPr>
            <w:r w:rsidRPr="000E6DA1">
              <w:rPr>
                <w:sz w:val="16"/>
              </w:rPr>
              <w:t>)</w:t>
            </w:r>
          </w:p>
        </w:tc>
        <w:tc>
          <w:tcPr>
            <w:tcW w:w="4738" w:type="dxa"/>
          </w:tcPr>
          <w:p w14:paraId="4F71268A" w14:textId="77777777" w:rsidR="000E6DA1" w:rsidRPr="000E6DA1" w:rsidRDefault="000E6DA1" w:rsidP="000E6DA1">
            <w:pPr>
              <w:spacing w:before="110" w:line="259" w:lineRule="auto"/>
              <w:ind w:left="76" w:right="929"/>
              <w:rPr>
                <w:sz w:val="16"/>
              </w:rPr>
            </w:pPr>
            <w:r w:rsidRPr="000E6DA1">
              <w:rPr>
                <w:sz w:val="16"/>
              </w:rPr>
              <w:t>Правописание гласной перед суффиксом -л- в формах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прошедшего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времени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</w:p>
        </w:tc>
        <w:tc>
          <w:tcPr>
            <w:tcW w:w="1143" w:type="dxa"/>
          </w:tcPr>
          <w:p w14:paraId="42E05C0B" w14:textId="77777777" w:rsidR="000E6DA1" w:rsidRPr="000E6DA1" w:rsidRDefault="000E6DA1" w:rsidP="000E6DA1">
            <w:pPr>
              <w:spacing w:before="110" w:line="259" w:lineRule="auto"/>
              <w:ind w:left="79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5D7F6385" w14:textId="77777777" w:rsidR="000E6DA1" w:rsidRPr="000E6DA1" w:rsidRDefault="000E6DA1" w:rsidP="000E6DA1">
      <w:pPr>
        <w:spacing w:before="6" w:after="1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3797"/>
        <w:gridCol w:w="526"/>
        <w:gridCol w:w="1101"/>
        <w:gridCol w:w="1137"/>
        <w:gridCol w:w="871"/>
        <w:gridCol w:w="1620"/>
        <w:gridCol w:w="4908"/>
        <w:gridCol w:w="1142"/>
      </w:tblGrid>
      <w:tr w:rsidR="000E6DA1" w:rsidRPr="000E6DA1" w14:paraId="5B1EEDDD" w14:textId="77777777" w:rsidTr="00E7239F">
        <w:trPr>
          <w:trHeight w:val="1103"/>
        </w:trPr>
        <w:tc>
          <w:tcPr>
            <w:tcW w:w="398" w:type="dxa"/>
          </w:tcPr>
          <w:p w14:paraId="7B19D1E2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131</w:t>
            </w:r>
          </w:p>
        </w:tc>
        <w:tc>
          <w:tcPr>
            <w:tcW w:w="3797" w:type="dxa"/>
          </w:tcPr>
          <w:p w14:paraId="2895D2E0" w14:textId="77777777" w:rsidR="000E6DA1" w:rsidRPr="000E6DA1" w:rsidRDefault="000E6DA1" w:rsidP="000E6DA1">
            <w:pPr>
              <w:spacing w:before="113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Слитное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НЕ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глаголами</w:t>
            </w:r>
          </w:p>
        </w:tc>
        <w:tc>
          <w:tcPr>
            <w:tcW w:w="526" w:type="dxa"/>
          </w:tcPr>
          <w:p w14:paraId="16C793F3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01838A14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2E54C89B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05A0A3A7" w14:textId="7DEA5601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</w:p>
        </w:tc>
        <w:tc>
          <w:tcPr>
            <w:tcW w:w="1620" w:type="dxa"/>
          </w:tcPr>
          <w:p w14:paraId="7EB2E544" w14:textId="77777777" w:rsidR="000E6DA1" w:rsidRPr="000E6DA1" w:rsidRDefault="000E6DA1" w:rsidP="000E6DA1">
            <w:pPr>
              <w:spacing w:before="113" w:line="259" w:lineRule="auto"/>
              <w:ind w:left="81" w:right="77"/>
              <w:rPr>
                <w:sz w:val="16"/>
              </w:rPr>
            </w:pPr>
            <w:r w:rsidRPr="000E6DA1">
              <w:rPr>
                <w:sz w:val="16"/>
              </w:rPr>
              <w:t>Слитное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 НЕ с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различными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частями</w:t>
            </w:r>
          </w:p>
          <w:p w14:paraId="30124E9D" w14:textId="77777777" w:rsidR="000E6DA1" w:rsidRPr="000E6DA1" w:rsidRDefault="000E6DA1" w:rsidP="000E6DA1">
            <w:pPr>
              <w:spacing w:line="176" w:lineRule="exact"/>
              <w:ind w:left="81"/>
              <w:rPr>
                <w:sz w:val="16"/>
              </w:rPr>
            </w:pPr>
            <w:r w:rsidRPr="000E6DA1">
              <w:rPr>
                <w:sz w:val="16"/>
              </w:rPr>
              <w:t>речи</w:t>
            </w:r>
          </w:p>
        </w:tc>
        <w:tc>
          <w:tcPr>
            <w:tcW w:w="4908" w:type="dxa"/>
          </w:tcPr>
          <w:p w14:paraId="495EA44B" w14:textId="77777777" w:rsidR="000E6DA1" w:rsidRPr="000E6DA1" w:rsidRDefault="000E6DA1" w:rsidP="000E6DA1">
            <w:pPr>
              <w:spacing w:before="113"/>
              <w:ind w:left="81"/>
              <w:rPr>
                <w:sz w:val="16"/>
              </w:rPr>
            </w:pPr>
            <w:r w:rsidRPr="000E6DA1">
              <w:rPr>
                <w:sz w:val="16"/>
              </w:rPr>
              <w:t>Слитное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раздельное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написание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не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глаголами</w:t>
            </w:r>
          </w:p>
        </w:tc>
        <w:tc>
          <w:tcPr>
            <w:tcW w:w="1142" w:type="dxa"/>
          </w:tcPr>
          <w:p w14:paraId="4ED1A11E" w14:textId="77777777" w:rsidR="000E6DA1" w:rsidRPr="000E6DA1" w:rsidRDefault="000E6DA1" w:rsidP="000E6DA1">
            <w:pPr>
              <w:spacing w:before="113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4C981BB0" w14:textId="77777777" w:rsidR="000E6DA1" w:rsidRPr="000E6DA1" w:rsidRDefault="000E6DA1" w:rsidP="000E6DA1">
      <w:pPr>
        <w:spacing w:line="259" w:lineRule="auto"/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3797"/>
        <w:gridCol w:w="526"/>
        <w:gridCol w:w="1101"/>
        <w:gridCol w:w="1137"/>
        <w:gridCol w:w="871"/>
        <w:gridCol w:w="1620"/>
        <w:gridCol w:w="4908"/>
        <w:gridCol w:w="1142"/>
      </w:tblGrid>
      <w:tr w:rsidR="000E6DA1" w:rsidRPr="000E6DA1" w14:paraId="2BBE161B" w14:textId="77777777" w:rsidTr="00E7239F">
        <w:trPr>
          <w:trHeight w:val="652"/>
        </w:trPr>
        <w:tc>
          <w:tcPr>
            <w:tcW w:w="398" w:type="dxa"/>
          </w:tcPr>
          <w:p w14:paraId="026B1811" w14:textId="77777777" w:rsidR="000E6DA1" w:rsidRPr="000E6DA1" w:rsidRDefault="000E6DA1" w:rsidP="000E6DA1">
            <w:pPr>
              <w:spacing w:before="112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132</w:t>
            </w:r>
          </w:p>
        </w:tc>
        <w:tc>
          <w:tcPr>
            <w:tcW w:w="3797" w:type="dxa"/>
          </w:tcPr>
          <w:p w14:paraId="6186F195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Нормы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постановки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ударения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глагольных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формах</w:t>
            </w:r>
          </w:p>
        </w:tc>
        <w:tc>
          <w:tcPr>
            <w:tcW w:w="526" w:type="dxa"/>
          </w:tcPr>
          <w:p w14:paraId="10EEBDD2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31F4DFDB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1A3CA1BD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23158696" w14:textId="21F24DCA" w:rsidR="000E6DA1" w:rsidRPr="000E6DA1" w:rsidRDefault="000E6DA1" w:rsidP="000E6DA1">
            <w:pPr>
              <w:spacing w:before="112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0BD8E171" w14:textId="77777777" w:rsidR="000E6DA1" w:rsidRPr="000E6DA1" w:rsidRDefault="000E6DA1" w:rsidP="000E6DA1">
            <w:pPr>
              <w:spacing w:before="112" w:line="256" w:lineRule="auto"/>
              <w:ind w:left="81" w:right="427"/>
              <w:rPr>
                <w:sz w:val="16"/>
              </w:rPr>
            </w:pPr>
            <w:r w:rsidRPr="000E6DA1">
              <w:rPr>
                <w:sz w:val="16"/>
              </w:rPr>
              <w:t>Орфоэпические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</w:p>
        </w:tc>
        <w:tc>
          <w:tcPr>
            <w:tcW w:w="4908" w:type="dxa"/>
          </w:tcPr>
          <w:p w14:paraId="1A4D6154" w14:textId="77777777" w:rsidR="000E6DA1" w:rsidRPr="000E6DA1" w:rsidRDefault="000E6DA1" w:rsidP="000E6DA1">
            <w:pPr>
              <w:rPr>
                <w:sz w:val="16"/>
              </w:rPr>
            </w:pPr>
          </w:p>
        </w:tc>
        <w:tc>
          <w:tcPr>
            <w:tcW w:w="1142" w:type="dxa"/>
          </w:tcPr>
          <w:p w14:paraId="259B8C9D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5B6E263F" w14:textId="77777777" w:rsidR="000E6DA1" w:rsidRPr="000E6DA1" w:rsidRDefault="000E6DA1" w:rsidP="000E6DA1">
            <w:pPr>
              <w:spacing w:before="13"/>
              <w:ind w:left="82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077ED1EA" w14:textId="77777777" w:rsidTr="00E7239F">
        <w:trPr>
          <w:trHeight w:val="1033"/>
        </w:trPr>
        <w:tc>
          <w:tcPr>
            <w:tcW w:w="398" w:type="dxa"/>
          </w:tcPr>
          <w:p w14:paraId="3662CDC5" w14:textId="77777777" w:rsidR="000E6DA1" w:rsidRPr="000E6DA1" w:rsidRDefault="000E6DA1" w:rsidP="000E6DA1">
            <w:pPr>
              <w:spacing w:before="110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133</w:t>
            </w:r>
          </w:p>
        </w:tc>
        <w:tc>
          <w:tcPr>
            <w:tcW w:w="3797" w:type="dxa"/>
          </w:tcPr>
          <w:p w14:paraId="077CCEBE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Нормы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словоизменения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глаголов</w:t>
            </w:r>
          </w:p>
        </w:tc>
        <w:tc>
          <w:tcPr>
            <w:tcW w:w="526" w:type="dxa"/>
          </w:tcPr>
          <w:p w14:paraId="5A141023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4EBBE2A2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18F24B7A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22464D01" w14:textId="679F07BC" w:rsidR="000E6DA1" w:rsidRPr="000E6DA1" w:rsidRDefault="000E6DA1" w:rsidP="000E6DA1">
            <w:pPr>
              <w:spacing w:before="110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7E04F65A" w14:textId="77777777" w:rsidR="000E6DA1" w:rsidRPr="000E6DA1" w:rsidRDefault="000E6DA1" w:rsidP="000E6DA1">
            <w:pPr>
              <w:spacing w:before="107" w:line="256" w:lineRule="auto"/>
              <w:ind w:left="81" w:right="237"/>
              <w:rPr>
                <w:sz w:val="16"/>
              </w:rPr>
            </w:pPr>
            <w:r w:rsidRPr="000E6DA1">
              <w:rPr>
                <w:sz w:val="16"/>
              </w:rPr>
              <w:t>Грамматические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нормы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(морфологические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нормы)</w:t>
            </w:r>
          </w:p>
        </w:tc>
        <w:tc>
          <w:tcPr>
            <w:tcW w:w="4908" w:type="dxa"/>
          </w:tcPr>
          <w:p w14:paraId="1F6BD67B" w14:textId="77777777" w:rsidR="000E6DA1" w:rsidRPr="000E6DA1" w:rsidRDefault="000E6DA1" w:rsidP="000E6DA1">
            <w:pPr>
              <w:spacing w:before="110" w:line="259" w:lineRule="auto"/>
              <w:ind w:left="81" w:right="446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2" w:type="dxa"/>
          </w:tcPr>
          <w:p w14:paraId="070FE2DC" w14:textId="77777777" w:rsidR="000E6DA1" w:rsidRPr="000E6DA1" w:rsidRDefault="000E6DA1" w:rsidP="000E6DA1">
            <w:pPr>
              <w:spacing w:before="110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A9551F2" w14:textId="77777777" w:rsidTr="00E7239F">
        <w:trPr>
          <w:trHeight w:val="652"/>
        </w:trPr>
        <w:tc>
          <w:tcPr>
            <w:tcW w:w="398" w:type="dxa"/>
          </w:tcPr>
          <w:p w14:paraId="2747B622" w14:textId="77777777" w:rsidR="000E6DA1" w:rsidRPr="000E6DA1" w:rsidRDefault="000E6DA1" w:rsidP="000E6DA1">
            <w:pPr>
              <w:spacing w:before="112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134</w:t>
            </w:r>
          </w:p>
        </w:tc>
        <w:tc>
          <w:tcPr>
            <w:tcW w:w="3797" w:type="dxa"/>
          </w:tcPr>
          <w:p w14:paraId="0522EBB4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чередованием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Е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//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</w:p>
        </w:tc>
        <w:tc>
          <w:tcPr>
            <w:tcW w:w="526" w:type="dxa"/>
          </w:tcPr>
          <w:p w14:paraId="27B91875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02EBFF99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32B941D0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081E8902" w14:textId="5AF8B0D4" w:rsidR="000E6DA1" w:rsidRPr="000E6DA1" w:rsidRDefault="000E6DA1" w:rsidP="000E6DA1">
            <w:pPr>
              <w:spacing w:before="112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167ABDF0" w14:textId="77777777" w:rsidR="000E6DA1" w:rsidRPr="000E6DA1" w:rsidRDefault="000E6DA1" w:rsidP="000E6DA1">
            <w:pPr>
              <w:spacing w:before="112" w:line="259" w:lineRule="auto"/>
              <w:ind w:left="81" w:right="52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</w:p>
        </w:tc>
        <w:tc>
          <w:tcPr>
            <w:tcW w:w="4908" w:type="dxa"/>
          </w:tcPr>
          <w:p w14:paraId="7DD55A1B" w14:textId="77777777" w:rsidR="000E6DA1" w:rsidRPr="000E6DA1" w:rsidRDefault="000E6DA1" w:rsidP="000E6DA1">
            <w:pPr>
              <w:spacing w:before="112"/>
              <w:ind w:left="81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чередованием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е/и</w:t>
            </w:r>
          </w:p>
        </w:tc>
        <w:tc>
          <w:tcPr>
            <w:tcW w:w="1142" w:type="dxa"/>
          </w:tcPr>
          <w:p w14:paraId="7CEEA74E" w14:textId="77777777" w:rsidR="000E6DA1" w:rsidRPr="000E6DA1" w:rsidRDefault="000E6DA1" w:rsidP="000E6DA1">
            <w:pPr>
              <w:spacing w:before="112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7A0879F8" w14:textId="77777777" w:rsidTr="00E7239F">
        <w:trPr>
          <w:trHeight w:val="650"/>
        </w:trPr>
        <w:tc>
          <w:tcPr>
            <w:tcW w:w="398" w:type="dxa"/>
          </w:tcPr>
          <w:p w14:paraId="7D759F6E" w14:textId="77777777" w:rsidR="000E6DA1" w:rsidRPr="000E6DA1" w:rsidRDefault="000E6DA1" w:rsidP="000E6DA1">
            <w:pPr>
              <w:spacing w:before="110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135</w:t>
            </w:r>
          </w:p>
        </w:tc>
        <w:tc>
          <w:tcPr>
            <w:tcW w:w="3797" w:type="dxa"/>
          </w:tcPr>
          <w:p w14:paraId="24723C18" w14:textId="77777777" w:rsidR="000E6DA1" w:rsidRPr="000E6DA1" w:rsidRDefault="000E6DA1" w:rsidP="000E6DA1">
            <w:pPr>
              <w:spacing w:before="110" w:line="259" w:lineRule="auto"/>
              <w:ind w:left="76" w:right="621"/>
              <w:rPr>
                <w:sz w:val="16"/>
              </w:rPr>
            </w:pPr>
            <w:r w:rsidRPr="000E6DA1">
              <w:rPr>
                <w:sz w:val="16"/>
              </w:rPr>
              <w:t>Правописание корней с чередованием Е // И.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26" w:type="dxa"/>
          </w:tcPr>
          <w:p w14:paraId="4D782562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153EF114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2AB342E4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3A19E844" w14:textId="11A4A6AF" w:rsidR="000E6DA1" w:rsidRPr="000E6DA1" w:rsidRDefault="000E6DA1" w:rsidP="000E6DA1">
            <w:pPr>
              <w:spacing w:before="110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0EF03E77" w14:textId="77777777" w:rsidR="000E6DA1" w:rsidRPr="000E6DA1" w:rsidRDefault="000E6DA1" w:rsidP="000E6DA1">
            <w:pPr>
              <w:spacing w:before="110" w:line="259" w:lineRule="auto"/>
              <w:ind w:left="81" w:right="526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</w:p>
        </w:tc>
        <w:tc>
          <w:tcPr>
            <w:tcW w:w="4908" w:type="dxa"/>
          </w:tcPr>
          <w:p w14:paraId="319912D4" w14:textId="77777777" w:rsidR="000E6DA1" w:rsidRPr="000E6DA1" w:rsidRDefault="000E6DA1" w:rsidP="000E6DA1">
            <w:pPr>
              <w:spacing w:before="110"/>
              <w:ind w:left="81"/>
              <w:rPr>
                <w:sz w:val="16"/>
              </w:rPr>
            </w:pPr>
            <w:r w:rsidRPr="000E6DA1">
              <w:rPr>
                <w:sz w:val="16"/>
              </w:rPr>
              <w:t>Правописание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корней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чередованием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е/и</w:t>
            </w:r>
          </w:p>
        </w:tc>
        <w:tc>
          <w:tcPr>
            <w:tcW w:w="1142" w:type="dxa"/>
          </w:tcPr>
          <w:p w14:paraId="58742050" w14:textId="77777777" w:rsidR="000E6DA1" w:rsidRPr="000E6DA1" w:rsidRDefault="000E6DA1" w:rsidP="000E6DA1">
            <w:pPr>
              <w:spacing w:before="110"/>
              <w:ind w:left="82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0CB77BA3" w14:textId="77777777" w:rsidTr="00E7239F">
        <w:trPr>
          <w:trHeight w:val="1036"/>
        </w:trPr>
        <w:tc>
          <w:tcPr>
            <w:tcW w:w="398" w:type="dxa"/>
          </w:tcPr>
          <w:p w14:paraId="323C284A" w14:textId="77777777" w:rsidR="000E6DA1" w:rsidRPr="000E6DA1" w:rsidRDefault="000E6DA1" w:rsidP="000E6DA1">
            <w:pPr>
              <w:spacing w:before="112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136</w:t>
            </w:r>
          </w:p>
        </w:tc>
        <w:tc>
          <w:tcPr>
            <w:tcW w:w="3797" w:type="dxa"/>
          </w:tcPr>
          <w:p w14:paraId="48E268D6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теме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"Глагол".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Проверочная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26" w:type="dxa"/>
          </w:tcPr>
          <w:p w14:paraId="30DCBE4C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1F7D3A4F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37" w:type="dxa"/>
          </w:tcPr>
          <w:p w14:paraId="2232B43B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0E38F282" w14:textId="749B501A" w:rsidR="000E6DA1" w:rsidRPr="000E6DA1" w:rsidRDefault="000E6DA1" w:rsidP="000E6DA1">
            <w:pPr>
              <w:spacing w:before="112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39BC2C1C" w14:textId="77777777" w:rsidR="000E6DA1" w:rsidRPr="000E6DA1" w:rsidRDefault="000E6DA1" w:rsidP="000E6DA1">
            <w:pPr>
              <w:spacing w:before="110" w:line="256" w:lineRule="auto"/>
              <w:ind w:left="81" w:right="235"/>
              <w:rPr>
                <w:sz w:val="16"/>
              </w:rPr>
            </w:pPr>
            <w:r w:rsidRPr="000E6DA1">
              <w:rPr>
                <w:sz w:val="16"/>
              </w:rPr>
              <w:t>Морфологический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 слова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908" w:type="dxa"/>
          </w:tcPr>
          <w:p w14:paraId="02F50192" w14:textId="77777777" w:rsidR="000E6DA1" w:rsidRPr="000E6DA1" w:rsidRDefault="000E6DA1" w:rsidP="000E6DA1">
            <w:pPr>
              <w:spacing w:before="112" w:line="259" w:lineRule="auto"/>
              <w:ind w:left="81" w:right="446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</w:tc>
        <w:tc>
          <w:tcPr>
            <w:tcW w:w="1142" w:type="dxa"/>
          </w:tcPr>
          <w:p w14:paraId="0C49F7E3" w14:textId="77777777" w:rsidR="000E6DA1" w:rsidRPr="000E6DA1" w:rsidRDefault="000E6DA1" w:rsidP="000E6DA1">
            <w:pPr>
              <w:spacing w:before="112" w:line="259" w:lineRule="auto"/>
              <w:ind w:left="82" w:right="139"/>
              <w:rPr>
                <w:sz w:val="16"/>
              </w:rPr>
            </w:pPr>
            <w:r w:rsidRPr="000E6DA1">
              <w:rPr>
                <w:sz w:val="16"/>
              </w:rPr>
              <w:t>Контрольная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1EB14079" w14:textId="77777777" w:rsidTr="00E7239F">
        <w:trPr>
          <w:trHeight w:val="844"/>
        </w:trPr>
        <w:tc>
          <w:tcPr>
            <w:tcW w:w="398" w:type="dxa"/>
          </w:tcPr>
          <w:p w14:paraId="760EE136" w14:textId="77777777" w:rsidR="000E6DA1" w:rsidRPr="000E6DA1" w:rsidRDefault="000E6DA1" w:rsidP="000E6DA1">
            <w:pPr>
              <w:spacing w:before="112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137</w:t>
            </w:r>
          </w:p>
        </w:tc>
        <w:tc>
          <w:tcPr>
            <w:tcW w:w="3797" w:type="dxa"/>
          </w:tcPr>
          <w:p w14:paraId="33E2D0BA" w14:textId="77777777" w:rsidR="000E6DA1" w:rsidRPr="000E6DA1" w:rsidRDefault="000E6DA1" w:rsidP="000E6DA1">
            <w:pPr>
              <w:spacing w:before="112" w:line="259" w:lineRule="auto"/>
              <w:ind w:left="76" w:right="193"/>
              <w:rPr>
                <w:sz w:val="16"/>
              </w:rPr>
            </w:pPr>
            <w:r w:rsidRPr="000E6DA1">
              <w:rPr>
                <w:sz w:val="16"/>
              </w:rPr>
              <w:t>Синтаксис и пунктуация как разделы лингвистики.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Словосочетание и предложение как единицы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синтаксиса.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Знаки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препинания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их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функции</w:t>
            </w:r>
          </w:p>
        </w:tc>
        <w:tc>
          <w:tcPr>
            <w:tcW w:w="526" w:type="dxa"/>
          </w:tcPr>
          <w:p w14:paraId="1F6E491D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64F79355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08DC0DC2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7D0871D6" w14:textId="055CEF0F" w:rsidR="000E6DA1" w:rsidRPr="000E6DA1" w:rsidRDefault="000E6DA1" w:rsidP="000E6DA1">
            <w:pPr>
              <w:spacing w:before="112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48041EF2" w14:textId="77777777" w:rsidR="000E6DA1" w:rsidRPr="000E6DA1" w:rsidRDefault="000E6DA1" w:rsidP="000E6DA1">
            <w:pPr>
              <w:spacing w:before="112" w:line="259" w:lineRule="auto"/>
              <w:ind w:left="81" w:right="308"/>
              <w:rPr>
                <w:sz w:val="16"/>
              </w:rPr>
            </w:pPr>
            <w:r w:rsidRPr="000E6DA1">
              <w:rPr>
                <w:sz w:val="16"/>
              </w:rPr>
              <w:t>Пунктуационный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4908" w:type="dxa"/>
          </w:tcPr>
          <w:p w14:paraId="6123FBA9" w14:textId="77777777" w:rsidR="000E6DA1" w:rsidRPr="000E6DA1" w:rsidRDefault="000E6DA1" w:rsidP="000E6DA1">
            <w:pPr>
              <w:spacing w:before="112" w:line="259" w:lineRule="auto"/>
              <w:ind w:left="81" w:right="2306"/>
              <w:rPr>
                <w:sz w:val="16"/>
              </w:rPr>
            </w:pPr>
            <w:r w:rsidRPr="000E6DA1">
              <w:rPr>
                <w:sz w:val="16"/>
              </w:rPr>
              <w:t>Пунктуация как раздел лингвистики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раздел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42" w:type="dxa"/>
          </w:tcPr>
          <w:p w14:paraId="3C7A62C1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E2B5038" w14:textId="77777777" w:rsidR="000E6DA1" w:rsidRPr="000E6DA1" w:rsidRDefault="000E6DA1" w:rsidP="000E6DA1">
            <w:pPr>
              <w:spacing w:before="15"/>
              <w:ind w:left="82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3750CC16" w14:textId="77777777" w:rsidTr="00E7239F">
        <w:trPr>
          <w:trHeight w:val="1036"/>
        </w:trPr>
        <w:tc>
          <w:tcPr>
            <w:tcW w:w="398" w:type="dxa"/>
          </w:tcPr>
          <w:p w14:paraId="11032A6A" w14:textId="77777777" w:rsidR="000E6DA1" w:rsidRPr="000E6DA1" w:rsidRDefault="000E6DA1" w:rsidP="000E6DA1">
            <w:pPr>
              <w:spacing w:before="110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138</w:t>
            </w:r>
          </w:p>
        </w:tc>
        <w:tc>
          <w:tcPr>
            <w:tcW w:w="3797" w:type="dxa"/>
          </w:tcPr>
          <w:p w14:paraId="417EF0C9" w14:textId="77777777" w:rsidR="000E6DA1" w:rsidRPr="000E6DA1" w:rsidRDefault="000E6DA1" w:rsidP="000E6DA1">
            <w:pPr>
              <w:spacing w:before="110" w:line="259" w:lineRule="auto"/>
              <w:ind w:left="76" w:right="279"/>
              <w:rPr>
                <w:sz w:val="16"/>
              </w:rPr>
            </w:pPr>
            <w:r w:rsidRPr="000E6DA1">
              <w:rPr>
                <w:sz w:val="16"/>
              </w:rPr>
              <w:t>Словосочетание и его признаки. Основные виды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словосочетаний по морфологическим свойствам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главного слова (именные, глагольные, наречные).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связи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слов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словосочетании</w:t>
            </w:r>
          </w:p>
        </w:tc>
        <w:tc>
          <w:tcPr>
            <w:tcW w:w="526" w:type="dxa"/>
          </w:tcPr>
          <w:p w14:paraId="3DE8256A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0DF0178C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4EC406A3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513F7E92" w14:textId="594BBE6E" w:rsidR="000E6DA1" w:rsidRPr="000E6DA1" w:rsidRDefault="000E6DA1" w:rsidP="000E6DA1">
            <w:pPr>
              <w:spacing w:before="110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0BE77B56" w14:textId="77777777" w:rsidR="000E6DA1" w:rsidRPr="000E6DA1" w:rsidRDefault="000E6DA1" w:rsidP="000E6DA1">
            <w:pPr>
              <w:spacing w:before="110"/>
              <w:ind w:left="81"/>
              <w:rPr>
                <w:sz w:val="16"/>
              </w:rPr>
            </w:pPr>
            <w:r w:rsidRPr="000E6DA1">
              <w:rPr>
                <w:sz w:val="16"/>
              </w:rPr>
              <w:t>Словосочетание</w:t>
            </w:r>
          </w:p>
        </w:tc>
        <w:tc>
          <w:tcPr>
            <w:tcW w:w="4908" w:type="dxa"/>
          </w:tcPr>
          <w:p w14:paraId="4A7352FB" w14:textId="77777777" w:rsidR="000E6DA1" w:rsidRPr="000E6DA1" w:rsidRDefault="000E6DA1" w:rsidP="000E6DA1">
            <w:pPr>
              <w:spacing w:before="107" w:line="256" w:lineRule="auto"/>
              <w:ind w:left="81" w:right="181"/>
              <w:rPr>
                <w:sz w:val="16"/>
              </w:rPr>
            </w:pPr>
            <w:r w:rsidRPr="000E6DA1">
              <w:rPr>
                <w:sz w:val="16"/>
              </w:rPr>
              <w:t>Виды словосочетаний по характеру главного слова. Средства связи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слов 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словосочетании</w:t>
            </w:r>
          </w:p>
          <w:p w14:paraId="45433EA0" w14:textId="77777777" w:rsidR="000E6DA1" w:rsidRPr="000E6DA1" w:rsidRDefault="000E6DA1" w:rsidP="000E6DA1">
            <w:pPr>
              <w:ind w:left="81"/>
              <w:rPr>
                <w:sz w:val="16"/>
              </w:rPr>
            </w:pPr>
            <w:r w:rsidRPr="000E6DA1">
              <w:rPr>
                <w:sz w:val="16"/>
              </w:rPr>
              <w:t>Словосочетание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единицы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синтаксиса</w:t>
            </w:r>
          </w:p>
        </w:tc>
        <w:tc>
          <w:tcPr>
            <w:tcW w:w="1142" w:type="dxa"/>
          </w:tcPr>
          <w:p w14:paraId="3FC658FE" w14:textId="77777777" w:rsidR="000E6DA1" w:rsidRPr="000E6DA1" w:rsidRDefault="000E6DA1" w:rsidP="000E6DA1">
            <w:pPr>
              <w:spacing w:before="110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AB157ED" w14:textId="77777777" w:rsidTr="00E7239F">
        <w:trPr>
          <w:trHeight w:val="649"/>
        </w:trPr>
        <w:tc>
          <w:tcPr>
            <w:tcW w:w="398" w:type="dxa"/>
          </w:tcPr>
          <w:p w14:paraId="31B22A3B" w14:textId="77777777" w:rsidR="000E6DA1" w:rsidRPr="000E6DA1" w:rsidRDefault="000E6DA1" w:rsidP="000E6DA1">
            <w:pPr>
              <w:spacing w:before="110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139</w:t>
            </w:r>
          </w:p>
        </w:tc>
        <w:tc>
          <w:tcPr>
            <w:tcW w:w="3797" w:type="dxa"/>
          </w:tcPr>
          <w:p w14:paraId="1B0AE2CA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Синтаксический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словосочетаний</w:t>
            </w:r>
          </w:p>
        </w:tc>
        <w:tc>
          <w:tcPr>
            <w:tcW w:w="526" w:type="dxa"/>
          </w:tcPr>
          <w:p w14:paraId="0BAB328F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41BF3CE4" w14:textId="77777777" w:rsidR="000E6DA1" w:rsidRPr="000E6DA1" w:rsidRDefault="000E6DA1" w:rsidP="000E6DA1">
            <w:pPr>
              <w:spacing w:before="110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608FBF5B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05ACFFAC" w14:textId="49D573B4" w:rsidR="000E6DA1" w:rsidRPr="000E6DA1" w:rsidRDefault="000E6DA1" w:rsidP="000E6DA1">
            <w:pPr>
              <w:spacing w:before="110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58D91564" w14:textId="77777777" w:rsidR="000E6DA1" w:rsidRPr="000E6DA1" w:rsidRDefault="000E6DA1" w:rsidP="000E6DA1">
            <w:pPr>
              <w:spacing w:before="110"/>
              <w:ind w:left="81"/>
              <w:rPr>
                <w:sz w:val="16"/>
              </w:rPr>
            </w:pPr>
            <w:r w:rsidRPr="000E6DA1">
              <w:rPr>
                <w:sz w:val="16"/>
              </w:rPr>
              <w:t>Словосочетание</w:t>
            </w:r>
          </w:p>
        </w:tc>
        <w:tc>
          <w:tcPr>
            <w:tcW w:w="4908" w:type="dxa"/>
          </w:tcPr>
          <w:p w14:paraId="1B16881B" w14:textId="77777777" w:rsidR="000E6DA1" w:rsidRPr="000E6DA1" w:rsidRDefault="000E6DA1" w:rsidP="000E6DA1">
            <w:pPr>
              <w:spacing w:before="110" w:line="259" w:lineRule="auto"/>
              <w:ind w:left="81" w:right="181"/>
              <w:rPr>
                <w:sz w:val="16"/>
              </w:rPr>
            </w:pPr>
            <w:r w:rsidRPr="000E6DA1">
              <w:rPr>
                <w:sz w:val="16"/>
              </w:rPr>
              <w:t>Виды словосочетаний по характеру главного слова. Средства связи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слов 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словосочетании</w:t>
            </w:r>
          </w:p>
        </w:tc>
        <w:tc>
          <w:tcPr>
            <w:tcW w:w="1142" w:type="dxa"/>
          </w:tcPr>
          <w:p w14:paraId="4A702111" w14:textId="77777777" w:rsidR="000E6DA1" w:rsidRPr="000E6DA1" w:rsidRDefault="000E6DA1" w:rsidP="000E6DA1">
            <w:pPr>
              <w:spacing w:before="110" w:line="259" w:lineRule="auto"/>
              <w:ind w:left="82" w:right="143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E3D95DE" w14:textId="77777777" w:rsidTr="00E7239F">
        <w:trPr>
          <w:trHeight w:val="1804"/>
        </w:trPr>
        <w:tc>
          <w:tcPr>
            <w:tcW w:w="398" w:type="dxa"/>
          </w:tcPr>
          <w:p w14:paraId="1086F545" w14:textId="77777777" w:rsidR="000E6DA1" w:rsidRPr="000E6DA1" w:rsidRDefault="000E6DA1" w:rsidP="000E6DA1">
            <w:pPr>
              <w:spacing w:before="112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140</w:t>
            </w:r>
          </w:p>
        </w:tc>
        <w:tc>
          <w:tcPr>
            <w:tcW w:w="3797" w:type="dxa"/>
          </w:tcPr>
          <w:p w14:paraId="247C0733" w14:textId="77777777" w:rsidR="000E6DA1" w:rsidRPr="000E6DA1" w:rsidRDefault="000E6DA1" w:rsidP="000E6DA1">
            <w:pPr>
              <w:spacing w:before="112" w:line="259" w:lineRule="auto"/>
              <w:ind w:left="76" w:right="74"/>
              <w:rPr>
                <w:sz w:val="16"/>
              </w:rPr>
            </w:pPr>
            <w:r w:rsidRPr="000E6DA1">
              <w:rPr>
                <w:sz w:val="16"/>
              </w:rPr>
              <w:t>Предложение и его признаки. Виды предложений по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цели высказывания: смысловые и интонационные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особенности, знаки препинания в конце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526" w:type="dxa"/>
          </w:tcPr>
          <w:p w14:paraId="452CECAB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67803E5A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3DE4E18E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10ADDCC8" w14:textId="1CC48FE4" w:rsidR="000E6DA1" w:rsidRPr="000E6DA1" w:rsidRDefault="000E6DA1" w:rsidP="000E6DA1">
            <w:pPr>
              <w:spacing w:before="112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78FB901D" w14:textId="77777777" w:rsidR="000E6DA1" w:rsidRPr="000E6DA1" w:rsidRDefault="000E6DA1" w:rsidP="000E6DA1">
            <w:pPr>
              <w:spacing w:before="112" w:line="259" w:lineRule="auto"/>
              <w:ind w:left="81" w:right="56"/>
              <w:rPr>
                <w:sz w:val="16"/>
              </w:rPr>
            </w:pPr>
            <w:r w:rsidRPr="000E6DA1">
              <w:rPr>
                <w:sz w:val="16"/>
              </w:rPr>
              <w:t>Предложение.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(предикативная)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 предложения.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Подлежащее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сказуемое 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главные члены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08" w:type="dxa"/>
          </w:tcPr>
          <w:p w14:paraId="65D48FDC" w14:textId="77777777" w:rsidR="000E6DA1" w:rsidRPr="000E6DA1" w:rsidRDefault="000E6DA1" w:rsidP="000E6DA1">
            <w:pPr>
              <w:spacing w:before="112" w:line="259" w:lineRule="auto"/>
              <w:ind w:left="81" w:right="85"/>
              <w:rPr>
                <w:sz w:val="16"/>
              </w:rPr>
            </w:pPr>
            <w:r w:rsidRPr="000E6DA1">
              <w:rPr>
                <w:sz w:val="16"/>
              </w:rPr>
              <w:t>Виды предложений по цели высказывания и эмоциональной окраске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единица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синтаксиса</w:t>
            </w:r>
          </w:p>
        </w:tc>
        <w:tc>
          <w:tcPr>
            <w:tcW w:w="1142" w:type="dxa"/>
          </w:tcPr>
          <w:p w14:paraId="269FD758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5D151E70" w14:textId="77777777" w:rsidR="000E6DA1" w:rsidRPr="000E6DA1" w:rsidRDefault="000E6DA1" w:rsidP="000E6DA1">
            <w:pPr>
              <w:spacing w:before="15"/>
              <w:ind w:left="82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29431423" w14:textId="77777777" w:rsidTr="00E7239F">
        <w:trPr>
          <w:trHeight w:val="1804"/>
        </w:trPr>
        <w:tc>
          <w:tcPr>
            <w:tcW w:w="398" w:type="dxa"/>
          </w:tcPr>
          <w:p w14:paraId="6BAB1DB1" w14:textId="77777777" w:rsidR="000E6DA1" w:rsidRPr="000E6DA1" w:rsidRDefault="000E6DA1" w:rsidP="000E6DA1">
            <w:pPr>
              <w:spacing w:before="112"/>
              <w:ind w:left="59" w:right="44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141</w:t>
            </w:r>
          </w:p>
        </w:tc>
        <w:tc>
          <w:tcPr>
            <w:tcW w:w="3797" w:type="dxa"/>
          </w:tcPr>
          <w:p w14:paraId="1E9F0A69" w14:textId="77777777" w:rsidR="000E6DA1" w:rsidRPr="000E6DA1" w:rsidRDefault="000E6DA1" w:rsidP="000E6DA1">
            <w:pPr>
              <w:spacing w:before="112" w:line="259" w:lineRule="auto"/>
              <w:ind w:left="76" w:right="312"/>
              <w:rPr>
                <w:sz w:val="16"/>
              </w:rPr>
            </w:pPr>
            <w:r w:rsidRPr="000E6DA1">
              <w:rPr>
                <w:sz w:val="16"/>
              </w:rPr>
              <w:t>Виды предложений по эмоциональной окраске: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смысловые и интонационные особенности, знаки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препинания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конце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526" w:type="dxa"/>
          </w:tcPr>
          <w:p w14:paraId="565F2267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1" w:type="dxa"/>
          </w:tcPr>
          <w:p w14:paraId="1AB7B578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7" w:type="dxa"/>
          </w:tcPr>
          <w:p w14:paraId="14B96D3A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1" w:type="dxa"/>
          </w:tcPr>
          <w:p w14:paraId="289FF921" w14:textId="3BD0ECF4" w:rsidR="000E6DA1" w:rsidRPr="000E6DA1" w:rsidRDefault="000E6DA1" w:rsidP="000E6DA1">
            <w:pPr>
              <w:spacing w:before="112"/>
              <w:ind w:left="58" w:right="37"/>
              <w:jc w:val="center"/>
              <w:rPr>
                <w:sz w:val="16"/>
              </w:rPr>
            </w:pPr>
          </w:p>
        </w:tc>
        <w:tc>
          <w:tcPr>
            <w:tcW w:w="1620" w:type="dxa"/>
          </w:tcPr>
          <w:p w14:paraId="1C251D2A" w14:textId="77777777" w:rsidR="000E6DA1" w:rsidRPr="000E6DA1" w:rsidRDefault="000E6DA1" w:rsidP="000E6DA1">
            <w:pPr>
              <w:spacing w:before="112" w:line="259" w:lineRule="auto"/>
              <w:ind w:left="81" w:right="56"/>
              <w:rPr>
                <w:sz w:val="16"/>
              </w:rPr>
            </w:pPr>
            <w:r w:rsidRPr="000E6DA1">
              <w:rPr>
                <w:sz w:val="16"/>
              </w:rPr>
              <w:t>Предложение.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(предикативная)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 предложения.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Подлежащее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сказуемое 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главные члены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08" w:type="dxa"/>
          </w:tcPr>
          <w:p w14:paraId="56DC943F" w14:textId="77777777" w:rsidR="000E6DA1" w:rsidRPr="000E6DA1" w:rsidRDefault="000E6DA1" w:rsidP="000E6DA1">
            <w:pPr>
              <w:spacing w:before="112"/>
              <w:ind w:left="81"/>
              <w:rPr>
                <w:sz w:val="16"/>
              </w:rPr>
            </w:pPr>
            <w:r w:rsidRPr="000E6DA1">
              <w:rPr>
                <w:sz w:val="16"/>
              </w:rPr>
              <w:t>Виды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цели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высказывания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эмоциональной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окраске</w:t>
            </w:r>
          </w:p>
        </w:tc>
        <w:tc>
          <w:tcPr>
            <w:tcW w:w="1142" w:type="dxa"/>
          </w:tcPr>
          <w:p w14:paraId="6730135F" w14:textId="77777777" w:rsidR="000E6DA1" w:rsidRPr="000E6DA1" w:rsidRDefault="000E6DA1" w:rsidP="000E6DA1">
            <w:pPr>
              <w:spacing w:before="112"/>
              <w:ind w:left="82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3A63FF3A" w14:textId="77777777" w:rsidR="000E6DA1" w:rsidRPr="000E6DA1" w:rsidRDefault="000E6DA1" w:rsidP="000E6DA1">
            <w:pPr>
              <w:spacing w:before="13"/>
              <w:ind w:left="82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</w:tbl>
    <w:p w14:paraId="0D6841CF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3802"/>
        <w:gridCol w:w="526"/>
        <w:gridCol w:w="1104"/>
        <w:gridCol w:w="1138"/>
        <w:gridCol w:w="881"/>
        <w:gridCol w:w="1621"/>
        <w:gridCol w:w="4916"/>
        <w:gridCol w:w="1117"/>
      </w:tblGrid>
      <w:tr w:rsidR="000E6DA1" w:rsidRPr="000E6DA1" w14:paraId="081E92E6" w14:textId="77777777" w:rsidTr="00E7239F">
        <w:trPr>
          <w:trHeight w:val="1876"/>
        </w:trPr>
        <w:tc>
          <w:tcPr>
            <w:tcW w:w="401" w:type="dxa"/>
          </w:tcPr>
          <w:p w14:paraId="73B1536D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142</w:t>
            </w:r>
          </w:p>
        </w:tc>
        <w:tc>
          <w:tcPr>
            <w:tcW w:w="3802" w:type="dxa"/>
          </w:tcPr>
          <w:p w14:paraId="74DA6365" w14:textId="77777777" w:rsidR="000E6DA1" w:rsidRPr="000E6DA1" w:rsidRDefault="000E6DA1" w:rsidP="000E6DA1">
            <w:pPr>
              <w:spacing w:before="112" w:line="259" w:lineRule="auto"/>
              <w:ind w:left="78" w:right="294"/>
              <w:rPr>
                <w:sz w:val="16"/>
              </w:rPr>
            </w:pPr>
            <w:r w:rsidRPr="000E6DA1">
              <w:rPr>
                <w:sz w:val="16"/>
              </w:rPr>
              <w:t>Главные члены предложения (грамматическая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основа). Подлежащее, морфологические средства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его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выражения</w:t>
            </w:r>
          </w:p>
        </w:tc>
        <w:tc>
          <w:tcPr>
            <w:tcW w:w="526" w:type="dxa"/>
          </w:tcPr>
          <w:p w14:paraId="792421FC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7A38A9F8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6ADD7ECF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4E56C4CF" w14:textId="591F1F49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71C90B8B" w14:textId="77777777" w:rsidR="000E6DA1" w:rsidRPr="000E6DA1" w:rsidRDefault="000E6DA1" w:rsidP="000E6DA1">
            <w:pPr>
              <w:spacing w:before="112" w:line="259" w:lineRule="auto"/>
              <w:ind w:left="75" w:right="63"/>
              <w:rPr>
                <w:sz w:val="16"/>
              </w:rPr>
            </w:pPr>
            <w:r w:rsidRPr="000E6DA1">
              <w:rPr>
                <w:sz w:val="16"/>
              </w:rPr>
              <w:t>Предложение.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(предикативная)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 предложения.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Подлежащее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сказуемое 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главные члены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16" w:type="dxa"/>
          </w:tcPr>
          <w:p w14:paraId="48CCC53D" w14:textId="77777777" w:rsidR="000E6DA1" w:rsidRPr="000E6DA1" w:rsidRDefault="000E6DA1" w:rsidP="000E6DA1">
            <w:pPr>
              <w:spacing w:before="112" w:line="254" w:lineRule="auto"/>
              <w:ind w:left="77" w:right="157"/>
              <w:rPr>
                <w:sz w:val="16"/>
              </w:rPr>
            </w:pPr>
            <w:r w:rsidRPr="000E6DA1">
              <w:rPr>
                <w:sz w:val="16"/>
              </w:rPr>
              <w:t>Главные члены предложения (грамматическая основа)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Морфологические средства выражения подлежащего (в виде имени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 или местоимения в именительном падеже,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сочетания имени существительного в форме именительного падежа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с существительным или местоимением в форме творительного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падежа с предлогом; сочетания имени числительного в форме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именительного падежа с существительным в форме родительного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падежа), сказуемого</w:t>
            </w:r>
          </w:p>
          <w:p w14:paraId="72B784CE" w14:textId="77777777" w:rsidR="000E6DA1" w:rsidRPr="000E6DA1" w:rsidRDefault="000E6DA1" w:rsidP="000E6DA1">
            <w:pPr>
              <w:spacing w:before="5" w:line="179" w:lineRule="exact"/>
              <w:ind w:left="77"/>
              <w:rPr>
                <w:sz w:val="16"/>
              </w:rPr>
            </w:pPr>
            <w:r w:rsidRPr="000E6DA1">
              <w:rPr>
                <w:sz w:val="16"/>
              </w:rPr>
              <w:t>(в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виде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прилагательного)</w:t>
            </w:r>
          </w:p>
        </w:tc>
        <w:tc>
          <w:tcPr>
            <w:tcW w:w="1117" w:type="dxa"/>
          </w:tcPr>
          <w:p w14:paraId="056ED644" w14:textId="77777777" w:rsidR="000E6DA1" w:rsidRPr="000E6DA1" w:rsidRDefault="000E6DA1" w:rsidP="000E6DA1">
            <w:pPr>
              <w:spacing w:before="112" w:line="256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2CC3B30" w14:textId="77777777" w:rsidTr="00E7239F">
        <w:trPr>
          <w:trHeight w:val="1804"/>
        </w:trPr>
        <w:tc>
          <w:tcPr>
            <w:tcW w:w="401" w:type="dxa"/>
          </w:tcPr>
          <w:p w14:paraId="17F62AC5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143</w:t>
            </w:r>
          </w:p>
        </w:tc>
        <w:tc>
          <w:tcPr>
            <w:tcW w:w="3802" w:type="dxa"/>
          </w:tcPr>
          <w:p w14:paraId="59D3774B" w14:textId="77777777" w:rsidR="000E6DA1" w:rsidRPr="000E6DA1" w:rsidRDefault="000E6DA1" w:rsidP="000E6DA1">
            <w:pPr>
              <w:spacing w:before="112" w:line="259" w:lineRule="auto"/>
              <w:ind w:left="78" w:right="190"/>
              <w:rPr>
                <w:sz w:val="16"/>
              </w:rPr>
            </w:pPr>
            <w:r w:rsidRPr="000E6DA1">
              <w:rPr>
                <w:sz w:val="16"/>
              </w:rPr>
              <w:t>Главные члены предложения (грамматическая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основа). Сказуемое, морфологические средства его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выражения</w:t>
            </w:r>
          </w:p>
        </w:tc>
        <w:tc>
          <w:tcPr>
            <w:tcW w:w="526" w:type="dxa"/>
          </w:tcPr>
          <w:p w14:paraId="20946D23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792B98F9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189890AE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2FF31F61" w14:textId="1A001AC6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1D07A09C" w14:textId="77777777" w:rsidR="000E6DA1" w:rsidRPr="000E6DA1" w:rsidRDefault="000E6DA1" w:rsidP="000E6DA1">
            <w:pPr>
              <w:spacing w:before="112" w:line="259" w:lineRule="auto"/>
              <w:ind w:left="75" w:right="63"/>
              <w:rPr>
                <w:sz w:val="16"/>
              </w:rPr>
            </w:pPr>
            <w:r w:rsidRPr="000E6DA1">
              <w:rPr>
                <w:sz w:val="16"/>
              </w:rPr>
              <w:t>Предложение.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Грамматическая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(предикативная)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основа предложения.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Подлежащее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сказуемое как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главные члены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16" w:type="dxa"/>
          </w:tcPr>
          <w:p w14:paraId="48A94861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Главные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(грамматическая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основа)</w:t>
            </w:r>
          </w:p>
        </w:tc>
        <w:tc>
          <w:tcPr>
            <w:tcW w:w="1117" w:type="dxa"/>
          </w:tcPr>
          <w:p w14:paraId="214A8490" w14:textId="77777777" w:rsidR="000E6DA1" w:rsidRPr="000E6DA1" w:rsidRDefault="000E6DA1" w:rsidP="000E6DA1">
            <w:pPr>
              <w:spacing w:before="112" w:line="256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8BF7560" w14:textId="77777777" w:rsidTr="00E7239F">
        <w:trPr>
          <w:trHeight w:val="844"/>
        </w:trPr>
        <w:tc>
          <w:tcPr>
            <w:tcW w:w="401" w:type="dxa"/>
          </w:tcPr>
          <w:p w14:paraId="30078717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144</w:t>
            </w:r>
          </w:p>
        </w:tc>
        <w:tc>
          <w:tcPr>
            <w:tcW w:w="3802" w:type="dxa"/>
          </w:tcPr>
          <w:p w14:paraId="2BD6515A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Тире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между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подлежащим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сказуемым</w:t>
            </w:r>
          </w:p>
        </w:tc>
        <w:tc>
          <w:tcPr>
            <w:tcW w:w="526" w:type="dxa"/>
          </w:tcPr>
          <w:p w14:paraId="57FBB4EC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6E58A9A8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5A718FC2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51A4FDE3" w14:textId="110FDCF3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1ACC355" w14:textId="77777777" w:rsidR="000E6DA1" w:rsidRPr="000E6DA1" w:rsidRDefault="000E6DA1" w:rsidP="000E6DA1">
            <w:pPr>
              <w:spacing w:before="112" w:line="259" w:lineRule="auto"/>
              <w:ind w:left="75" w:right="137"/>
              <w:rPr>
                <w:sz w:val="16"/>
              </w:rPr>
            </w:pPr>
            <w:r w:rsidRPr="000E6DA1">
              <w:rPr>
                <w:sz w:val="16"/>
              </w:rPr>
              <w:t>Знаки препинания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между подлежащим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сказуемым</w:t>
            </w:r>
          </w:p>
        </w:tc>
        <w:tc>
          <w:tcPr>
            <w:tcW w:w="4916" w:type="dxa"/>
          </w:tcPr>
          <w:p w14:paraId="1BCE73DD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Тире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между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подлежащим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сказуемым</w:t>
            </w:r>
          </w:p>
        </w:tc>
        <w:tc>
          <w:tcPr>
            <w:tcW w:w="1117" w:type="dxa"/>
          </w:tcPr>
          <w:p w14:paraId="5A3FB2E9" w14:textId="77777777" w:rsidR="000E6DA1" w:rsidRPr="000E6DA1" w:rsidRDefault="000E6DA1" w:rsidP="000E6DA1">
            <w:pPr>
              <w:spacing w:before="112" w:line="256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B4F3834" w14:textId="77777777" w:rsidTr="00E7239F">
        <w:trPr>
          <w:trHeight w:val="1226"/>
        </w:trPr>
        <w:tc>
          <w:tcPr>
            <w:tcW w:w="401" w:type="dxa"/>
          </w:tcPr>
          <w:p w14:paraId="4406D0D2" w14:textId="77777777" w:rsidR="000E6DA1" w:rsidRPr="000E6DA1" w:rsidRDefault="000E6DA1" w:rsidP="000E6DA1">
            <w:pPr>
              <w:spacing w:before="110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145</w:t>
            </w:r>
          </w:p>
        </w:tc>
        <w:tc>
          <w:tcPr>
            <w:tcW w:w="3802" w:type="dxa"/>
          </w:tcPr>
          <w:p w14:paraId="5485E62C" w14:textId="77777777" w:rsidR="000E6DA1" w:rsidRPr="000E6DA1" w:rsidRDefault="000E6DA1" w:rsidP="000E6DA1">
            <w:pPr>
              <w:spacing w:before="110" w:line="259" w:lineRule="auto"/>
              <w:ind w:left="78" w:right="94"/>
              <w:rPr>
                <w:sz w:val="16"/>
              </w:rPr>
            </w:pPr>
            <w:r w:rsidRPr="000E6DA1">
              <w:rPr>
                <w:sz w:val="16"/>
              </w:rPr>
              <w:t>Предложения распространённые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pacing w:val="-1"/>
                <w:sz w:val="16"/>
              </w:rPr>
              <w:t xml:space="preserve">нераспространённые. </w:t>
            </w:r>
            <w:r w:rsidRPr="000E6DA1">
              <w:rPr>
                <w:sz w:val="16"/>
              </w:rPr>
              <w:t>Второстепенные члены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526" w:type="dxa"/>
          </w:tcPr>
          <w:p w14:paraId="2FDC16AE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295ECBE2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34C05932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522AA090" w14:textId="289C008A" w:rsidR="000E6DA1" w:rsidRPr="000E6DA1" w:rsidRDefault="000E6DA1" w:rsidP="000E6DA1">
            <w:pPr>
              <w:spacing w:before="110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485EA681" w14:textId="77777777" w:rsidR="000E6DA1" w:rsidRPr="000E6DA1" w:rsidRDefault="000E6DA1" w:rsidP="000E6DA1">
            <w:pPr>
              <w:spacing w:before="110" w:line="259" w:lineRule="auto"/>
              <w:ind w:left="75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члены предложения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Распространённые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pacing w:val="-1"/>
                <w:sz w:val="16"/>
              </w:rPr>
              <w:t>нераспространённые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16" w:type="dxa"/>
          </w:tcPr>
          <w:p w14:paraId="722675CE" w14:textId="77777777" w:rsidR="000E6DA1" w:rsidRPr="000E6DA1" w:rsidRDefault="000E6DA1" w:rsidP="000E6DA1">
            <w:pPr>
              <w:spacing w:before="107" w:line="254" w:lineRule="auto"/>
              <w:ind w:left="77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(определение,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дополнение,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обстоятельство), типичные средства их выражения (в рамках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  <w:p w14:paraId="488262F6" w14:textId="77777777" w:rsidR="000E6DA1" w:rsidRPr="000E6DA1" w:rsidRDefault="000E6DA1" w:rsidP="000E6DA1">
            <w:pPr>
              <w:spacing w:before="4"/>
              <w:ind w:left="77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распространённые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нераспространённые</w:t>
            </w:r>
          </w:p>
        </w:tc>
        <w:tc>
          <w:tcPr>
            <w:tcW w:w="1117" w:type="dxa"/>
          </w:tcPr>
          <w:p w14:paraId="4D1B4C69" w14:textId="77777777" w:rsidR="000E6DA1" w:rsidRPr="000E6DA1" w:rsidRDefault="000E6DA1" w:rsidP="000E6DA1">
            <w:pPr>
              <w:spacing w:before="110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4DDA68B" w14:textId="77777777" w:rsidTr="00E7239F">
        <w:trPr>
          <w:trHeight w:val="1048"/>
        </w:trPr>
        <w:tc>
          <w:tcPr>
            <w:tcW w:w="401" w:type="dxa"/>
          </w:tcPr>
          <w:p w14:paraId="192BF77D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146</w:t>
            </w:r>
          </w:p>
        </w:tc>
        <w:tc>
          <w:tcPr>
            <w:tcW w:w="3802" w:type="dxa"/>
          </w:tcPr>
          <w:p w14:paraId="46C22CA8" w14:textId="77777777" w:rsidR="000E6DA1" w:rsidRPr="000E6DA1" w:rsidRDefault="000E6DA1" w:rsidP="000E6DA1">
            <w:pPr>
              <w:spacing w:before="112" w:line="259" w:lineRule="auto"/>
              <w:ind w:left="78" w:right="167"/>
              <w:rPr>
                <w:sz w:val="16"/>
              </w:rPr>
            </w:pPr>
            <w:r w:rsidRPr="000E6DA1">
              <w:rPr>
                <w:sz w:val="16"/>
              </w:rPr>
              <w:t>Второстепенные члены предложения. Определение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и типичные средства его выражения (в рамках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526" w:type="dxa"/>
          </w:tcPr>
          <w:p w14:paraId="2238165B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5CBE550F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0CD1FC8A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6ED1F6AC" w14:textId="03CD72B2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7F11BB3" w14:textId="77777777" w:rsidR="000E6DA1" w:rsidRPr="000E6DA1" w:rsidRDefault="000E6DA1" w:rsidP="000E6DA1">
            <w:pPr>
              <w:spacing w:before="112" w:line="259" w:lineRule="auto"/>
              <w:ind w:left="75" w:right="148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16" w:type="dxa"/>
          </w:tcPr>
          <w:p w14:paraId="47C05534" w14:textId="77777777" w:rsidR="000E6DA1" w:rsidRPr="000E6DA1" w:rsidRDefault="000E6DA1" w:rsidP="000E6DA1">
            <w:pPr>
              <w:spacing w:before="2"/>
              <w:rPr>
                <w:b/>
                <w:sz w:val="16"/>
              </w:rPr>
            </w:pPr>
          </w:p>
          <w:p w14:paraId="3891880E" w14:textId="77777777" w:rsidR="000E6DA1" w:rsidRPr="000E6DA1" w:rsidRDefault="000E6DA1" w:rsidP="000E6DA1">
            <w:pPr>
              <w:spacing w:line="254" w:lineRule="auto"/>
              <w:ind w:left="77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(определение,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дополнение,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обстоятельство), типичные средства их выражения (в рамках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  <w:p w14:paraId="421D4499" w14:textId="77777777" w:rsidR="000E6DA1" w:rsidRPr="000E6DA1" w:rsidRDefault="000E6DA1" w:rsidP="000E6DA1">
            <w:pPr>
              <w:spacing w:before="3"/>
              <w:ind w:left="77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распространенные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нераспространенные</w:t>
            </w:r>
          </w:p>
        </w:tc>
        <w:tc>
          <w:tcPr>
            <w:tcW w:w="1117" w:type="dxa"/>
          </w:tcPr>
          <w:p w14:paraId="77DD6E4E" w14:textId="77777777" w:rsidR="000E6DA1" w:rsidRPr="000E6DA1" w:rsidRDefault="000E6DA1" w:rsidP="000E6DA1">
            <w:pPr>
              <w:spacing w:before="112" w:line="259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FDFA2BD" w14:textId="77777777" w:rsidTr="00E7239F">
        <w:trPr>
          <w:trHeight w:val="844"/>
        </w:trPr>
        <w:tc>
          <w:tcPr>
            <w:tcW w:w="401" w:type="dxa"/>
          </w:tcPr>
          <w:p w14:paraId="464ACDE1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147</w:t>
            </w:r>
          </w:p>
        </w:tc>
        <w:tc>
          <w:tcPr>
            <w:tcW w:w="3802" w:type="dxa"/>
          </w:tcPr>
          <w:p w14:paraId="3EC91119" w14:textId="77777777" w:rsidR="000E6DA1" w:rsidRPr="000E6DA1" w:rsidRDefault="000E6DA1" w:rsidP="000E6DA1">
            <w:pPr>
              <w:spacing w:before="112" w:line="259" w:lineRule="auto"/>
              <w:ind w:left="78" w:right="94"/>
              <w:rPr>
                <w:sz w:val="16"/>
              </w:rPr>
            </w:pPr>
            <w:r w:rsidRPr="000E6DA1">
              <w:rPr>
                <w:sz w:val="16"/>
              </w:rPr>
              <w:t>Дополнение (прямое и косвенное) и типичные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его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выражения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526" w:type="dxa"/>
          </w:tcPr>
          <w:p w14:paraId="42A1B630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50D71B90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67495221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02E0AEA2" w14:textId="7BB5D1DB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00982CE3" w14:textId="77777777" w:rsidR="000E6DA1" w:rsidRPr="000E6DA1" w:rsidRDefault="000E6DA1" w:rsidP="000E6DA1">
            <w:pPr>
              <w:spacing w:before="112" w:line="259" w:lineRule="auto"/>
              <w:ind w:left="75" w:right="148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16" w:type="dxa"/>
          </w:tcPr>
          <w:p w14:paraId="68FE9E23" w14:textId="77777777" w:rsidR="000E6DA1" w:rsidRPr="000E6DA1" w:rsidRDefault="000E6DA1" w:rsidP="000E6DA1">
            <w:pPr>
              <w:spacing w:before="112" w:line="259" w:lineRule="auto"/>
              <w:ind w:left="77" w:right="379"/>
              <w:rPr>
                <w:sz w:val="16"/>
              </w:rPr>
            </w:pPr>
            <w:r w:rsidRPr="000E6DA1">
              <w:rPr>
                <w:sz w:val="16"/>
              </w:rPr>
              <w:t>Второстепенные члены предложения (определение, дополнение,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обстоятельство), типичные средства их выражения (в рамках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17" w:type="dxa"/>
          </w:tcPr>
          <w:p w14:paraId="0B0592DB" w14:textId="77777777" w:rsidR="000E6DA1" w:rsidRPr="000E6DA1" w:rsidRDefault="000E6DA1" w:rsidP="000E6DA1">
            <w:pPr>
              <w:spacing w:before="112" w:line="259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0382446" w14:textId="77777777" w:rsidTr="00E7239F">
        <w:trPr>
          <w:trHeight w:val="841"/>
        </w:trPr>
        <w:tc>
          <w:tcPr>
            <w:tcW w:w="401" w:type="dxa"/>
          </w:tcPr>
          <w:p w14:paraId="71731BED" w14:textId="77777777" w:rsidR="000E6DA1" w:rsidRPr="000E6DA1" w:rsidRDefault="000E6DA1" w:rsidP="000E6DA1">
            <w:pPr>
              <w:spacing w:before="110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148</w:t>
            </w:r>
          </w:p>
        </w:tc>
        <w:tc>
          <w:tcPr>
            <w:tcW w:w="3802" w:type="dxa"/>
          </w:tcPr>
          <w:p w14:paraId="68034942" w14:textId="77777777" w:rsidR="000E6DA1" w:rsidRPr="000E6DA1" w:rsidRDefault="000E6DA1" w:rsidP="000E6DA1">
            <w:pPr>
              <w:spacing w:before="110" w:line="259" w:lineRule="auto"/>
              <w:ind w:left="78" w:right="82"/>
              <w:rPr>
                <w:sz w:val="16"/>
              </w:rPr>
            </w:pPr>
            <w:r w:rsidRPr="000E6DA1">
              <w:rPr>
                <w:sz w:val="16"/>
              </w:rPr>
              <w:t>Обстоятельство и типичные средства его выражения</w:t>
            </w:r>
            <w:r w:rsidRPr="000E6DA1">
              <w:rPr>
                <w:spacing w:val="-37"/>
                <w:sz w:val="16"/>
              </w:rPr>
              <w:t xml:space="preserve"> </w:t>
            </w:r>
            <w:proofErr w:type="gramStart"/>
            <w:r w:rsidRPr="000E6DA1">
              <w:rPr>
                <w:sz w:val="16"/>
              </w:rPr>
              <w:t xml:space="preserve">( </w:t>
            </w:r>
            <w:proofErr w:type="gramEnd"/>
            <w:r w:rsidRPr="000E6DA1">
              <w:rPr>
                <w:sz w:val="16"/>
              </w:rPr>
              <w:t>в рамках изученного). Виды обстоятельств по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значению</w:t>
            </w:r>
          </w:p>
        </w:tc>
        <w:tc>
          <w:tcPr>
            <w:tcW w:w="526" w:type="dxa"/>
          </w:tcPr>
          <w:p w14:paraId="611E540C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638B3FDA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701D72D2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34CAE052" w14:textId="0940AB6F" w:rsidR="000E6DA1" w:rsidRPr="000E6DA1" w:rsidRDefault="000E6DA1" w:rsidP="000E6DA1">
            <w:pPr>
              <w:spacing w:before="110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660C7158" w14:textId="77777777" w:rsidR="000E6DA1" w:rsidRPr="000E6DA1" w:rsidRDefault="000E6DA1" w:rsidP="000E6DA1">
            <w:pPr>
              <w:spacing w:before="110" w:line="259" w:lineRule="auto"/>
              <w:ind w:left="75" w:right="148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16" w:type="dxa"/>
          </w:tcPr>
          <w:p w14:paraId="066528B8" w14:textId="77777777" w:rsidR="000E6DA1" w:rsidRPr="000E6DA1" w:rsidRDefault="000E6DA1" w:rsidP="000E6DA1">
            <w:pPr>
              <w:spacing w:before="110" w:line="259" w:lineRule="auto"/>
              <w:ind w:left="77"/>
              <w:rPr>
                <w:sz w:val="16"/>
              </w:rPr>
            </w:pPr>
            <w:r w:rsidRPr="000E6DA1">
              <w:rPr>
                <w:sz w:val="16"/>
              </w:rPr>
              <w:t>Второстепенные</w:t>
            </w:r>
            <w:r w:rsidRPr="000E6DA1">
              <w:rPr>
                <w:spacing w:val="-9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(определение,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дополнение,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обстоятельство), типичные средства их выражения (в рамках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17" w:type="dxa"/>
          </w:tcPr>
          <w:p w14:paraId="71D7D5F6" w14:textId="77777777" w:rsidR="000E6DA1" w:rsidRPr="000E6DA1" w:rsidRDefault="000E6DA1" w:rsidP="000E6DA1">
            <w:pPr>
              <w:spacing w:before="110" w:line="259" w:lineRule="auto"/>
              <w:ind w:left="75" w:right="62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7EA5672" w14:textId="77777777" w:rsidTr="00E7239F">
        <w:trPr>
          <w:trHeight w:val="1228"/>
        </w:trPr>
        <w:tc>
          <w:tcPr>
            <w:tcW w:w="401" w:type="dxa"/>
          </w:tcPr>
          <w:p w14:paraId="04D4461C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149</w:t>
            </w:r>
          </w:p>
        </w:tc>
        <w:tc>
          <w:tcPr>
            <w:tcW w:w="3802" w:type="dxa"/>
          </w:tcPr>
          <w:p w14:paraId="5E9247E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</w:p>
        </w:tc>
        <w:tc>
          <w:tcPr>
            <w:tcW w:w="526" w:type="dxa"/>
          </w:tcPr>
          <w:p w14:paraId="2CDC9BA8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264C349B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548AD71A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6D6AF482" w14:textId="10FD71F5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3B3306EE" w14:textId="77777777" w:rsidR="000E6DA1" w:rsidRPr="000E6DA1" w:rsidRDefault="000E6DA1" w:rsidP="000E6DA1">
            <w:pPr>
              <w:spacing w:before="112" w:line="259" w:lineRule="auto"/>
              <w:ind w:left="75" w:right="92"/>
              <w:rPr>
                <w:sz w:val="16"/>
              </w:rPr>
            </w:pPr>
            <w:r w:rsidRPr="000E6DA1">
              <w:rPr>
                <w:sz w:val="16"/>
              </w:rPr>
              <w:t>Отбор языковых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 в тексте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зависимости от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темы, цели, адресата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ситуации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общения</w:t>
            </w:r>
          </w:p>
        </w:tc>
        <w:tc>
          <w:tcPr>
            <w:tcW w:w="4916" w:type="dxa"/>
          </w:tcPr>
          <w:p w14:paraId="2F9D9AEC" w14:textId="77777777" w:rsidR="000E6DA1" w:rsidRPr="000E6DA1" w:rsidRDefault="000E6DA1" w:rsidP="000E6DA1">
            <w:pPr>
              <w:spacing w:before="112" w:line="259" w:lineRule="auto"/>
              <w:ind w:left="77"/>
              <w:rPr>
                <w:sz w:val="16"/>
              </w:rPr>
            </w:pPr>
            <w:r w:rsidRPr="000E6DA1">
              <w:rPr>
                <w:sz w:val="16"/>
              </w:rPr>
              <w:t>Подробное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сжатое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текста.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Изложение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содержание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текста 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изменением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лица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рассказчика</w:t>
            </w:r>
          </w:p>
        </w:tc>
        <w:tc>
          <w:tcPr>
            <w:tcW w:w="1117" w:type="dxa"/>
          </w:tcPr>
          <w:p w14:paraId="4C4D2DFE" w14:textId="77777777" w:rsidR="000E6DA1" w:rsidRPr="000E6DA1" w:rsidRDefault="000E6DA1" w:rsidP="000E6DA1">
            <w:pPr>
              <w:spacing w:before="112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2B15C84" w14:textId="77777777" w:rsidTr="00E7239F">
        <w:trPr>
          <w:trHeight w:val="844"/>
        </w:trPr>
        <w:tc>
          <w:tcPr>
            <w:tcW w:w="401" w:type="dxa"/>
          </w:tcPr>
          <w:p w14:paraId="04031FD8" w14:textId="77777777" w:rsidR="000E6DA1" w:rsidRPr="000E6DA1" w:rsidRDefault="000E6DA1" w:rsidP="000E6DA1">
            <w:pPr>
              <w:spacing w:before="112"/>
              <w:ind w:left="59" w:right="47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150</w:t>
            </w:r>
          </w:p>
        </w:tc>
        <w:tc>
          <w:tcPr>
            <w:tcW w:w="3802" w:type="dxa"/>
          </w:tcPr>
          <w:p w14:paraId="06E95F70" w14:textId="77777777" w:rsidR="000E6DA1" w:rsidRPr="000E6DA1" w:rsidRDefault="000E6DA1" w:rsidP="000E6DA1">
            <w:pPr>
              <w:spacing w:before="112" w:line="259" w:lineRule="auto"/>
              <w:ind w:left="78" w:right="465"/>
              <w:rPr>
                <w:sz w:val="16"/>
              </w:rPr>
            </w:pPr>
            <w:r w:rsidRPr="000E6DA1">
              <w:rPr>
                <w:sz w:val="16"/>
              </w:rPr>
              <w:t>Синтаксический анализ простых двусоставных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</w:p>
        </w:tc>
        <w:tc>
          <w:tcPr>
            <w:tcW w:w="526" w:type="dxa"/>
          </w:tcPr>
          <w:p w14:paraId="41FF077B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104" w:type="dxa"/>
          </w:tcPr>
          <w:p w14:paraId="6FCED192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138" w:type="dxa"/>
          </w:tcPr>
          <w:p w14:paraId="6C4AD0B6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81" w:type="dxa"/>
          </w:tcPr>
          <w:p w14:paraId="0D35CDEE" w14:textId="6609730F" w:rsidR="000E6DA1" w:rsidRPr="000E6DA1" w:rsidRDefault="000E6DA1" w:rsidP="000E6DA1">
            <w:pPr>
              <w:spacing w:before="112"/>
              <w:ind w:left="58" w:right="47"/>
              <w:jc w:val="center"/>
              <w:rPr>
                <w:sz w:val="16"/>
              </w:rPr>
            </w:pPr>
          </w:p>
        </w:tc>
        <w:tc>
          <w:tcPr>
            <w:tcW w:w="1621" w:type="dxa"/>
          </w:tcPr>
          <w:p w14:paraId="6429E805" w14:textId="77777777" w:rsidR="000E6DA1" w:rsidRPr="000E6DA1" w:rsidRDefault="000E6DA1" w:rsidP="000E6DA1">
            <w:pPr>
              <w:spacing w:before="112" w:line="259" w:lineRule="auto"/>
              <w:ind w:left="75" w:right="401"/>
              <w:jc w:val="both"/>
              <w:rPr>
                <w:sz w:val="16"/>
              </w:rPr>
            </w:pPr>
            <w:r w:rsidRPr="000E6DA1">
              <w:rPr>
                <w:sz w:val="16"/>
              </w:rPr>
              <w:t>Синтаксический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анализ простого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916" w:type="dxa"/>
          </w:tcPr>
          <w:p w14:paraId="36B6E960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простые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</w:t>
            </w:r>
          </w:p>
        </w:tc>
        <w:tc>
          <w:tcPr>
            <w:tcW w:w="1117" w:type="dxa"/>
          </w:tcPr>
          <w:p w14:paraId="2223CE62" w14:textId="77777777" w:rsidR="000E6DA1" w:rsidRPr="000E6DA1" w:rsidRDefault="000E6DA1" w:rsidP="000E6DA1">
            <w:pPr>
              <w:spacing w:before="112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793728C3" w14:textId="77777777" w:rsidR="000E6DA1" w:rsidRPr="000E6DA1" w:rsidRDefault="000E6DA1" w:rsidP="000E6DA1">
      <w:pPr>
        <w:spacing w:line="259" w:lineRule="auto"/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92"/>
        <w:gridCol w:w="512"/>
        <w:gridCol w:w="1061"/>
        <w:gridCol w:w="1092"/>
        <w:gridCol w:w="874"/>
        <w:gridCol w:w="2002"/>
        <w:gridCol w:w="4733"/>
        <w:gridCol w:w="1142"/>
      </w:tblGrid>
      <w:tr w:rsidR="000E6DA1" w:rsidRPr="000E6DA1" w14:paraId="6AF01A36" w14:textId="77777777" w:rsidTr="00E7239F">
        <w:trPr>
          <w:trHeight w:val="1420"/>
        </w:trPr>
        <w:tc>
          <w:tcPr>
            <w:tcW w:w="396" w:type="dxa"/>
          </w:tcPr>
          <w:p w14:paraId="5423C7DC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151</w:t>
            </w:r>
          </w:p>
        </w:tc>
        <w:tc>
          <w:tcPr>
            <w:tcW w:w="3692" w:type="dxa"/>
          </w:tcPr>
          <w:p w14:paraId="7BB7290C" w14:textId="77777777" w:rsidR="000E6DA1" w:rsidRPr="000E6DA1" w:rsidRDefault="000E6DA1" w:rsidP="000E6DA1">
            <w:pPr>
              <w:spacing w:before="110" w:line="259" w:lineRule="auto"/>
              <w:ind w:left="78" w:right="72"/>
              <w:rPr>
                <w:sz w:val="16"/>
              </w:rPr>
            </w:pPr>
            <w:r w:rsidRPr="000E6DA1">
              <w:rPr>
                <w:sz w:val="16"/>
              </w:rPr>
              <w:t>Простое осложненное предложение. Однородные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члены предложения, их роль в речи.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 однородными членами (без союзов, с одиночным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союзом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союзами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А,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НО,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ОДНАКО,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ЗАТО,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ДА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значении И), ДА (в значении НО)) и их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пунктуационное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оформление</w:t>
            </w:r>
          </w:p>
        </w:tc>
        <w:tc>
          <w:tcPr>
            <w:tcW w:w="512" w:type="dxa"/>
          </w:tcPr>
          <w:p w14:paraId="3CAEA14E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126EEF33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44DB4467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2ADC0B32" w14:textId="138FE2FD" w:rsidR="000E6DA1" w:rsidRPr="000E6DA1" w:rsidRDefault="000E6DA1" w:rsidP="000E6DA1">
            <w:pPr>
              <w:spacing w:before="110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56A64698" w14:textId="77777777" w:rsidR="000E6DA1" w:rsidRPr="000E6DA1" w:rsidRDefault="000E6DA1" w:rsidP="000E6DA1">
            <w:pPr>
              <w:spacing w:before="110" w:line="256" w:lineRule="auto"/>
              <w:ind w:left="77" w:right="376"/>
              <w:rPr>
                <w:sz w:val="16"/>
              </w:rPr>
            </w:pPr>
            <w:r w:rsidRPr="000E6DA1">
              <w:rPr>
                <w:sz w:val="16"/>
              </w:rPr>
              <w:t>Осложнённое простое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4733" w:type="dxa"/>
          </w:tcPr>
          <w:p w14:paraId="43EF0F5C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Однородные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члены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1142" w:type="dxa"/>
          </w:tcPr>
          <w:p w14:paraId="452D039B" w14:textId="77777777" w:rsidR="000E6DA1" w:rsidRPr="000E6DA1" w:rsidRDefault="000E6DA1" w:rsidP="000E6DA1">
            <w:pPr>
              <w:spacing w:before="110" w:line="256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89BD82A" w14:textId="77777777" w:rsidTr="00E7239F">
        <w:trPr>
          <w:trHeight w:val="1091"/>
        </w:trPr>
        <w:tc>
          <w:tcPr>
            <w:tcW w:w="396" w:type="dxa"/>
          </w:tcPr>
          <w:p w14:paraId="182A7FB5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152</w:t>
            </w:r>
          </w:p>
        </w:tc>
        <w:tc>
          <w:tcPr>
            <w:tcW w:w="3692" w:type="dxa"/>
          </w:tcPr>
          <w:p w14:paraId="3172006C" w14:textId="77777777" w:rsidR="000E6DA1" w:rsidRPr="000E6DA1" w:rsidRDefault="000E6DA1" w:rsidP="000E6DA1">
            <w:pPr>
              <w:spacing w:before="107" w:line="254" w:lineRule="auto"/>
              <w:ind w:left="78" w:right="68"/>
              <w:rPr>
                <w:sz w:val="16"/>
              </w:rPr>
            </w:pPr>
            <w:r w:rsidRPr="000E6DA1">
              <w:rPr>
                <w:sz w:val="16"/>
              </w:rPr>
              <w:t>Предложения с однородными членами (без союзов,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5"/>
                <w:sz w:val="16"/>
              </w:rPr>
              <w:t xml:space="preserve"> </w:t>
            </w:r>
            <w:r w:rsidRPr="000E6DA1">
              <w:rPr>
                <w:sz w:val="16"/>
              </w:rPr>
              <w:t>одиночным</w:t>
            </w:r>
            <w:r w:rsidRPr="000E6DA1">
              <w:rPr>
                <w:spacing w:val="4"/>
                <w:sz w:val="16"/>
              </w:rPr>
              <w:t xml:space="preserve"> </w:t>
            </w:r>
            <w:r w:rsidRPr="000E6DA1">
              <w:rPr>
                <w:sz w:val="16"/>
              </w:rPr>
              <w:t>союзом</w:t>
            </w:r>
            <w:r w:rsidRPr="000E6DA1">
              <w:rPr>
                <w:spacing w:val="4"/>
                <w:sz w:val="16"/>
              </w:rPr>
              <w:t xml:space="preserve"> </w:t>
            </w:r>
            <w:r w:rsidRPr="000E6DA1">
              <w:rPr>
                <w:sz w:val="16"/>
              </w:rPr>
              <w:t>И,</w:t>
            </w:r>
            <w:r w:rsidRPr="000E6DA1">
              <w:rPr>
                <w:spacing w:val="2"/>
                <w:sz w:val="16"/>
              </w:rPr>
              <w:t xml:space="preserve"> </w:t>
            </w:r>
            <w:r w:rsidRPr="000E6DA1">
              <w:rPr>
                <w:sz w:val="16"/>
              </w:rPr>
              <w:t>союзами</w:t>
            </w:r>
            <w:r w:rsidRPr="000E6DA1">
              <w:rPr>
                <w:spacing w:val="5"/>
                <w:sz w:val="16"/>
              </w:rPr>
              <w:t xml:space="preserve"> </w:t>
            </w:r>
            <w:r w:rsidRPr="000E6DA1">
              <w:rPr>
                <w:sz w:val="16"/>
              </w:rPr>
              <w:t>А,</w:t>
            </w:r>
            <w:r w:rsidRPr="000E6DA1">
              <w:rPr>
                <w:spacing w:val="5"/>
                <w:sz w:val="16"/>
              </w:rPr>
              <w:t xml:space="preserve"> </w:t>
            </w:r>
            <w:r w:rsidRPr="000E6DA1">
              <w:rPr>
                <w:sz w:val="16"/>
              </w:rPr>
              <w:t>НО,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ОДНАКО, ЗАТО, ДА (в значении И), ДА (в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значении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НО))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и их</w:t>
            </w:r>
          </w:p>
          <w:p w14:paraId="7D86F584" w14:textId="77777777" w:rsidR="000E6DA1" w:rsidRPr="000E6DA1" w:rsidRDefault="000E6DA1" w:rsidP="000E6DA1">
            <w:pPr>
              <w:spacing w:before="3" w:line="181" w:lineRule="exact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пунктуационное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оформление.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12" w:type="dxa"/>
          </w:tcPr>
          <w:p w14:paraId="3D85B154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4CF0BE6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4AC55BEB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06432CC" w14:textId="1203C3E7" w:rsidR="000E6DA1" w:rsidRPr="000E6DA1" w:rsidRDefault="000E6DA1" w:rsidP="000E6DA1">
            <w:pPr>
              <w:spacing w:before="110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6EFD6937" w14:textId="77777777" w:rsidR="000E6DA1" w:rsidRPr="000E6DA1" w:rsidRDefault="000E6DA1" w:rsidP="000E6DA1">
            <w:pPr>
              <w:spacing w:before="110" w:line="259" w:lineRule="auto"/>
              <w:ind w:left="77" w:right="351"/>
              <w:rPr>
                <w:sz w:val="16"/>
              </w:rPr>
            </w:pPr>
            <w:r w:rsidRPr="000E6DA1">
              <w:rPr>
                <w:sz w:val="16"/>
              </w:rPr>
              <w:t>Знаки препинания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простом осложнённом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предложении</w:t>
            </w:r>
          </w:p>
        </w:tc>
        <w:tc>
          <w:tcPr>
            <w:tcW w:w="4733" w:type="dxa"/>
          </w:tcPr>
          <w:p w14:paraId="0ABA4A29" w14:textId="77777777" w:rsidR="000E6DA1" w:rsidRPr="000E6DA1" w:rsidRDefault="000E6DA1" w:rsidP="000E6DA1">
            <w:pPr>
              <w:spacing w:before="110" w:line="256" w:lineRule="auto"/>
              <w:ind w:left="75" w:right="363"/>
              <w:rPr>
                <w:sz w:val="16"/>
              </w:rPr>
            </w:pPr>
            <w:r w:rsidRPr="000E6DA1">
              <w:rPr>
                <w:sz w:val="16"/>
              </w:rPr>
              <w:t>Знаки препинания в предложениях с однородными членами; с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обобщающим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словом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при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однородных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членах</w:t>
            </w:r>
          </w:p>
        </w:tc>
        <w:tc>
          <w:tcPr>
            <w:tcW w:w="1142" w:type="dxa"/>
          </w:tcPr>
          <w:p w14:paraId="27BBBF05" w14:textId="77777777" w:rsidR="000E6DA1" w:rsidRPr="000E6DA1" w:rsidRDefault="000E6DA1" w:rsidP="000E6DA1">
            <w:pPr>
              <w:spacing w:before="110" w:line="256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651BC929" w14:textId="77777777" w:rsidTr="00E7239F">
        <w:trPr>
          <w:trHeight w:val="1036"/>
        </w:trPr>
        <w:tc>
          <w:tcPr>
            <w:tcW w:w="396" w:type="dxa"/>
          </w:tcPr>
          <w:p w14:paraId="3DC0A9AF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153</w:t>
            </w:r>
          </w:p>
        </w:tc>
        <w:tc>
          <w:tcPr>
            <w:tcW w:w="3692" w:type="dxa"/>
          </w:tcPr>
          <w:p w14:paraId="233A8407" w14:textId="77777777" w:rsidR="000E6DA1" w:rsidRPr="000E6DA1" w:rsidRDefault="000E6DA1" w:rsidP="000E6DA1">
            <w:pPr>
              <w:spacing w:before="110" w:line="259" w:lineRule="auto"/>
              <w:ind w:left="78" w:right="743"/>
              <w:jc w:val="both"/>
              <w:rPr>
                <w:sz w:val="16"/>
              </w:rPr>
            </w:pPr>
            <w:r w:rsidRPr="000E6DA1">
              <w:rPr>
                <w:sz w:val="16"/>
              </w:rPr>
              <w:t>Предложения с обобщающим словом при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однородных членах и их пунктуационное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оформление</w:t>
            </w:r>
          </w:p>
        </w:tc>
        <w:tc>
          <w:tcPr>
            <w:tcW w:w="512" w:type="dxa"/>
          </w:tcPr>
          <w:p w14:paraId="16E7D823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75B7727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6AF6F519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F25A96F" w14:textId="357F2D0A" w:rsidR="000E6DA1" w:rsidRPr="000E6DA1" w:rsidRDefault="000E6DA1" w:rsidP="000E6DA1">
            <w:pPr>
              <w:spacing w:before="110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02E1C9CA" w14:textId="77777777" w:rsidR="000E6DA1" w:rsidRPr="000E6DA1" w:rsidRDefault="000E6DA1" w:rsidP="000E6DA1">
            <w:pPr>
              <w:spacing w:before="110" w:line="259" w:lineRule="auto"/>
              <w:ind w:left="77" w:right="351"/>
              <w:rPr>
                <w:sz w:val="16"/>
              </w:rPr>
            </w:pPr>
            <w:r w:rsidRPr="000E6DA1">
              <w:rPr>
                <w:sz w:val="16"/>
              </w:rPr>
              <w:t>Знаки препинания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простом осложнённом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предложении</w:t>
            </w:r>
          </w:p>
        </w:tc>
        <w:tc>
          <w:tcPr>
            <w:tcW w:w="4733" w:type="dxa"/>
          </w:tcPr>
          <w:p w14:paraId="2B070248" w14:textId="77777777" w:rsidR="000E6DA1" w:rsidRPr="000E6DA1" w:rsidRDefault="000E6DA1" w:rsidP="000E6DA1">
            <w:pPr>
              <w:spacing w:before="110" w:line="256" w:lineRule="auto"/>
              <w:ind w:left="75"/>
              <w:rPr>
                <w:sz w:val="16"/>
              </w:rPr>
            </w:pPr>
            <w:r w:rsidRPr="000E6DA1">
              <w:rPr>
                <w:sz w:val="16"/>
              </w:rPr>
              <w:t>Знаки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препинания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предложениях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однородными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членами;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обобщающим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словом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при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однородных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членах</w:t>
            </w:r>
          </w:p>
        </w:tc>
        <w:tc>
          <w:tcPr>
            <w:tcW w:w="1142" w:type="dxa"/>
          </w:tcPr>
          <w:p w14:paraId="46EF4AF7" w14:textId="77777777" w:rsidR="000E6DA1" w:rsidRPr="000E6DA1" w:rsidRDefault="000E6DA1" w:rsidP="000E6DA1">
            <w:pPr>
              <w:spacing w:before="110" w:line="256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D48A16E" w14:textId="77777777" w:rsidTr="00E7239F">
        <w:trPr>
          <w:trHeight w:val="1228"/>
        </w:trPr>
        <w:tc>
          <w:tcPr>
            <w:tcW w:w="396" w:type="dxa"/>
          </w:tcPr>
          <w:p w14:paraId="76010527" w14:textId="77777777" w:rsidR="000E6DA1" w:rsidRPr="000E6DA1" w:rsidRDefault="000E6DA1" w:rsidP="000E6DA1">
            <w:pPr>
              <w:spacing w:before="107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154</w:t>
            </w:r>
          </w:p>
        </w:tc>
        <w:tc>
          <w:tcPr>
            <w:tcW w:w="3692" w:type="dxa"/>
          </w:tcPr>
          <w:p w14:paraId="202FB284" w14:textId="77777777" w:rsidR="000E6DA1" w:rsidRPr="000E6DA1" w:rsidRDefault="000E6DA1" w:rsidP="000E6DA1">
            <w:pPr>
              <w:spacing w:before="107"/>
              <w:ind w:left="78"/>
              <w:rPr>
                <w:sz w:val="16"/>
              </w:rPr>
            </w:pPr>
            <w:r w:rsidRPr="000E6DA1">
              <w:rPr>
                <w:sz w:val="16"/>
              </w:rPr>
              <w:t>Сочинение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картине</w:t>
            </w:r>
          </w:p>
        </w:tc>
        <w:tc>
          <w:tcPr>
            <w:tcW w:w="512" w:type="dxa"/>
          </w:tcPr>
          <w:p w14:paraId="60E0237B" w14:textId="77777777" w:rsidR="000E6DA1" w:rsidRPr="000E6DA1" w:rsidRDefault="000E6DA1" w:rsidP="000E6DA1">
            <w:pPr>
              <w:spacing w:before="107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11BE0200" w14:textId="77777777" w:rsidR="000E6DA1" w:rsidRPr="000E6DA1" w:rsidRDefault="000E6DA1" w:rsidP="000E6DA1">
            <w:pPr>
              <w:spacing w:before="107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415F6516" w14:textId="77777777" w:rsidR="000E6DA1" w:rsidRPr="000E6DA1" w:rsidRDefault="000E6DA1" w:rsidP="000E6DA1">
            <w:pPr>
              <w:spacing w:before="107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3B5C17B" w14:textId="6AEFB458" w:rsidR="000E6DA1" w:rsidRPr="000E6DA1" w:rsidRDefault="000E6DA1" w:rsidP="000E6DA1">
            <w:pPr>
              <w:spacing w:before="107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6ECC3FE8" w14:textId="77777777" w:rsidR="000E6DA1" w:rsidRPr="000E6DA1" w:rsidRDefault="000E6DA1" w:rsidP="000E6DA1">
            <w:pPr>
              <w:spacing w:before="107" w:line="259" w:lineRule="auto"/>
              <w:ind w:left="77"/>
              <w:rPr>
                <w:sz w:val="16"/>
              </w:rPr>
            </w:pPr>
            <w:r w:rsidRPr="000E6DA1">
              <w:rPr>
                <w:sz w:val="16"/>
              </w:rPr>
              <w:t>Создание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функциональносмысловых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типов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33" w:type="dxa"/>
          </w:tcPr>
          <w:p w14:paraId="2CBC9846" w14:textId="77777777" w:rsidR="000E6DA1" w:rsidRPr="000E6DA1" w:rsidRDefault="000E6DA1" w:rsidP="000E6DA1">
            <w:pPr>
              <w:spacing w:before="107" w:line="259" w:lineRule="auto"/>
              <w:ind w:left="75" w:right="125"/>
              <w:rPr>
                <w:sz w:val="16"/>
              </w:rPr>
            </w:pPr>
            <w:r w:rsidRPr="000E6DA1">
              <w:rPr>
                <w:sz w:val="16"/>
              </w:rPr>
              <w:t>Функционально-смысловые типы речи: описание, повествование,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рассуждение</w:t>
            </w:r>
          </w:p>
        </w:tc>
        <w:tc>
          <w:tcPr>
            <w:tcW w:w="1142" w:type="dxa"/>
          </w:tcPr>
          <w:p w14:paraId="5A2A8BF8" w14:textId="77777777" w:rsidR="000E6DA1" w:rsidRPr="000E6DA1" w:rsidRDefault="000E6DA1" w:rsidP="000E6DA1">
            <w:pPr>
              <w:spacing w:before="107" w:line="259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2D345D5D" w14:textId="77777777" w:rsidTr="00E7239F">
        <w:trPr>
          <w:trHeight w:val="904"/>
        </w:trPr>
        <w:tc>
          <w:tcPr>
            <w:tcW w:w="396" w:type="dxa"/>
          </w:tcPr>
          <w:p w14:paraId="5665C7DC" w14:textId="77777777" w:rsidR="000E6DA1" w:rsidRPr="000E6DA1" w:rsidRDefault="000E6DA1" w:rsidP="000E6DA1">
            <w:pPr>
              <w:spacing w:before="108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155</w:t>
            </w:r>
          </w:p>
        </w:tc>
        <w:tc>
          <w:tcPr>
            <w:tcW w:w="3692" w:type="dxa"/>
          </w:tcPr>
          <w:p w14:paraId="19B12707" w14:textId="77777777" w:rsidR="000E6DA1" w:rsidRPr="000E6DA1" w:rsidRDefault="000E6DA1" w:rsidP="000E6DA1">
            <w:pPr>
              <w:spacing w:before="84" w:line="200" w:lineRule="atLeast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Предложения с обращениями. Обращение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(однословное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proofErr w:type="spellStart"/>
            <w:r w:rsidRPr="000E6DA1">
              <w:rPr>
                <w:sz w:val="16"/>
              </w:rPr>
              <w:t>неоднословное</w:t>
            </w:r>
            <w:proofErr w:type="spellEnd"/>
            <w:r w:rsidRPr="000E6DA1">
              <w:rPr>
                <w:sz w:val="16"/>
              </w:rPr>
              <w:t>)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средства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его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выражения. Пунктуационное оформление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обращения</w:t>
            </w:r>
          </w:p>
        </w:tc>
        <w:tc>
          <w:tcPr>
            <w:tcW w:w="512" w:type="dxa"/>
          </w:tcPr>
          <w:p w14:paraId="3C3304CB" w14:textId="77777777" w:rsidR="000E6DA1" w:rsidRPr="000E6DA1" w:rsidRDefault="000E6DA1" w:rsidP="000E6DA1">
            <w:pPr>
              <w:spacing w:before="108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0C4BC401" w14:textId="77777777" w:rsidR="000E6DA1" w:rsidRPr="000E6DA1" w:rsidRDefault="000E6DA1" w:rsidP="000E6DA1">
            <w:pPr>
              <w:spacing w:before="108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51AB0F30" w14:textId="77777777" w:rsidR="000E6DA1" w:rsidRPr="000E6DA1" w:rsidRDefault="000E6DA1" w:rsidP="000E6DA1">
            <w:pPr>
              <w:spacing w:before="108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2A728073" w14:textId="08E67A66" w:rsidR="000E6DA1" w:rsidRPr="000E6DA1" w:rsidRDefault="000E6DA1" w:rsidP="000E6DA1">
            <w:pPr>
              <w:spacing w:before="108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05B697B8" w14:textId="77777777" w:rsidR="000E6DA1" w:rsidRPr="000E6DA1" w:rsidRDefault="000E6DA1" w:rsidP="000E6DA1">
            <w:pPr>
              <w:spacing w:before="108" w:line="259" w:lineRule="auto"/>
              <w:ind w:left="77" w:right="376"/>
              <w:rPr>
                <w:sz w:val="16"/>
              </w:rPr>
            </w:pPr>
            <w:r w:rsidRPr="000E6DA1">
              <w:rPr>
                <w:sz w:val="16"/>
              </w:rPr>
              <w:t>Осложнённое простое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4733" w:type="dxa"/>
          </w:tcPr>
          <w:p w14:paraId="48E71C73" w14:textId="77777777" w:rsidR="000E6DA1" w:rsidRPr="000E6DA1" w:rsidRDefault="000E6DA1" w:rsidP="000E6DA1">
            <w:pPr>
              <w:spacing w:before="108"/>
              <w:ind w:left="75"/>
              <w:rPr>
                <w:sz w:val="16"/>
              </w:rPr>
            </w:pPr>
            <w:r w:rsidRPr="000E6DA1">
              <w:rPr>
                <w:sz w:val="16"/>
              </w:rPr>
              <w:t>Обращение</w:t>
            </w:r>
          </w:p>
        </w:tc>
        <w:tc>
          <w:tcPr>
            <w:tcW w:w="1142" w:type="dxa"/>
          </w:tcPr>
          <w:p w14:paraId="653B40DD" w14:textId="77777777" w:rsidR="000E6DA1" w:rsidRPr="000E6DA1" w:rsidRDefault="000E6DA1" w:rsidP="000E6DA1">
            <w:pPr>
              <w:spacing w:before="108" w:line="259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1193C2B" w14:textId="77777777" w:rsidTr="00E7239F">
        <w:trPr>
          <w:trHeight w:val="844"/>
        </w:trPr>
        <w:tc>
          <w:tcPr>
            <w:tcW w:w="396" w:type="dxa"/>
          </w:tcPr>
          <w:p w14:paraId="4CEE9505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156</w:t>
            </w:r>
          </w:p>
        </w:tc>
        <w:tc>
          <w:tcPr>
            <w:tcW w:w="3692" w:type="dxa"/>
          </w:tcPr>
          <w:p w14:paraId="77D7D1A8" w14:textId="77777777" w:rsidR="000E6DA1" w:rsidRPr="000E6DA1" w:rsidRDefault="000E6DA1" w:rsidP="000E6DA1">
            <w:pPr>
              <w:spacing w:before="110" w:line="259" w:lineRule="auto"/>
              <w:ind w:left="78" w:right="367"/>
              <w:rPr>
                <w:sz w:val="16"/>
              </w:rPr>
            </w:pPr>
            <w:r w:rsidRPr="000E6DA1">
              <w:rPr>
                <w:sz w:val="16"/>
              </w:rPr>
              <w:t>Синтаксический анализ простых осложнённых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</w:p>
        </w:tc>
        <w:tc>
          <w:tcPr>
            <w:tcW w:w="512" w:type="dxa"/>
          </w:tcPr>
          <w:p w14:paraId="2D930900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7CCD1F49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64362F00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DB5FA08" w14:textId="0CF25A39" w:rsidR="000E6DA1" w:rsidRPr="000E6DA1" w:rsidRDefault="000E6DA1" w:rsidP="000E6DA1">
            <w:pPr>
              <w:spacing w:before="110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1945AF05" w14:textId="77777777" w:rsidR="000E6DA1" w:rsidRPr="000E6DA1" w:rsidRDefault="000E6DA1" w:rsidP="000E6DA1">
            <w:pPr>
              <w:spacing w:before="110" w:line="259" w:lineRule="auto"/>
              <w:ind w:left="77" w:right="268"/>
              <w:rPr>
                <w:sz w:val="16"/>
              </w:rPr>
            </w:pPr>
            <w:r w:rsidRPr="000E6DA1">
              <w:rPr>
                <w:sz w:val="16"/>
              </w:rPr>
              <w:t>Синтаксический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простого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733" w:type="dxa"/>
          </w:tcPr>
          <w:p w14:paraId="21580971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простые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</w:t>
            </w:r>
          </w:p>
        </w:tc>
        <w:tc>
          <w:tcPr>
            <w:tcW w:w="1142" w:type="dxa"/>
          </w:tcPr>
          <w:p w14:paraId="496EF77C" w14:textId="77777777" w:rsidR="000E6DA1" w:rsidRPr="000E6DA1" w:rsidRDefault="000E6DA1" w:rsidP="000E6DA1">
            <w:pPr>
              <w:spacing w:before="110" w:line="259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300E519" w14:textId="77777777" w:rsidTr="00E7239F">
        <w:trPr>
          <w:trHeight w:val="649"/>
        </w:trPr>
        <w:tc>
          <w:tcPr>
            <w:tcW w:w="396" w:type="dxa"/>
          </w:tcPr>
          <w:p w14:paraId="00261B96" w14:textId="77777777" w:rsidR="000E6DA1" w:rsidRPr="000E6DA1" w:rsidRDefault="000E6DA1" w:rsidP="000E6DA1">
            <w:pPr>
              <w:spacing w:before="107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157</w:t>
            </w:r>
          </w:p>
        </w:tc>
        <w:tc>
          <w:tcPr>
            <w:tcW w:w="3692" w:type="dxa"/>
          </w:tcPr>
          <w:p w14:paraId="50FCF46D" w14:textId="77777777" w:rsidR="000E6DA1" w:rsidRPr="000E6DA1" w:rsidRDefault="000E6DA1" w:rsidP="000E6DA1">
            <w:pPr>
              <w:spacing w:before="107" w:line="259" w:lineRule="auto"/>
              <w:ind w:left="78" w:right="296"/>
              <w:rPr>
                <w:sz w:val="16"/>
              </w:rPr>
            </w:pPr>
            <w:r w:rsidRPr="000E6DA1">
              <w:rPr>
                <w:sz w:val="16"/>
              </w:rPr>
              <w:t>Пунктуационный анализ простых осложнённых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</w:p>
        </w:tc>
        <w:tc>
          <w:tcPr>
            <w:tcW w:w="512" w:type="dxa"/>
          </w:tcPr>
          <w:p w14:paraId="1339D683" w14:textId="77777777" w:rsidR="000E6DA1" w:rsidRPr="000E6DA1" w:rsidRDefault="000E6DA1" w:rsidP="000E6DA1">
            <w:pPr>
              <w:spacing w:before="107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2CE72A72" w14:textId="77777777" w:rsidR="000E6DA1" w:rsidRPr="000E6DA1" w:rsidRDefault="000E6DA1" w:rsidP="000E6DA1">
            <w:pPr>
              <w:spacing w:before="107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3B541C80" w14:textId="77777777" w:rsidR="000E6DA1" w:rsidRPr="000E6DA1" w:rsidRDefault="000E6DA1" w:rsidP="000E6DA1">
            <w:pPr>
              <w:spacing w:before="107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24D6201C" w14:textId="487BF4E7" w:rsidR="000E6DA1" w:rsidRPr="000E6DA1" w:rsidRDefault="000E6DA1" w:rsidP="000E6DA1">
            <w:pPr>
              <w:spacing w:before="107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459AA232" w14:textId="77777777" w:rsidR="000E6DA1" w:rsidRPr="000E6DA1" w:rsidRDefault="000E6DA1" w:rsidP="000E6DA1">
            <w:pPr>
              <w:spacing w:before="107"/>
              <w:ind w:left="77"/>
              <w:rPr>
                <w:sz w:val="16"/>
              </w:rPr>
            </w:pPr>
            <w:r w:rsidRPr="000E6DA1">
              <w:rPr>
                <w:sz w:val="16"/>
              </w:rPr>
              <w:t>Пунктуационный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4733" w:type="dxa"/>
          </w:tcPr>
          <w:p w14:paraId="584D31B4" w14:textId="77777777" w:rsidR="000E6DA1" w:rsidRPr="000E6DA1" w:rsidRDefault="000E6DA1" w:rsidP="000E6DA1">
            <w:pPr>
              <w:spacing w:before="107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простые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</w:t>
            </w:r>
          </w:p>
        </w:tc>
        <w:tc>
          <w:tcPr>
            <w:tcW w:w="1142" w:type="dxa"/>
          </w:tcPr>
          <w:p w14:paraId="2478A28E" w14:textId="77777777" w:rsidR="000E6DA1" w:rsidRPr="000E6DA1" w:rsidRDefault="000E6DA1" w:rsidP="000E6DA1">
            <w:pPr>
              <w:spacing w:before="107" w:line="259" w:lineRule="auto"/>
              <w:ind w:left="78" w:right="84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8A82595" w14:textId="77777777" w:rsidTr="00E7239F">
        <w:trPr>
          <w:trHeight w:val="652"/>
        </w:trPr>
        <w:tc>
          <w:tcPr>
            <w:tcW w:w="396" w:type="dxa"/>
          </w:tcPr>
          <w:p w14:paraId="1461BCD0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158</w:t>
            </w:r>
          </w:p>
        </w:tc>
        <w:tc>
          <w:tcPr>
            <w:tcW w:w="3692" w:type="dxa"/>
          </w:tcPr>
          <w:p w14:paraId="04952B0B" w14:textId="77777777" w:rsidR="000E6DA1" w:rsidRPr="000E6DA1" w:rsidRDefault="000E6DA1" w:rsidP="000E6DA1">
            <w:pPr>
              <w:spacing w:before="110" w:line="259" w:lineRule="auto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Предложения простые и сложные. Сложные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бессоюзной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союзной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связью</w:t>
            </w:r>
          </w:p>
        </w:tc>
        <w:tc>
          <w:tcPr>
            <w:tcW w:w="512" w:type="dxa"/>
          </w:tcPr>
          <w:p w14:paraId="69A0F04D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E2FB9B9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67F4E2CB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38AD77DD" w14:textId="566F2499" w:rsidR="000E6DA1" w:rsidRPr="000E6DA1" w:rsidRDefault="000E6DA1" w:rsidP="000E6DA1">
            <w:pPr>
              <w:spacing w:before="110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71DC2542" w14:textId="77777777" w:rsidR="000E6DA1" w:rsidRPr="000E6DA1" w:rsidRDefault="000E6DA1" w:rsidP="000E6DA1">
            <w:pPr>
              <w:spacing w:before="110"/>
              <w:ind w:left="77"/>
              <w:rPr>
                <w:sz w:val="16"/>
              </w:rPr>
            </w:pPr>
            <w:r w:rsidRPr="000E6DA1">
              <w:rPr>
                <w:sz w:val="16"/>
              </w:rPr>
              <w:t>Сложное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4733" w:type="dxa"/>
          </w:tcPr>
          <w:p w14:paraId="258E5C39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простые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</w:t>
            </w:r>
          </w:p>
        </w:tc>
        <w:tc>
          <w:tcPr>
            <w:tcW w:w="1142" w:type="dxa"/>
          </w:tcPr>
          <w:p w14:paraId="6174CB4D" w14:textId="77777777" w:rsidR="000E6DA1" w:rsidRPr="000E6DA1" w:rsidRDefault="000E6DA1" w:rsidP="000E6DA1">
            <w:pPr>
              <w:spacing w:before="110" w:line="259" w:lineRule="auto"/>
              <w:ind w:left="78" w:right="147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890DF60" w14:textId="77777777" w:rsidTr="00E7239F">
        <w:trPr>
          <w:trHeight w:val="841"/>
        </w:trPr>
        <w:tc>
          <w:tcPr>
            <w:tcW w:w="396" w:type="dxa"/>
          </w:tcPr>
          <w:p w14:paraId="45B6B273" w14:textId="77777777" w:rsidR="000E6DA1" w:rsidRPr="000E6DA1" w:rsidRDefault="000E6DA1" w:rsidP="000E6DA1">
            <w:pPr>
              <w:spacing w:before="107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159</w:t>
            </w:r>
          </w:p>
        </w:tc>
        <w:tc>
          <w:tcPr>
            <w:tcW w:w="3692" w:type="dxa"/>
          </w:tcPr>
          <w:p w14:paraId="0CE8C025" w14:textId="77777777" w:rsidR="000E6DA1" w:rsidRPr="000E6DA1" w:rsidRDefault="000E6DA1" w:rsidP="000E6DA1">
            <w:pPr>
              <w:spacing w:before="107" w:line="259" w:lineRule="auto"/>
              <w:ind w:left="78" w:right="553"/>
              <w:rPr>
                <w:sz w:val="16"/>
              </w:rPr>
            </w:pPr>
            <w:r w:rsidRPr="000E6DA1">
              <w:rPr>
                <w:sz w:val="16"/>
              </w:rPr>
              <w:t>Предложения сложносочинённые 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сложноподчинённые (общее представление,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практическое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усвоение)</w:t>
            </w:r>
          </w:p>
        </w:tc>
        <w:tc>
          <w:tcPr>
            <w:tcW w:w="512" w:type="dxa"/>
          </w:tcPr>
          <w:p w14:paraId="5820012A" w14:textId="77777777" w:rsidR="000E6DA1" w:rsidRPr="000E6DA1" w:rsidRDefault="000E6DA1" w:rsidP="000E6DA1">
            <w:pPr>
              <w:spacing w:before="107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ED98B29" w14:textId="77777777" w:rsidR="000E6DA1" w:rsidRPr="000E6DA1" w:rsidRDefault="000E6DA1" w:rsidP="000E6DA1">
            <w:pPr>
              <w:spacing w:before="107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5ABC9B1B" w14:textId="77777777" w:rsidR="000E6DA1" w:rsidRPr="000E6DA1" w:rsidRDefault="000E6DA1" w:rsidP="000E6DA1">
            <w:pPr>
              <w:spacing w:before="107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10973447" w14:textId="00DBE3E4" w:rsidR="000E6DA1" w:rsidRPr="000E6DA1" w:rsidRDefault="000E6DA1" w:rsidP="000E6DA1">
            <w:pPr>
              <w:spacing w:before="107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13BD36A0" w14:textId="77777777" w:rsidR="000E6DA1" w:rsidRPr="000E6DA1" w:rsidRDefault="000E6DA1" w:rsidP="000E6DA1">
            <w:pPr>
              <w:spacing w:before="107"/>
              <w:ind w:left="77"/>
              <w:rPr>
                <w:sz w:val="16"/>
              </w:rPr>
            </w:pPr>
            <w:r w:rsidRPr="000E6DA1">
              <w:rPr>
                <w:sz w:val="16"/>
              </w:rPr>
              <w:t>Сложное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предложение</w:t>
            </w:r>
          </w:p>
        </w:tc>
        <w:tc>
          <w:tcPr>
            <w:tcW w:w="4733" w:type="dxa"/>
          </w:tcPr>
          <w:p w14:paraId="5CE55FC1" w14:textId="77777777" w:rsidR="000E6DA1" w:rsidRPr="000E6DA1" w:rsidRDefault="000E6DA1" w:rsidP="000E6DA1">
            <w:pPr>
              <w:spacing w:before="107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простые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</w:t>
            </w:r>
          </w:p>
        </w:tc>
        <w:tc>
          <w:tcPr>
            <w:tcW w:w="1142" w:type="dxa"/>
          </w:tcPr>
          <w:p w14:paraId="669761D4" w14:textId="77777777" w:rsidR="000E6DA1" w:rsidRPr="000E6DA1" w:rsidRDefault="000E6DA1" w:rsidP="000E6DA1">
            <w:pPr>
              <w:spacing w:before="107"/>
              <w:ind w:left="78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7A33AFF2" w14:textId="77777777" w:rsidTr="00E7239F">
        <w:trPr>
          <w:trHeight w:val="1384"/>
        </w:trPr>
        <w:tc>
          <w:tcPr>
            <w:tcW w:w="396" w:type="dxa"/>
          </w:tcPr>
          <w:p w14:paraId="48D64C27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160</w:t>
            </w:r>
          </w:p>
        </w:tc>
        <w:tc>
          <w:tcPr>
            <w:tcW w:w="3692" w:type="dxa"/>
          </w:tcPr>
          <w:p w14:paraId="60344BAF" w14:textId="77777777" w:rsidR="000E6DA1" w:rsidRPr="000E6DA1" w:rsidRDefault="000E6DA1" w:rsidP="000E6DA1">
            <w:pPr>
              <w:spacing w:before="110" w:line="259" w:lineRule="auto"/>
              <w:ind w:left="78" w:right="377"/>
              <w:rPr>
                <w:sz w:val="16"/>
              </w:rPr>
            </w:pPr>
            <w:r w:rsidRPr="000E6DA1">
              <w:rPr>
                <w:sz w:val="16"/>
              </w:rPr>
              <w:t>Пунктуационное оформление сложных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предложений, состоящих из частей, связанных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бессоюзной связью и союзами И, НО, А,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ОДНАКО, ЗАТО,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ДА</w:t>
            </w:r>
          </w:p>
        </w:tc>
        <w:tc>
          <w:tcPr>
            <w:tcW w:w="512" w:type="dxa"/>
          </w:tcPr>
          <w:p w14:paraId="51485868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5F7473D5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118C9B5B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5A30B7E4" w14:textId="0EC2614C" w:rsidR="000E6DA1" w:rsidRPr="000E6DA1" w:rsidRDefault="000E6DA1" w:rsidP="000E6DA1">
            <w:pPr>
              <w:spacing w:before="110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1A0B8AC2" w14:textId="77777777" w:rsidR="000E6DA1" w:rsidRPr="000E6DA1" w:rsidRDefault="000E6DA1" w:rsidP="000E6DA1">
            <w:pPr>
              <w:spacing w:before="110" w:line="259" w:lineRule="auto"/>
              <w:ind w:left="77" w:right="214"/>
              <w:rPr>
                <w:sz w:val="16"/>
              </w:rPr>
            </w:pPr>
            <w:r w:rsidRPr="000E6DA1">
              <w:rPr>
                <w:sz w:val="16"/>
              </w:rPr>
              <w:t>Знаки препинания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сложном предложении с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союзной и бессоюзной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связью</w:t>
            </w:r>
          </w:p>
        </w:tc>
        <w:tc>
          <w:tcPr>
            <w:tcW w:w="4733" w:type="dxa"/>
          </w:tcPr>
          <w:p w14:paraId="47D701A7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простые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</w:t>
            </w:r>
          </w:p>
        </w:tc>
        <w:tc>
          <w:tcPr>
            <w:tcW w:w="1142" w:type="dxa"/>
          </w:tcPr>
          <w:p w14:paraId="1E6740F5" w14:textId="77777777" w:rsidR="000E6DA1" w:rsidRPr="000E6DA1" w:rsidRDefault="000E6DA1" w:rsidP="000E6DA1">
            <w:pPr>
              <w:spacing w:before="110" w:line="259" w:lineRule="auto"/>
              <w:ind w:left="78" w:right="84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2BF1D8EB" w14:textId="77777777" w:rsidR="000E6DA1" w:rsidRPr="000E6DA1" w:rsidRDefault="000E6DA1" w:rsidP="000E6DA1">
      <w:pPr>
        <w:spacing w:line="259" w:lineRule="auto"/>
        <w:rPr>
          <w:sz w:val="16"/>
        </w:rPr>
        <w:sectPr w:rsidR="000E6DA1" w:rsidRPr="000E6DA1">
          <w:pgSz w:w="16850" w:h="11900" w:orient="landscape"/>
          <w:pgMar w:top="8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92"/>
        <w:gridCol w:w="512"/>
        <w:gridCol w:w="1061"/>
        <w:gridCol w:w="1092"/>
        <w:gridCol w:w="874"/>
        <w:gridCol w:w="2002"/>
        <w:gridCol w:w="4733"/>
        <w:gridCol w:w="1142"/>
      </w:tblGrid>
      <w:tr w:rsidR="000E6DA1" w:rsidRPr="000E6DA1" w14:paraId="72E7E880" w14:textId="77777777" w:rsidTr="00E7239F">
        <w:trPr>
          <w:trHeight w:val="1228"/>
        </w:trPr>
        <w:tc>
          <w:tcPr>
            <w:tcW w:w="396" w:type="dxa"/>
          </w:tcPr>
          <w:p w14:paraId="781B688A" w14:textId="77777777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161</w:t>
            </w:r>
          </w:p>
        </w:tc>
        <w:tc>
          <w:tcPr>
            <w:tcW w:w="3692" w:type="dxa"/>
          </w:tcPr>
          <w:p w14:paraId="4E8666AD" w14:textId="77777777" w:rsidR="000E6DA1" w:rsidRPr="000E6DA1" w:rsidRDefault="000E6DA1" w:rsidP="000E6DA1">
            <w:pPr>
              <w:spacing w:before="112" w:line="259" w:lineRule="auto"/>
              <w:ind w:left="78" w:right="377"/>
              <w:rPr>
                <w:sz w:val="16"/>
              </w:rPr>
            </w:pPr>
            <w:r w:rsidRPr="000E6DA1">
              <w:rPr>
                <w:sz w:val="16"/>
              </w:rPr>
              <w:t>Пунктуационное оформление сложных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предложений, состоящих из частей, связанных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бессоюзной связью и союзами И, НО, А,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ОДНАКО, ЗАТО, ДА.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Практикум</w:t>
            </w:r>
          </w:p>
        </w:tc>
        <w:tc>
          <w:tcPr>
            <w:tcW w:w="512" w:type="dxa"/>
          </w:tcPr>
          <w:p w14:paraId="151DCE19" w14:textId="77777777" w:rsidR="000E6DA1" w:rsidRPr="000E6DA1" w:rsidRDefault="000E6DA1" w:rsidP="000E6DA1">
            <w:pPr>
              <w:spacing w:before="112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337840FE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276214AF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78C05131" w14:textId="521B4E51" w:rsidR="000E6DA1" w:rsidRPr="000E6DA1" w:rsidRDefault="000E6DA1" w:rsidP="000E6DA1">
            <w:pPr>
              <w:spacing w:before="112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04F7B9EB" w14:textId="77777777" w:rsidR="000E6DA1" w:rsidRPr="000E6DA1" w:rsidRDefault="000E6DA1" w:rsidP="000E6DA1">
            <w:pPr>
              <w:spacing w:before="112" w:line="259" w:lineRule="auto"/>
              <w:ind w:left="77" w:right="214"/>
              <w:rPr>
                <w:sz w:val="16"/>
              </w:rPr>
            </w:pPr>
            <w:r w:rsidRPr="000E6DA1">
              <w:rPr>
                <w:sz w:val="16"/>
              </w:rPr>
              <w:t>Знаки препинания 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сложном предложении с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союзной и бессоюзной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связью</w:t>
            </w:r>
          </w:p>
        </w:tc>
        <w:tc>
          <w:tcPr>
            <w:tcW w:w="4733" w:type="dxa"/>
          </w:tcPr>
          <w:p w14:paraId="2EA41C40" w14:textId="77777777" w:rsidR="000E6DA1" w:rsidRPr="000E6DA1" w:rsidRDefault="000E6DA1" w:rsidP="000E6DA1">
            <w:pPr>
              <w:spacing w:before="112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простые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сложные</w:t>
            </w:r>
          </w:p>
        </w:tc>
        <w:tc>
          <w:tcPr>
            <w:tcW w:w="1142" w:type="dxa"/>
          </w:tcPr>
          <w:p w14:paraId="68DC9FB6" w14:textId="77777777" w:rsidR="000E6DA1" w:rsidRPr="000E6DA1" w:rsidRDefault="000E6DA1" w:rsidP="000E6DA1">
            <w:pPr>
              <w:spacing w:before="112" w:line="256" w:lineRule="auto"/>
              <w:ind w:left="78" w:right="84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56C9FB0E" w14:textId="77777777" w:rsidTr="00E7239F">
        <w:trPr>
          <w:trHeight w:val="841"/>
        </w:trPr>
        <w:tc>
          <w:tcPr>
            <w:tcW w:w="396" w:type="dxa"/>
          </w:tcPr>
          <w:p w14:paraId="45CF591B" w14:textId="77777777" w:rsidR="000E6DA1" w:rsidRPr="000E6DA1" w:rsidRDefault="000E6DA1" w:rsidP="000E6DA1">
            <w:pPr>
              <w:spacing w:before="110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162</w:t>
            </w:r>
          </w:p>
        </w:tc>
        <w:tc>
          <w:tcPr>
            <w:tcW w:w="3692" w:type="dxa"/>
          </w:tcPr>
          <w:p w14:paraId="3E9A3C26" w14:textId="77777777" w:rsidR="000E6DA1" w:rsidRPr="000E6DA1" w:rsidRDefault="000E6DA1" w:rsidP="000E6DA1">
            <w:pPr>
              <w:spacing w:before="110" w:line="259" w:lineRule="auto"/>
              <w:ind w:left="78" w:right="290"/>
              <w:rPr>
                <w:sz w:val="16"/>
              </w:rPr>
            </w:pPr>
            <w:r w:rsidRPr="000E6DA1">
              <w:rPr>
                <w:sz w:val="16"/>
              </w:rPr>
              <w:t>Предложения с прямой речью. Пунктуационное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оформление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прямой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речью</w:t>
            </w:r>
          </w:p>
        </w:tc>
        <w:tc>
          <w:tcPr>
            <w:tcW w:w="512" w:type="dxa"/>
          </w:tcPr>
          <w:p w14:paraId="3E024164" w14:textId="77777777" w:rsidR="000E6DA1" w:rsidRPr="000E6DA1" w:rsidRDefault="000E6DA1" w:rsidP="000E6DA1">
            <w:pPr>
              <w:spacing w:before="110"/>
              <w:ind w:left="76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1" w:type="dxa"/>
          </w:tcPr>
          <w:p w14:paraId="77936D05" w14:textId="77777777" w:rsidR="000E6DA1" w:rsidRPr="000E6DA1" w:rsidRDefault="000E6DA1" w:rsidP="000E6DA1">
            <w:pPr>
              <w:spacing w:before="110"/>
              <w:ind w:left="78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2" w:type="dxa"/>
          </w:tcPr>
          <w:p w14:paraId="6DCA54E5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4" w:type="dxa"/>
          </w:tcPr>
          <w:p w14:paraId="0627CD9B" w14:textId="7C98571F" w:rsidR="000E6DA1" w:rsidRPr="000E6DA1" w:rsidRDefault="000E6DA1" w:rsidP="000E6DA1">
            <w:pPr>
              <w:spacing w:before="110"/>
              <w:ind w:left="56" w:right="39"/>
              <w:jc w:val="center"/>
              <w:rPr>
                <w:sz w:val="16"/>
              </w:rPr>
            </w:pPr>
          </w:p>
        </w:tc>
        <w:tc>
          <w:tcPr>
            <w:tcW w:w="2002" w:type="dxa"/>
          </w:tcPr>
          <w:p w14:paraId="400762E3" w14:textId="77777777" w:rsidR="000E6DA1" w:rsidRPr="000E6DA1" w:rsidRDefault="000E6DA1" w:rsidP="000E6DA1">
            <w:pPr>
              <w:spacing w:before="110" w:line="259" w:lineRule="auto"/>
              <w:ind w:left="77" w:right="68"/>
              <w:rPr>
                <w:sz w:val="16"/>
              </w:rPr>
            </w:pPr>
            <w:r w:rsidRPr="000E6DA1">
              <w:rPr>
                <w:sz w:val="16"/>
              </w:rPr>
              <w:t>Знаки препинания при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прямой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речи,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цитировании</w:t>
            </w:r>
          </w:p>
        </w:tc>
        <w:tc>
          <w:tcPr>
            <w:tcW w:w="4733" w:type="dxa"/>
          </w:tcPr>
          <w:p w14:paraId="7669856A" w14:textId="77777777" w:rsidR="000E6DA1" w:rsidRPr="000E6DA1" w:rsidRDefault="000E6DA1" w:rsidP="000E6DA1">
            <w:pPr>
              <w:spacing w:before="110"/>
              <w:ind w:left="75"/>
              <w:rPr>
                <w:sz w:val="16"/>
              </w:rPr>
            </w:pPr>
            <w:r w:rsidRPr="000E6DA1">
              <w:rPr>
                <w:sz w:val="16"/>
              </w:rPr>
              <w:t>Предложения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с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прямой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речью</w:t>
            </w:r>
          </w:p>
        </w:tc>
        <w:tc>
          <w:tcPr>
            <w:tcW w:w="1142" w:type="dxa"/>
          </w:tcPr>
          <w:p w14:paraId="49302360" w14:textId="77777777" w:rsidR="000E6DA1" w:rsidRPr="000E6DA1" w:rsidRDefault="000E6DA1" w:rsidP="000E6DA1">
            <w:pPr>
              <w:spacing w:before="110" w:line="259" w:lineRule="auto"/>
              <w:ind w:left="78" w:right="84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</w:tbl>
    <w:p w14:paraId="1DB1387B" w14:textId="77777777" w:rsidR="000E6DA1" w:rsidRPr="000E6DA1" w:rsidRDefault="000E6DA1" w:rsidP="000E6DA1">
      <w:pPr>
        <w:spacing w:before="9"/>
        <w:rPr>
          <w:b/>
          <w:sz w:val="25"/>
          <w:szCs w:val="24"/>
        </w:r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77"/>
        <w:gridCol w:w="521"/>
        <w:gridCol w:w="1060"/>
        <w:gridCol w:w="1091"/>
        <w:gridCol w:w="873"/>
        <w:gridCol w:w="2001"/>
        <w:gridCol w:w="4737"/>
        <w:gridCol w:w="1142"/>
      </w:tblGrid>
      <w:tr w:rsidR="000E6DA1" w:rsidRPr="000E6DA1" w14:paraId="12C85E1B" w14:textId="77777777" w:rsidTr="00E7239F">
        <w:trPr>
          <w:trHeight w:val="842"/>
        </w:trPr>
        <w:tc>
          <w:tcPr>
            <w:tcW w:w="396" w:type="dxa"/>
          </w:tcPr>
          <w:p w14:paraId="32D08BD8" w14:textId="77777777" w:rsidR="000E6DA1" w:rsidRPr="000E6DA1" w:rsidRDefault="000E6DA1" w:rsidP="000E6DA1">
            <w:pPr>
              <w:spacing w:before="113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163</w:t>
            </w:r>
          </w:p>
        </w:tc>
        <w:tc>
          <w:tcPr>
            <w:tcW w:w="3677" w:type="dxa"/>
          </w:tcPr>
          <w:p w14:paraId="0591AA0D" w14:textId="77777777" w:rsidR="000E6DA1" w:rsidRPr="000E6DA1" w:rsidRDefault="000E6DA1" w:rsidP="000E6DA1">
            <w:pPr>
              <w:spacing w:before="113"/>
              <w:ind w:left="78"/>
              <w:rPr>
                <w:sz w:val="16"/>
              </w:rPr>
            </w:pPr>
            <w:r w:rsidRPr="000E6DA1">
              <w:rPr>
                <w:sz w:val="16"/>
              </w:rPr>
              <w:t>Диалог.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Пунктуационное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оформление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диалога</w:t>
            </w:r>
          </w:p>
        </w:tc>
        <w:tc>
          <w:tcPr>
            <w:tcW w:w="521" w:type="dxa"/>
          </w:tcPr>
          <w:p w14:paraId="40355A43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59D49641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1" w:type="dxa"/>
          </w:tcPr>
          <w:p w14:paraId="4B951441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3136D6E2" w14:textId="7B5332C0" w:rsidR="000E6DA1" w:rsidRPr="000E6DA1" w:rsidRDefault="000E6DA1" w:rsidP="000E6DA1">
            <w:pPr>
              <w:spacing w:before="113"/>
              <w:ind w:left="58" w:right="33"/>
              <w:jc w:val="center"/>
              <w:rPr>
                <w:sz w:val="16"/>
              </w:rPr>
            </w:pPr>
          </w:p>
        </w:tc>
        <w:tc>
          <w:tcPr>
            <w:tcW w:w="2001" w:type="dxa"/>
          </w:tcPr>
          <w:p w14:paraId="1FDE6AB4" w14:textId="77777777" w:rsidR="000E6DA1" w:rsidRPr="000E6DA1" w:rsidRDefault="000E6DA1" w:rsidP="000E6DA1">
            <w:pPr>
              <w:spacing w:before="113" w:line="259" w:lineRule="auto"/>
              <w:ind w:left="81" w:right="63"/>
              <w:rPr>
                <w:sz w:val="16"/>
              </w:rPr>
            </w:pPr>
            <w:r w:rsidRPr="000E6DA1">
              <w:rPr>
                <w:sz w:val="16"/>
              </w:rPr>
              <w:t>Знаки препинания при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прямой</w:t>
            </w:r>
            <w:r w:rsidRPr="000E6DA1">
              <w:rPr>
                <w:spacing w:val="-8"/>
                <w:sz w:val="16"/>
              </w:rPr>
              <w:t xml:space="preserve"> </w:t>
            </w:r>
            <w:r w:rsidRPr="000E6DA1">
              <w:rPr>
                <w:sz w:val="16"/>
              </w:rPr>
              <w:t>речи,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цитировании</w:t>
            </w:r>
          </w:p>
        </w:tc>
        <w:tc>
          <w:tcPr>
            <w:tcW w:w="4737" w:type="dxa"/>
          </w:tcPr>
          <w:p w14:paraId="32B0439F" w14:textId="77777777" w:rsidR="000E6DA1" w:rsidRPr="000E6DA1" w:rsidRDefault="000E6DA1" w:rsidP="000E6DA1">
            <w:pPr>
              <w:spacing w:before="113"/>
              <w:ind w:left="80"/>
              <w:rPr>
                <w:sz w:val="16"/>
              </w:rPr>
            </w:pPr>
            <w:r w:rsidRPr="000E6DA1">
              <w:rPr>
                <w:sz w:val="16"/>
              </w:rPr>
              <w:t>Диалог</w:t>
            </w:r>
          </w:p>
          <w:p w14:paraId="2F1F0880" w14:textId="77777777" w:rsidR="000E6DA1" w:rsidRPr="000E6DA1" w:rsidRDefault="000E6DA1" w:rsidP="000E6DA1">
            <w:pPr>
              <w:spacing w:before="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Оформление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диалога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на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письме</w:t>
            </w:r>
          </w:p>
        </w:tc>
        <w:tc>
          <w:tcPr>
            <w:tcW w:w="1142" w:type="dxa"/>
          </w:tcPr>
          <w:p w14:paraId="5495D2E4" w14:textId="77777777" w:rsidR="000E6DA1" w:rsidRPr="000E6DA1" w:rsidRDefault="000E6DA1" w:rsidP="000E6DA1">
            <w:pPr>
              <w:spacing w:before="113" w:line="259" w:lineRule="auto"/>
              <w:ind w:left="84" w:right="141"/>
              <w:rPr>
                <w:sz w:val="16"/>
              </w:rPr>
            </w:pPr>
            <w:r w:rsidRPr="000E6DA1">
              <w:rPr>
                <w:sz w:val="16"/>
              </w:rPr>
              <w:t>Письменный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</w:t>
            </w:r>
            <w:proofErr w:type="gramStart"/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73ED9B1E" w14:textId="77777777" w:rsidTr="00E7239F">
        <w:trPr>
          <w:trHeight w:val="844"/>
        </w:trPr>
        <w:tc>
          <w:tcPr>
            <w:tcW w:w="396" w:type="dxa"/>
          </w:tcPr>
          <w:p w14:paraId="2BCEED27" w14:textId="77777777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164</w:t>
            </w:r>
          </w:p>
        </w:tc>
        <w:tc>
          <w:tcPr>
            <w:tcW w:w="3677" w:type="dxa"/>
          </w:tcPr>
          <w:p w14:paraId="3C6CC59D" w14:textId="77777777" w:rsidR="000E6DA1" w:rsidRPr="000E6DA1" w:rsidRDefault="000E6DA1" w:rsidP="000E6DA1">
            <w:pPr>
              <w:spacing w:before="115" w:line="256" w:lineRule="auto"/>
              <w:ind w:left="78" w:right="464"/>
              <w:rPr>
                <w:sz w:val="16"/>
              </w:rPr>
            </w:pPr>
            <w:r w:rsidRPr="000E6DA1">
              <w:rPr>
                <w:sz w:val="16"/>
              </w:rPr>
              <w:t>Повторение темы "Синтаксис и пунктуация".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Проверочная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</w:p>
        </w:tc>
        <w:tc>
          <w:tcPr>
            <w:tcW w:w="521" w:type="dxa"/>
          </w:tcPr>
          <w:p w14:paraId="33E5E6B6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15D0A352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1" w:type="dxa"/>
          </w:tcPr>
          <w:p w14:paraId="0016340B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6ED746C3" w14:textId="41CEDE92" w:rsidR="000E6DA1" w:rsidRPr="000E6DA1" w:rsidRDefault="000E6DA1" w:rsidP="000E6DA1">
            <w:pPr>
              <w:spacing w:before="115"/>
              <w:ind w:left="58" w:right="33"/>
              <w:jc w:val="center"/>
              <w:rPr>
                <w:sz w:val="16"/>
              </w:rPr>
            </w:pPr>
          </w:p>
        </w:tc>
        <w:tc>
          <w:tcPr>
            <w:tcW w:w="2001" w:type="dxa"/>
          </w:tcPr>
          <w:p w14:paraId="53C28C98" w14:textId="77777777" w:rsidR="000E6DA1" w:rsidRPr="000E6DA1" w:rsidRDefault="000E6DA1" w:rsidP="000E6DA1">
            <w:pPr>
              <w:spacing w:before="115" w:line="256" w:lineRule="auto"/>
              <w:ind w:left="81" w:right="263"/>
              <w:rPr>
                <w:sz w:val="16"/>
              </w:rPr>
            </w:pPr>
            <w:r w:rsidRPr="000E6DA1">
              <w:rPr>
                <w:sz w:val="16"/>
              </w:rPr>
              <w:t>Синтаксический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простого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предложения</w:t>
            </w:r>
          </w:p>
        </w:tc>
        <w:tc>
          <w:tcPr>
            <w:tcW w:w="4737" w:type="dxa"/>
          </w:tcPr>
          <w:p w14:paraId="69987E1B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Синтаксис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как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раздел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42" w:type="dxa"/>
          </w:tcPr>
          <w:p w14:paraId="1A2AB850" w14:textId="77777777" w:rsidR="000E6DA1" w:rsidRPr="000E6DA1" w:rsidRDefault="000E6DA1" w:rsidP="000E6DA1">
            <w:pPr>
              <w:spacing w:before="115" w:line="256" w:lineRule="auto"/>
              <w:ind w:left="84" w:right="137"/>
              <w:rPr>
                <w:sz w:val="16"/>
              </w:rPr>
            </w:pPr>
            <w:r w:rsidRPr="000E6DA1">
              <w:rPr>
                <w:sz w:val="16"/>
              </w:rPr>
              <w:t>Контрольная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0F22FB7C" w14:textId="77777777" w:rsidTr="00E7239F">
        <w:trPr>
          <w:trHeight w:val="1418"/>
        </w:trPr>
        <w:tc>
          <w:tcPr>
            <w:tcW w:w="396" w:type="dxa"/>
          </w:tcPr>
          <w:p w14:paraId="7D64C7BA" w14:textId="77777777" w:rsidR="000E6DA1" w:rsidRPr="000E6DA1" w:rsidRDefault="000E6DA1" w:rsidP="000E6DA1">
            <w:pPr>
              <w:spacing w:before="113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165</w:t>
            </w:r>
          </w:p>
        </w:tc>
        <w:tc>
          <w:tcPr>
            <w:tcW w:w="3677" w:type="dxa"/>
          </w:tcPr>
          <w:p w14:paraId="1E4F3843" w14:textId="77777777" w:rsidR="000E6DA1" w:rsidRPr="000E6DA1" w:rsidRDefault="000E6DA1" w:rsidP="000E6DA1">
            <w:pPr>
              <w:spacing w:before="113" w:line="259" w:lineRule="auto"/>
              <w:ind w:left="78" w:right="427"/>
              <w:rPr>
                <w:sz w:val="16"/>
              </w:rPr>
            </w:pPr>
            <w:r w:rsidRPr="000E6DA1">
              <w:rPr>
                <w:sz w:val="16"/>
              </w:rPr>
              <w:t>Повторение изученного в 5 классе. Фонетика.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Графика. Орфография. Орфоэпия</w:t>
            </w:r>
          </w:p>
        </w:tc>
        <w:tc>
          <w:tcPr>
            <w:tcW w:w="521" w:type="dxa"/>
          </w:tcPr>
          <w:p w14:paraId="602E2865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60" w:type="dxa"/>
          </w:tcPr>
          <w:p w14:paraId="65D0A486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1" w:type="dxa"/>
          </w:tcPr>
          <w:p w14:paraId="10448FDC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314FA2F8" w14:textId="383D5364" w:rsidR="000E6DA1" w:rsidRPr="000E6DA1" w:rsidRDefault="000E6DA1" w:rsidP="000E6DA1">
            <w:pPr>
              <w:spacing w:before="113"/>
              <w:ind w:left="58" w:right="33"/>
              <w:jc w:val="center"/>
              <w:rPr>
                <w:sz w:val="16"/>
              </w:rPr>
            </w:pPr>
          </w:p>
        </w:tc>
        <w:tc>
          <w:tcPr>
            <w:tcW w:w="2001" w:type="dxa"/>
          </w:tcPr>
          <w:p w14:paraId="572BD8D6" w14:textId="77777777" w:rsidR="000E6DA1" w:rsidRPr="000E6DA1" w:rsidRDefault="000E6DA1" w:rsidP="000E6DA1">
            <w:pPr>
              <w:spacing w:before="110" w:line="256" w:lineRule="auto"/>
              <w:ind w:left="81" w:right="132"/>
              <w:rPr>
                <w:sz w:val="16"/>
              </w:rPr>
            </w:pPr>
            <w:r w:rsidRPr="000E6DA1">
              <w:rPr>
                <w:sz w:val="16"/>
              </w:rPr>
              <w:t>Орфографический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Орфоэпические нормы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Фонетический анализ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37" w:type="dxa"/>
          </w:tcPr>
          <w:p w14:paraId="482A744A" w14:textId="77777777" w:rsidR="000E6DA1" w:rsidRPr="000E6DA1" w:rsidRDefault="000E6DA1" w:rsidP="000E6DA1">
            <w:pPr>
              <w:spacing w:before="113"/>
              <w:ind w:left="80"/>
              <w:rPr>
                <w:sz w:val="16"/>
              </w:rPr>
            </w:pPr>
            <w:r w:rsidRPr="000E6DA1">
              <w:rPr>
                <w:sz w:val="16"/>
              </w:rPr>
              <w:t>Элементы</w:t>
            </w:r>
            <w:r w:rsidRPr="000E6DA1">
              <w:rPr>
                <w:spacing w:val="-6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фонетической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транскрипции</w:t>
            </w:r>
          </w:p>
        </w:tc>
        <w:tc>
          <w:tcPr>
            <w:tcW w:w="1142" w:type="dxa"/>
          </w:tcPr>
          <w:p w14:paraId="1FBC1FF7" w14:textId="77777777" w:rsidR="000E6DA1" w:rsidRPr="000E6DA1" w:rsidRDefault="000E6DA1" w:rsidP="000E6DA1">
            <w:pPr>
              <w:spacing w:before="113" w:line="259" w:lineRule="auto"/>
              <w:ind w:left="84" w:right="78"/>
              <w:rPr>
                <w:sz w:val="16"/>
              </w:rPr>
            </w:pPr>
            <w:r w:rsidRPr="000E6DA1">
              <w:rPr>
                <w:sz w:val="16"/>
              </w:rPr>
              <w:t>Практическая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4B9DDC71" w14:textId="77777777" w:rsidTr="00E7239F">
        <w:trPr>
          <w:trHeight w:val="652"/>
        </w:trPr>
        <w:tc>
          <w:tcPr>
            <w:tcW w:w="396" w:type="dxa"/>
          </w:tcPr>
          <w:p w14:paraId="4C1672BA" w14:textId="089F6299" w:rsidR="000E6DA1" w:rsidRPr="000E6DA1" w:rsidRDefault="000E6DA1" w:rsidP="000E6DA1">
            <w:pPr>
              <w:spacing w:before="115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16</w:t>
            </w:r>
            <w:r w:rsidR="003C542C">
              <w:rPr>
                <w:sz w:val="16"/>
              </w:rPr>
              <w:t>7</w:t>
            </w:r>
          </w:p>
        </w:tc>
        <w:tc>
          <w:tcPr>
            <w:tcW w:w="3677" w:type="dxa"/>
          </w:tcPr>
          <w:p w14:paraId="143C29A2" w14:textId="77777777" w:rsidR="000E6DA1" w:rsidRPr="000E6DA1" w:rsidRDefault="000E6DA1" w:rsidP="000E6DA1">
            <w:pPr>
              <w:spacing w:before="115"/>
              <w:ind w:left="78"/>
              <w:rPr>
                <w:sz w:val="16"/>
              </w:rPr>
            </w:pPr>
            <w:r w:rsidRPr="000E6DA1">
              <w:rPr>
                <w:sz w:val="16"/>
              </w:rPr>
              <w:t>Повторение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5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классе.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Лексикология</w:t>
            </w:r>
          </w:p>
        </w:tc>
        <w:tc>
          <w:tcPr>
            <w:tcW w:w="521" w:type="dxa"/>
          </w:tcPr>
          <w:p w14:paraId="6315DA15" w14:textId="135AD639" w:rsidR="000E6DA1" w:rsidRPr="000E6DA1" w:rsidRDefault="003C542C" w:rsidP="000E6DA1">
            <w:pPr>
              <w:spacing w:before="115"/>
              <w:ind w:left="7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060" w:type="dxa"/>
          </w:tcPr>
          <w:p w14:paraId="585C343D" w14:textId="77777777" w:rsidR="000E6DA1" w:rsidRPr="000E6DA1" w:rsidRDefault="000E6DA1" w:rsidP="000E6DA1">
            <w:pPr>
              <w:spacing w:before="115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1" w:type="dxa"/>
          </w:tcPr>
          <w:p w14:paraId="644CF57B" w14:textId="77777777" w:rsidR="000E6DA1" w:rsidRPr="000E6DA1" w:rsidRDefault="000E6DA1" w:rsidP="000E6DA1">
            <w:pPr>
              <w:spacing w:before="115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77724A0B" w14:textId="23B500B1" w:rsidR="000E6DA1" w:rsidRPr="000E6DA1" w:rsidRDefault="000E6DA1" w:rsidP="000E6DA1">
            <w:pPr>
              <w:spacing w:before="115"/>
              <w:ind w:left="58" w:right="33"/>
              <w:jc w:val="center"/>
              <w:rPr>
                <w:sz w:val="16"/>
              </w:rPr>
            </w:pPr>
          </w:p>
        </w:tc>
        <w:tc>
          <w:tcPr>
            <w:tcW w:w="2001" w:type="dxa"/>
          </w:tcPr>
          <w:p w14:paraId="768F8A71" w14:textId="77777777" w:rsidR="000E6DA1" w:rsidRPr="000E6DA1" w:rsidRDefault="000E6DA1" w:rsidP="000E6DA1">
            <w:pPr>
              <w:spacing w:before="115"/>
              <w:ind w:left="81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37" w:type="dxa"/>
          </w:tcPr>
          <w:p w14:paraId="7BBF1A64" w14:textId="77777777" w:rsidR="000E6DA1" w:rsidRPr="000E6DA1" w:rsidRDefault="000E6DA1" w:rsidP="000E6DA1">
            <w:pPr>
              <w:spacing w:before="115"/>
              <w:ind w:left="80"/>
              <w:rPr>
                <w:sz w:val="16"/>
              </w:rPr>
            </w:pPr>
            <w:r w:rsidRPr="000E6DA1">
              <w:rPr>
                <w:sz w:val="16"/>
              </w:rPr>
              <w:t>Лексический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(в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рамках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изученного)</w:t>
            </w:r>
          </w:p>
        </w:tc>
        <w:tc>
          <w:tcPr>
            <w:tcW w:w="1142" w:type="dxa"/>
          </w:tcPr>
          <w:p w14:paraId="6D646C94" w14:textId="77777777" w:rsidR="000E6DA1" w:rsidRPr="000E6DA1" w:rsidRDefault="000E6DA1" w:rsidP="000E6DA1">
            <w:pPr>
              <w:spacing w:before="115"/>
              <w:ind w:left="84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40A66C84" w14:textId="77777777" w:rsidR="000E6DA1" w:rsidRPr="000E6DA1" w:rsidRDefault="000E6DA1" w:rsidP="000E6DA1">
            <w:pPr>
              <w:spacing w:before="15"/>
              <w:ind w:left="84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5ACDE18F" w14:textId="77777777" w:rsidTr="00E7239F">
        <w:trPr>
          <w:trHeight w:val="1036"/>
        </w:trPr>
        <w:tc>
          <w:tcPr>
            <w:tcW w:w="396" w:type="dxa"/>
          </w:tcPr>
          <w:p w14:paraId="021EC8C0" w14:textId="0A3909EC" w:rsidR="000E6DA1" w:rsidRPr="000E6DA1" w:rsidRDefault="000E6DA1" w:rsidP="000E6DA1">
            <w:pPr>
              <w:spacing w:before="113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16</w:t>
            </w:r>
            <w:r w:rsidR="003C542C">
              <w:rPr>
                <w:sz w:val="16"/>
              </w:rPr>
              <w:t>8</w:t>
            </w:r>
            <w:r w:rsidR="00C927E6">
              <w:rPr>
                <w:sz w:val="16"/>
              </w:rPr>
              <w:t>-16</w:t>
            </w:r>
            <w:r w:rsidR="003C542C">
              <w:rPr>
                <w:sz w:val="16"/>
              </w:rPr>
              <w:t>9</w:t>
            </w:r>
          </w:p>
        </w:tc>
        <w:tc>
          <w:tcPr>
            <w:tcW w:w="3677" w:type="dxa"/>
          </w:tcPr>
          <w:p w14:paraId="72081E3A" w14:textId="77777777" w:rsidR="000E6DA1" w:rsidRPr="000E6DA1" w:rsidRDefault="000E6DA1" w:rsidP="000E6DA1">
            <w:pPr>
              <w:spacing w:before="113" w:line="259" w:lineRule="auto"/>
              <w:ind w:left="78" w:right="282"/>
              <w:rPr>
                <w:sz w:val="16"/>
              </w:rPr>
            </w:pPr>
            <w:r w:rsidRPr="000E6DA1">
              <w:rPr>
                <w:sz w:val="16"/>
              </w:rPr>
              <w:t xml:space="preserve">Повторение изученного в 5 классе. </w:t>
            </w:r>
            <w:proofErr w:type="spellStart"/>
            <w:r w:rsidRPr="000E6DA1">
              <w:rPr>
                <w:sz w:val="16"/>
              </w:rPr>
              <w:t>Морфемика</w:t>
            </w:r>
            <w:proofErr w:type="spellEnd"/>
            <w:r w:rsidRPr="000E6DA1">
              <w:rPr>
                <w:sz w:val="16"/>
              </w:rPr>
              <w:t>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Орфография</w:t>
            </w:r>
          </w:p>
        </w:tc>
        <w:tc>
          <w:tcPr>
            <w:tcW w:w="521" w:type="dxa"/>
          </w:tcPr>
          <w:p w14:paraId="3C7C84EB" w14:textId="727CC9DE" w:rsidR="000E6DA1" w:rsidRPr="000E6DA1" w:rsidRDefault="00C927E6" w:rsidP="000E6DA1">
            <w:pPr>
              <w:spacing w:before="113"/>
              <w:ind w:left="7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060" w:type="dxa"/>
          </w:tcPr>
          <w:p w14:paraId="100400DE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1" w:type="dxa"/>
          </w:tcPr>
          <w:p w14:paraId="04A201CB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562B849D" w14:textId="71E84636" w:rsidR="000E6DA1" w:rsidRPr="000E6DA1" w:rsidRDefault="000E6DA1" w:rsidP="000E6DA1">
            <w:pPr>
              <w:spacing w:before="113"/>
              <w:ind w:left="58" w:right="33"/>
              <w:jc w:val="center"/>
              <w:rPr>
                <w:sz w:val="16"/>
              </w:rPr>
            </w:pPr>
          </w:p>
        </w:tc>
        <w:tc>
          <w:tcPr>
            <w:tcW w:w="2001" w:type="dxa"/>
          </w:tcPr>
          <w:p w14:paraId="5E8B59E5" w14:textId="77777777" w:rsidR="000E6DA1" w:rsidRPr="000E6DA1" w:rsidRDefault="000E6DA1" w:rsidP="000E6DA1">
            <w:pPr>
              <w:spacing w:before="110" w:line="259" w:lineRule="auto"/>
              <w:ind w:left="81" w:right="129"/>
              <w:jc w:val="both"/>
              <w:rPr>
                <w:sz w:val="16"/>
              </w:rPr>
            </w:pPr>
            <w:r w:rsidRPr="000E6DA1">
              <w:rPr>
                <w:sz w:val="16"/>
              </w:rPr>
              <w:t>Морфемный анализ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37" w:type="dxa"/>
          </w:tcPr>
          <w:p w14:paraId="23047E62" w14:textId="77777777" w:rsidR="000E6DA1" w:rsidRPr="000E6DA1" w:rsidRDefault="000E6DA1" w:rsidP="000E6DA1">
            <w:pPr>
              <w:spacing w:before="113"/>
              <w:ind w:left="80"/>
              <w:rPr>
                <w:sz w:val="16"/>
              </w:rPr>
            </w:pPr>
            <w:r w:rsidRPr="000E6DA1">
              <w:rPr>
                <w:sz w:val="16"/>
              </w:rPr>
              <w:t>Морфемный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1142" w:type="dxa"/>
          </w:tcPr>
          <w:p w14:paraId="7E71476B" w14:textId="77777777" w:rsidR="000E6DA1" w:rsidRPr="000E6DA1" w:rsidRDefault="000E6DA1" w:rsidP="000E6DA1">
            <w:pPr>
              <w:spacing w:before="113"/>
              <w:ind w:left="84"/>
              <w:rPr>
                <w:sz w:val="16"/>
              </w:rPr>
            </w:pPr>
            <w:r w:rsidRPr="000E6DA1">
              <w:rPr>
                <w:sz w:val="16"/>
              </w:rPr>
              <w:t>Тестирование;</w:t>
            </w:r>
          </w:p>
        </w:tc>
      </w:tr>
      <w:tr w:rsidR="000E6DA1" w:rsidRPr="000E6DA1" w14:paraId="0975C69C" w14:textId="77777777" w:rsidTr="00E7239F">
        <w:trPr>
          <w:trHeight w:val="1804"/>
        </w:trPr>
        <w:tc>
          <w:tcPr>
            <w:tcW w:w="396" w:type="dxa"/>
          </w:tcPr>
          <w:p w14:paraId="2753175F" w14:textId="72591B84" w:rsidR="000E6DA1" w:rsidRPr="000E6DA1" w:rsidRDefault="000E6DA1" w:rsidP="000E6DA1">
            <w:pPr>
              <w:spacing w:before="113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  <w:r w:rsidR="003C542C">
              <w:rPr>
                <w:sz w:val="16"/>
              </w:rPr>
              <w:t>70</w:t>
            </w:r>
            <w:r w:rsidR="00C927E6">
              <w:rPr>
                <w:sz w:val="16"/>
              </w:rPr>
              <w:t>-17</w:t>
            </w:r>
            <w:r w:rsidR="003C542C">
              <w:rPr>
                <w:sz w:val="16"/>
              </w:rPr>
              <w:t>1</w:t>
            </w:r>
          </w:p>
        </w:tc>
        <w:tc>
          <w:tcPr>
            <w:tcW w:w="3677" w:type="dxa"/>
          </w:tcPr>
          <w:p w14:paraId="39B46AFC" w14:textId="77777777" w:rsidR="000E6DA1" w:rsidRPr="000E6DA1" w:rsidRDefault="000E6DA1" w:rsidP="000E6DA1">
            <w:pPr>
              <w:spacing w:before="113" w:line="261" w:lineRule="auto"/>
              <w:ind w:left="78" w:right="224"/>
              <w:rPr>
                <w:sz w:val="16"/>
              </w:rPr>
            </w:pPr>
            <w:r w:rsidRPr="000E6DA1">
              <w:rPr>
                <w:sz w:val="16"/>
              </w:rPr>
              <w:t>Повторение изученного в 5 классе. Морфология.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Орфография</w:t>
            </w:r>
          </w:p>
        </w:tc>
        <w:tc>
          <w:tcPr>
            <w:tcW w:w="521" w:type="dxa"/>
          </w:tcPr>
          <w:p w14:paraId="5979065C" w14:textId="6926417D" w:rsidR="000E6DA1" w:rsidRPr="000E6DA1" w:rsidRDefault="00C927E6" w:rsidP="000E6DA1">
            <w:pPr>
              <w:spacing w:before="113"/>
              <w:ind w:left="7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060" w:type="dxa"/>
          </w:tcPr>
          <w:p w14:paraId="12F5D5D6" w14:textId="77777777" w:rsidR="000E6DA1" w:rsidRPr="000E6DA1" w:rsidRDefault="000E6DA1" w:rsidP="000E6DA1">
            <w:pPr>
              <w:spacing w:before="113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1" w:type="dxa"/>
          </w:tcPr>
          <w:p w14:paraId="7C19211F" w14:textId="77777777" w:rsidR="000E6DA1" w:rsidRPr="000E6DA1" w:rsidRDefault="000E6DA1" w:rsidP="000E6DA1">
            <w:pPr>
              <w:spacing w:before="113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6B188CCF" w14:textId="76DA837E" w:rsidR="000E6DA1" w:rsidRPr="000E6DA1" w:rsidRDefault="000E6DA1" w:rsidP="000E6DA1">
            <w:pPr>
              <w:spacing w:before="113"/>
              <w:ind w:left="58" w:right="33"/>
              <w:jc w:val="center"/>
              <w:rPr>
                <w:sz w:val="16"/>
              </w:rPr>
            </w:pPr>
          </w:p>
        </w:tc>
        <w:tc>
          <w:tcPr>
            <w:tcW w:w="2001" w:type="dxa"/>
          </w:tcPr>
          <w:p w14:paraId="27DEC66E" w14:textId="77777777" w:rsidR="000E6DA1" w:rsidRPr="000E6DA1" w:rsidRDefault="000E6DA1" w:rsidP="000E6DA1">
            <w:pPr>
              <w:spacing w:before="110" w:line="256" w:lineRule="auto"/>
              <w:ind w:left="81" w:right="71"/>
              <w:rPr>
                <w:sz w:val="16"/>
              </w:rPr>
            </w:pPr>
            <w:r w:rsidRPr="000E6DA1">
              <w:rPr>
                <w:sz w:val="16"/>
              </w:rPr>
              <w:t>Грамматические нормы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(морфологические нормы)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Морфологический анализ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  <w:p w14:paraId="286F2CB9" w14:textId="77777777" w:rsidR="000E6DA1" w:rsidRPr="000E6DA1" w:rsidRDefault="000E6DA1" w:rsidP="000E6DA1">
            <w:pPr>
              <w:spacing w:line="182" w:lineRule="exact"/>
              <w:ind w:left="81"/>
              <w:rPr>
                <w:sz w:val="16"/>
              </w:rPr>
            </w:pPr>
            <w:r w:rsidRPr="000E6DA1">
              <w:rPr>
                <w:sz w:val="16"/>
              </w:rPr>
              <w:t>Орфографический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</w:tc>
        <w:tc>
          <w:tcPr>
            <w:tcW w:w="4737" w:type="dxa"/>
          </w:tcPr>
          <w:p w14:paraId="4C1388FA" w14:textId="77777777" w:rsidR="000E6DA1" w:rsidRPr="000E6DA1" w:rsidRDefault="000E6DA1" w:rsidP="000E6DA1">
            <w:pPr>
              <w:spacing w:before="110" w:line="256" w:lineRule="auto"/>
              <w:ind w:left="80" w:right="276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глагола.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глагола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в речи</w:t>
            </w:r>
          </w:p>
          <w:p w14:paraId="247ABB82" w14:textId="77777777" w:rsidR="000E6DA1" w:rsidRPr="000E6DA1" w:rsidRDefault="000E6DA1" w:rsidP="000E6DA1">
            <w:pPr>
              <w:spacing w:line="254" w:lineRule="auto"/>
              <w:ind w:left="80" w:right="276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 роль имени прилагательного. Роль имени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прилагательного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  <w:p w14:paraId="13783828" w14:textId="77777777" w:rsidR="000E6DA1" w:rsidRPr="000E6DA1" w:rsidRDefault="000E6DA1" w:rsidP="000E6DA1">
            <w:pPr>
              <w:spacing w:before="4" w:line="256" w:lineRule="auto"/>
              <w:ind w:left="80" w:right="276"/>
              <w:rPr>
                <w:sz w:val="16"/>
              </w:rPr>
            </w:pPr>
            <w:r w:rsidRPr="000E6DA1">
              <w:rPr>
                <w:sz w:val="16"/>
              </w:rPr>
              <w:t>Общее грамматическое значение, морфологические признаки и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роль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имени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существительного</w:t>
            </w:r>
          </w:p>
        </w:tc>
        <w:tc>
          <w:tcPr>
            <w:tcW w:w="1142" w:type="dxa"/>
          </w:tcPr>
          <w:p w14:paraId="060F066A" w14:textId="77777777" w:rsidR="000E6DA1" w:rsidRPr="000E6DA1" w:rsidRDefault="000E6DA1" w:rsidP="000E6DA1">
            <w:pPr>
              <w:spacing w:before="113"/>
              <w:ind w:left="84"/>
              <w:rPr>
                <w:sz w:val="16"/>
              </w:rPr>
            </w:pPr>
            <w:r w:rsidRPr="000E6DA1">
              <w:rPr>
                <w:sz w:val="16"/>
              </w:rPr>
              <w:t>Зачет;</w:t>
            </w:r>
          </w:p>
        </w:tc>
      </w:tr>
    </w:tbl>
    <w:p w14:paraId="065107B2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77"/>
        <w:gridCol w:w="521"/>
        <w:gridCol w:w="1060"/>
        <w:gridCol w:w="1091"/>
        <w:gridCol w:w="873"/>
        <w:gridCol w:w="2001"/>
        <w:gridCol w:w="4737"/>
        <w:gridCol w:w="1142"/>
      </w:tblGrid>
      <w:tr w:rsidR="000E6DA1" w:rsidRPr="000E6DA1" w14:paraId="6F0E5BFD" w14:textId="77777777" w:rsidTr="00E7239F">
        <w:trPr>
          <w:trHeight w:val="3341"/>
        </w:trPr>
        <w:tc>
          <w:tcPr>
            <w:tcW w:w="396" w:type="dxa"/>
          </w:tcPr>
          <w:p w14:paraId="6DA0F3E7" w14:textId="31232F23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lastRenderedPageBreak/>
              <w:t>1</w:t>
            </w:r>
            <w:r w:rsidR="00C927E6">
              <w:rPr>
                <w:sz w:val="16"/>
              </w:rPr>
              <w:t>7</w:t>
            </w:r>
            <w:r w:rsidR="003C542C">
              <w:rPr>
                <w:sz w:val="16"/>
              </w:rPr>
              <w:t>2</w:t>
            </w:r>
            <w:r w:rsidR="00C927E6">
              <w:rPr>
                <w:sz w:val="16"/>
              </w:rPr>
              <w:t>-17</w:t>
            </w:r>
            <w:r w:rsidR="003C542C">
              <w:rPr>
                <w:sz w:val="16"/>
              </w:rPr>
              <w:t>3</w:t>
            </w:r>
          </w:p>
        </w:tc>
        <w:tc>
          <w:tcPr>
            <w:tcW w:w="3677" w:type="dxa"/>
          </w:tcPr>
          <w:p w14:paraId="6A4CAD7E" w14:textId="77777777" w:rsid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Итоговая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контрольная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за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курс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5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класса</w:t>
            </w:r>
            <w:r w:rsidR="00C927E6">
              <w:rPr>
                <w:sz w:val="16"/>
              </w:rPr>
              <w:t>.</w:t>
            </w:r>
          </w:p>
          <w:p w14:paraId="52B9E69E" w14:textId="5D3A1E06" w:rsidR="00C927E6" w:rsidRPr="000E6DA1" w:rsidRDefault="00C927E6" w:rsidP="000E6DA1">
            <w:pPr>
              <w:spacing w:before="112"/>
              <w:ind w:left="78"/>
              <w:rPr>
                <w:sz w:val="16"/>
              </w:rPr>
            </w:pPr>
            <w:r>
              <w:rPr>
                <w:sz w:val="16"/>
              </w:rPr>
              <w:t>Работа над ошибками.</w:t>
            </w:r>
          </w:p>
        </w:tc>
        <w:tc>
          <w:tcPr>
            <w:tcW w:w="521" w:type="dxa"/>
          </w:tcPr>
          <w:p w14:paraId="40D1256C" w14:textId="64B2EED2" w:rsidR="000E6DA1" w:rsidRPr="000E6DA1" w:rsidRDefault="00C927E6" w:rsidP="000E6DA1">
            <w:pPr>
              <w:spacing w:before="112"/>
              <w:ind w:left="7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060" w:type="dxa"/>
          </w:tcPr>
          <w:p w14:paraId="32957AE6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</w:t>
            </w:r>
          </w:p>
        </w:tc>
        <w:tc>
          <w:tcPr>
            <w:tcW w:w="1091" w:type="dxa"/>
          </w:tcPr>
          <w:p w14:paraId="2B989B27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1884F998" w14:textId="77777777" w:rsidR="000E6DA1" w:rsidRPr="000E6DA1" w:rsidRDefault="000E6DA1" w:rsidP="000E6DA1">
            <w:pPr>
              <w:spacing w:before="112"/>
              <w:ind w:left="58" w:right="33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25.05.2023</w:t>
            </w:r>
          </w:p>
        </w:tc>
        <w:tc>
          <w:tcPr>
            <w:tcW w:w="2001" w:type="dxa"/>
          </w:tcPr>
          <w:p w14:paraId="4067E834" w14:textId="77777777" w:rsidR="000E6DA1" w:rsidRPr="000E6DA1" w:rsidRDefault="000E6DA1" w:rsidP="000E6DA1">
            <w:pPr>
              <w:spacing w:before="110" w:line="254" w:lineRule="auto"/>
              <w:ind w:left="81" w:right="85"/>
              <w:rPr>
                <w:sz w:val="16"/>
              </w:rPr>
            </w:pPr>
            <w:r w:rsidRPr="000E6DA1">
              <w:rPr>
                <w:sz w:val="16"/>
              </w:rPr>
              <w:t>Анализ текста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Лексический анализ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Морфемный анализ слова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Морфологический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слова Орфографический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анализ</w:t>
            </w:r>
          </w:p>
          <w:p w14:paraId="6D43DE44" w14:textId="77777777" w:rsidR="000E6DA1" w:rsidRPr="000E6DA1" w:rsidRDefault="000E6DA1" w:rsidP="000E6DA1">
            <w:pPr>
              <w:spacing w:before="1" w:line="256" w:lineRule="auto"/>
              <w:ind w:left="81" w:right="263"/>
              <w:rPr>
                <w:sz w:val="16"/>
              </w:rPr>
            </w:pPr>
            <w:r w:rsidRPr="000E6DA1">
              <w:rPr>
                <w:sz w:val="16"/>
              </w:rPr>
              <w:t>Орфоэпические нормы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Синтаксический анализ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простого предложения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Фонетический анализ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слова</w:t>
            </w:r>
          </w:p>
        </w:tc>
        <w:tc>
          <w:tcPr>
            <w:tcW w:w="4737" w:type="dxa"/>
          </w:tcPr>
          <w:p w14:paraId="5FB2CC90" w14:textId="77777777" w:rsidR="000E6DA1" w:rsidRPr="000E6DA1" w:rsidRDefault="000E6DA1" w:rsidP="000E6DA1">
            <w:pPr>
              <w:spacing w:before="112"/>
              <w:ind w:left="80"/>
              <w:rPr>
                <w:sz w:val="16"/>
              </w:rPr>
            </w:pPr>
            <w:r w:rsidRPr="000E6DA1">
              <w:rPr>
                <w:sz w:val="16"/>
              </w:rPr>
              <w:t>Основные</w:t>
            </w:r>
            <w:r w:rsidRPr="000E6DA1">
              <w:rPr>
                <w:spacing w:val="-7"/>
                <w:sz w:val="16"/>
              </w:rPr>
              <w:t xml:space="preserve"> </w:t>
            </w:r>
            <w:r w:rsidRPr="000E6DA1">
              <w:rPr>
                <w:sz w:val="16"/>
              </w:rPr>
              <w:t>разделы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лингвистики</w:t>
            </w:r>
          </w:p>
        </w:tc>
        <w:tc>
          <w:tcPr>
            <w:tcW w:w="1142" w:type="dxa"/>
          </w:tcPr>
          <w:p w14:paraId="695EA5DF" w14:textId="77777777" w:rsidR="000E6DA1" w:rsidRPr="000E6DA1" w:rsidRDefault="000E6DA1" w:rsidP="000E6DA1">
            <w:pPr>
              <w:spacing w:before="112" w:line="256" w:lineRule="auto"/>
              <w:ind w:left="84" w:right="137"/>
              <w:rPr>
                <w:sz w:val="16"/>
              </w:rPr>
            </w:pPr>
            <w:r w:rsidRPr="000E6DA1">
              <w:rPr>
                <w:sz w:val="16"/>
              </w:rPr>
              <w:t>Контрольная</w:t>
            </w:r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работа</w:t>
            </w:r>
            <w:proofErr w:type="gramStart"/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;</w:t>
            </w:r>
            <w:proofErr w:type="gramEnd"/>
          </w:p>
        </w:tc>
      </w:tr>
      <w:tr w:rsidR="000E6DA1" w:rsidRPr="000E6DA1" w14:paraId="35392E19" w14:textId="77777777" w:rsidTr="00E7239F">
        <w:trPr>
          <w:trHeight w:val="1228"/>
        </w:trPr>
        <w:tc>
          <w:tcPr>
            <w:tcW w:w="396" w:type="dxa"/>
          </w:tcPr>
          <w:p w14:paraId="14EBDC0B" w14:textId="72C81C73" w:rsidR="000E6DA1" w:rsidRPr="000E6DA1" w:rsidRDefault="000E6DA1" w:rsidP="000E6DA1">
            <w:pPr>
              <w:spacing w:before="112"/>
              <w:ind w:left="59" w:right="42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17</w:t>
            </w:r>
            <w:r w:rsidR="0022514A">
              <w:rPr>
                <w:sz w:val="16"/>
              </w:rPr>
              <w:t>4</w:t>
            </w:r>
            <w:r w:rsidR="00C927E6">
              <w:rPr>
                <w:sz w:val="16"/>
              </w:rPr>
              <w:t>-175</w:t>
            </w:r>
          </w:p>
        </w:tc>
        <w:tc>
          <w:tcPr>
            <w:tcW w:w="3677" w:type="dxa"/>
          </w:tcPr>
          <w:p w14:paraId="10335FCA" w14:textId="5CAF810B" w:rsid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Устное</w:t>
            </w:r>
            <w:r w:rsidRPr="000E6DA1">
              <w:rPr>
                <w:spacing w:val="-4"/>
                <w:sz w:val="16"/>
              </w:rPr>
              <w:t xml:space="preserve"> </w:t>
            </w:r>
            <w:r w:rsidRPr="000E6DA1">
              <w:rPr>
                <w:sz w:val="16"/>
              </w:rPr>
              <w:t>сочинение.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Рассказ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событии</w:t>
            </w:r>
            <w:r w:rsidR="00C927E6">
              <w:rPr>
                <w:sz w:val="16"/>
              </w:rPr>
              <w:t>.</w:t>
            </w:r>
          </w:p>
          <w:p w14:paraId="53F66706" w14:textId="55D779AA" w:rsidR="00C927E6" w:rsidRDefault="0022514A" w:rsidP="000E6DA1">
            <w:pPr>
              <w:spacing w:before="112"/>
              <w:ind w:left="78"/>
              <w:rPr>
                <w:sz w:val="16"/>
              </w:rPr>
            </w:pPr>
            <w:r>
              <w:rPr>
                <w:sz w:val="16"/>
              </w:rPr>
              <w:t>Итоговый урок</w:t>
            </w:r>
            <w:r w:rsidR="00C927E6">
              <w:rPr>
                <w:sz w:val="16"/>
              </w:rPr>
              <w:t>.</w:t>
            </w:r>
          </w:p>
          <w:p w14:paraId="37655176" w14:textId="65F8ADE0" w:rsidR="00C927E6" w:rsidRPr="000E6DA1" w:rsidRDefault="00C927E6" w:rsidP="000E6DA1">
            <w:pPr>
              <w:spacing w:before="112"/>
              <w:ind w:left="78"/>
              <w:rPr>
                <w:sz w:val="16"/>
              </w:rPr>
            </w:pPr>
          </w:p>
        </w:tc>
        <w:tc>
          <w:tcPr>
            <w:tcW w:w="521" w:type="dxa"/>
          </w:tcPr>
          <w:p w14:paraId="44F2EFF0" w14:textId="2E64206B" w:rsidR="000E6DA1" w:rsidRPr="000E6DA1" w:rsidRDefault="0022514A" w:rsidP="000E6DA1">
            <w:pPr>
              <w:spacing w:before="112"/>
              <w:ind w:left="79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060" w:type="dxa"/>
          </w:tcPr>
          <w:p w14:paraId="36EB9C62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1091" w:type="dxa"/>
          </w:tcPr>
          <w:p w14:paraId="07DB3F69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3" w:type="dxa"/>
          </w:tcPr>
          <w:p w14:paraId="011C5087" w14:textId="77777777" w:rsidR="000E6DA1" w:rsidRPr="000E6DA1" w:rsidRDefault="000E6DA1" w:rsidP="000E6DA1">
            <w:pPr>
              <w:spacing w:before="112"/>
              <w:ind w:left="58" w:right="33"/>
              <w:jc w:val="center"/>
              <w:rPr>
                <w:sz w:val="16"/>
              </w:rPr>
            </w:pPr>
            <w:r w:rsidRPr="000E6DA1">
              <w:rPr>
                <w:sz w:val="16"/>
              </w:rPr>
              <w:t>26.05.2023</w:t>
            </w:r>
          </w:p>
        </w:tc>
        <w:tc>
          <w:tcPr>
            <w:tcW w:w="2001" w:type="dxa"/>
          </w:tcPr>
          <w:p w14:paraId="3649F30E" w14:textId="77777777" w:rsidR="000E6DA1" w:rsidRPr="000E6DA1" w:rsidRDefault="000E6DA1" w:rsidP="000E6DA1">
            <w:pPr>
              <w:spacing w:before="112" w:line="259" w:lineRule="auto"/>
              <w:ind w:left="81"/>
              <w:rPr>
                <w:sz w:val="16"/>
              </w:rPr>
            </w:pPr>
            <w:r w:rsidRPr="000E6DA1">
              <w:rPr>
                <w:sz w:val="16"/>
              </w:rPr>
              <w:t>Создание текстов</w:t>
            </w:r>
            <w:r w:rsidRPr="000E6DA1">
              <w:rPr>
                <w:spacing w:val="1"/>
                <w:sz w:val="16"/>
              </w:rPr>
              <w:t xml:space="preserve"> </w:t>
            </w:r>
            <w:r w:rsidRPr="000E6DA1">
              <w:rPr>
                <w:sz w:val="16"/>
              </w:rPr>
              <w:t>различных стилей и</w:t>
            </w:r>
            <w:r w:rsidRPr="000E6DA1">
              <w:rPr>
                <w:spacing w:val="1"/>
                <w:sz w:val="16"/>
              </w:rPr>
              <w:t xml:space="preserve"> </w:t>
            </w:r>
            <w:proofErr w:type="spellStart"/>
            <w:r w:rsidRPr="000E6DA1">
              <w:rPr>
                <w:spacing w:val="-1"/>
                <w:sz w:val="16"/>
              </w:rPr>
              <w:t>функциональносмысловых</w:t>
            </w:r>
            <w:proofErr w:type="spellEnd"/>
            <w:r w:rsidRPr="000E6DA1">
              <w:rPr>
                <w:spacing w:val="-37"/>
                <w:sz w:val="16"/>
              </w:rPr>
              <w:t xml:space="preserve"> </w:t>
            </w:r>
            <w:r w:rsidRPr="000E6DA1">
              <w:rPr>
                <w:sz w:val="16"/>
              </w:rPr>
              <w:t>типов</w:t>
            </w:r>
            <w:r w:rsidRPr="000E6DA1">
              <w:rPr>
                <w:spacing w:val="-2"/>
                <w:sz w:val="16"/>
              </w:rPr>
              <w:t xml:space="preserve"> </w:t>
            </w:r>
            <w:r w:rsidRPr="000E6DA1">
              <w:rPr>
                <w:sz w:val="16"/>
              </w:rPr>
              <w:t>речи</w:t>
            </w:r>
          </w:p>
        </w:tc>
        <w:tc>
          <w:tcPr>
            <w:tcW w:w="4737" w:type="dxa"/>
          </w:tcPr>
          <w:p w14:paraId="4DFE39C7" w14:textId="77777777" w:rsidR="000E6DA1" w:rsidRPr="000E6DA1" w:rsidRDefault="000E6DA1" w:rsidP="000E6DA1">
            <w:pPr>
              <w:spacing w:before="112" w:line="259" w:lineRule="auto"/>
              <w:ind w:left="80" w:right="465"/>
              <w:rPr>
                <w:sz w:val="16"/>
              </w:rPr>
            </w:pPr>
            <w:r w:rsidRPr="000E6DA1">
              <w:rPr>
                <w:sz w:val="16"/>
              </w:rPr>
              <w:t>Речь устная и письменная, монологическая и диалогическая,</w:t>
            </w:r>
            <w:r w:rsidRPr="000E6DA1">
              <w:rPr>
                <w:spacing w:val="-38"/>
                <w:sz w:val="16"/>
              </w:rPr>
              <w:t xml:space="preserve"> </w:t>
            </w:r>
            <w:r w:rsidRPr="000E6DA1">
              <w:rPr>
                <w:sz w:val="16"/>
              </w:rPr>
              <w:t>полилог</w:t>
            </w:r>
          </w:p>
        </w:tc>
        <w:tc>
          <w:tcPr>
            <w:tcW w:w="1142" w:type="dxa"/>
          </w:tcPr>
          <w:p w14:paraId="2CFB567E" w14:textId="77777777" w:rsidR="000E6DA1" w:rsidRPr="000E6DA1" w:rsidRDefault="000E6DA1" w:rsidP="000E6DA1">
            <w:pPr>
              <w:spacing w:before="112"/>
              <w:ind w:left="84"/>
              <w:rPr>
                <w:sz w:val="16"/>
              </w:rPr>
            </w:pPr>
            <w:r w:rsidRPr="000E6DA1">
              <w:rPr>
                <w:sz w:val="16"/>
              </w:rPr>
              <w:t>Устный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опрос</w:t>
            </w:r>
          </w:p>
          <w:p w14:paraId="4131F963" w14:textId="77777777" w:rsidR="000E6DA1" w:rsidRPr="000E6DA1" w:rsidRDefault="000E6DA1" w:rsidP="000E6DA1">
            <w:pPr>
              <w:spacing w:before="15"/>
              <w:ind w:left="84"/>
              <w:rPr>
                <w:sz w:val="16"/>
              </w:rPr>
            </w:pPr>
            <w:r w:rsidRPr="000E6DA1">
              <w:rPr>
                <w:sz w:val="16"/>
              </w:rPr>
              <w:t>;</w:t>
            </w:r>
          </w:p>
        </w:tc>
      </w:tr>
      <w:tr w:rsidR="000E6DA1" w:rsidRPr="000E6DA1" w14:paraId="34AE63B8" w14:textId="77777777" w:rsidTr="00E7239F">
        <w:trPr>
          <w:trHeight w:val="460"/>
        </w:trPr>
        <w:tc>
          <w:tcPr>
            <w:tcW w:w="4073" w:type="dxa"/>
            <w:gridSpan w:val="2"/>
          </w:tcPr>
          <w:p w14:paraId="6DAA3478" w14:textId="77777777" w:rsidR="000E6DA1" w:rsidRPr="000E6DA1" w:rsidRDefault="000E6DA1" w:rsidP="000E6DA1">
            <w:pPr>
              <w:spacing w:before="112"/>
              <w:ind w:left="78"/>
              <w:rPr>
                <w:sz w:val="16"/>
              </w:rPr>
            </w:pPr>
            <w:r w:rsidRPr="000E6DA1">
              <w:rPr>
                <w:sz w:val="16"/>
              </w:rPr>
              <w:t>ОБЩЕЕ</w:t>
            </w:r>
            <w:r w:rsidRPr="000E6DA1">
              <w:rPr>
                <w:spacing w:val="-5"/>
                <w:sz w:val="16"/>
              </w:rPr>
              <w:t xml:space="preserve"> </w:t>
            </w:r>
            <w:r w:rsidRPr="000E6DA1">
              <w:rPr>
                <w:sz w:val="16"/>
              </w:rPr>
              <w:t>КОЛИЧЕСТВО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ЧАСОВ</w:t>
            </w:r>
            <w:r w:rsidRPr="000E6DA1">
              <w:rPr>
                <w:spacing w:val="-1"/>
                <w:sz w:val="16"/>
              </w:rPr>
              <w:t xml:space="preserve"> </w:t>
            </w:r>
            <w:r w:rsidRPr="000E6DA1">
              <w:rPr>
                <w:sz w:val="16"/>
              </w:rPr>
              <w:t>ПО</w:t>
            </w:r>
            <w:r w:rsidRPr="000E6DA1">
              <w:rPr>
                <w:spacing w:val="-3"/>
                <w:sz w:val="16"/>
              </w:rPr>
              <w:t xml:space="preserve"> </w:t>
            </w:r>
            <w:r w:rsidRPr="000E6DA1">
              <w:rPr>
                <w:sz w:val="16"/>
              </w:rPr>
              <w:t>ПРОГРАММЕ</w:t>
            </w:r>
          </w:p>
        </w:tc>
        <w:tc>
          <w:tcPr>
            <w:tcW w:w="521" w:type="dxa"/>
          </w:tcPr>
          <w:p w14:paraId="35ABD30F" w14:textId="72A2ADF6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17</w:t>
            </w:r>
            <w:r w:rsidR="00C927E6">
              <w:rPr>
                <w:sz w:val="16"/>
              </w:rPr>
              <w:t>5</w:t>
            </w:r>
          </w:p>
        </w:tc>
        <w:tc>
          <w:tcPr>
            <w:tcW w:w="1060" w:type="dxa"/>
          </w:tcPr>
          <w:p w14:paraId="1BCCBCD8" w14:textId="77777777" w:rsidR="000E6DA1" w:rsidRPr="000E6DA1" w:rsidRDefault="000E6DA1" w:rsidP="000E6DA1">
            <w:pPr>
              <w:spacing w:before="112"/>
              <w:ind w:left="79"/>
              <w:rPr>
                <w:sz w:val="16"/>
              </w:rPr>
            </w:pPr>
            <w:r w:rsidRPr="000E6DA1">
              <w:rPr>
                <w:sz w:val="16"/>
              </w:rPr>
              <w:t>5</w:t>
            </w:r>
          </w:p>
        </w:tc>
        <w:tc>
          <w:tcPr>
            <w:tcW w:w="1091" w:type="dxa"/>
          </w:tcPr>
          <w:p w14:paraId="18756E82" w14:textId="77777777" w:rsidR="000E6DA1" w:rsidRPr="000E6DA1" w:rsidRDefault="000E6DA1" w:rsidP="000E6DA1">
            <w:pPr>
              <w:spacing w:before="112"/>
              <w:ind w:left="77"/>
              <w:rPr>
                <w:sz w:val="16"/>
              </w:rPr>
            </w:pPr>
            <w:r w:rsidRPr="000E6DA1">
              <w:rPr>
                <w:sz w:val="16"/>
              </w:rPr>
              <w:t>0</w:t>
            </w:r>
          </w:p>
        </w:tc>
        <w:tc>
          <w:tcPr>
            <w:tcW w:w="8753" w:type="dxa"/>
            <w:gridSpan w:val="4"/>
          </w:tcPr>
          <w:p w14:paraId="6C1D2201" w14:textId="77777777" w:rsidR="000E6DA1" w:rsidRPr="000E6DA1" w:rsidRDefault="000E6DA1" w:rsidP="000E6DA1">
            <w:pPr>
              <w:rPr>
                <w:sz w:val="16"/>
              </w:rPr>
            </w:pPr>
          </w:p>
        </w:tc>
      </w:tr>
    </w:tbl>
    <w:p w14:paraId="21345E4A" w14:textId="77777777" w:rsidR="000E6DA1" w:rsidRPr="000E6DA1" w:rsidRDefault="000E6DA1" w:rsidP="000E6DA1">
      <w:pPr>
        <w:rPr>
          <w:sz w:val="16"/>
        </w:rPr>
        <w:sectPr w:rsidR="000E6DA1" w:rsidRPr="000E6DA1">
          <w:pgSz w:w="16850" w:h="11900" w:orient="landscape"/>
          <w:pgMar w:top="560" w:right="540" w:bottom="280" w:left="540" w:header="720" w:footer="720" w:gutter="0"/>
          <w:cols w:space="720"/>
        </w:sectPr>
      </w:pPr>
    </w:p>
    <w:p w14:paraId="71120B8E" w14:textId="5E9FF1B8" w:rsidR="000E6DA1" w:rsidRPr="000E6DA1" w:rsidRDefault="000E6DA1" w:rsidP="000E6DA1">
      <w:pPr>
        <w:spacing w:before="78" w:line="259" w:lineRule="auto"/>
        <w:ind w:left="110" w:hanging="10"/>
        <w:outlineLvl w:val="0"/>
        <w:rPr>
          <w:b/>
          <w:bCs/>
          <w:sz w:val="24"/>
          <w:szCs w:val="24"/>
        </w:rPr>
      </w:pPr>
      <w:r w:rsidRPr="000E6DA1">
        <w:rPr>
          <w:b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487592960" behindDoc="0" locked="0" layoutInCell="1" allowOverlap="1" wp14:anchorId="57897360" wp14:editId="51B66DD2">
                <wp:simplePos x="0" y="0"/>
                <wp:positionH relativeFrom="page">
                  <wp:posOffset>914400</wp:posOffset>
                </wp:positionH>
                <wp:positionV relativeFrom="page">
                  <wp:posOffset>1455420</wp:posOffset>
                </wp:positionV>
                <wp:extent cx="6641465" cy="8890"/>
                <wp:effectExtent l="0" t="0" r="0" b="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146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1AA94B" id="Прямоугольник 9" o:spid="_x0000_s1026" style="position:absolute;margin-left:1in;margin-top:114.6pt;width:522.95pt;height:.7pt;z-index:48759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" fillcolor="black" stroked="f">
                <w10:wrap anchorx="page" anchory="page"/>
              </v:rect>
            </w:pict>
          </mc:Fallback>
        </mc:AlternateContent>
      </w:r>
      <w:r w:rsidRPr="000E6DA1">
        <w:rPr>
          <w:b/>
          <w:bCs/>
          <w:sz w:val="24"/>
          <w:szCs w:val="24"/>
        </w:rPr>
        <w:t>УЧЕБНО-МЕТОДИЧЕСКОЕ</w:t>
      </w:r>
      <w:r w:rsidRPr="000E6DA1">
        <w:rPr>
          <w:b/>
          <w:bCs/>
          <w:spacing w:val="-10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ОБЕСПЕЧЕНИЕ</w:t>
      </w:r>
      <w:r w:rsidRPr="000E6DA1">
        <w:rPr>
          <w:b/>
          <w:bCs/>
          <w:spacing w:val="-11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ОБРАЗОВАТЕЛЬНОГО</w:t>
      </w:r>
      <w:r w:rsidRPr="000E6DA1">
        <w:rPr>
          <w:b/>
          <w:bCs/>
          <w:spacing w:val="-57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ПРОЦЕССА</w:t>
      </w:r>
    </w:p>
    <w:p w14:paraId="5C523C26" w14:textId="77777777" w:rsidR="000E6DA1" w:rsidRPr="000E6DA1" w:rsidRDefault="000E6DA1" w:rsidP="000E6DA1">
      <w:pPr>
        <w:rPr>
          <w:b/>
          <w:sz w:val="26"/>
          <w:szCs w:val="24"/>
        </w:rPr>
      </w:pPr>
    </w:p>
    <w:p w14:paraId="59DA577E" w14:textId="77777777" w:rsidR="000E6DA1" w:rsidRPr="000E6DA1" w:rsidRDefault="000E6DA1" w:rsidP="000E6DA1">
      <w:pPr>
        <w:spacing w:before="7"/>
        <w:rPr>
          <w:b/>
          <w:szCs w:val="24"/>
        </w:rPr>
      </w:pPr>
    </w:p>
    <w:p w14:paraId="285B66E0" w14:textId="77777777" w:rsidR="000E6DA1" w:rsidRPr="000E6DA1" w:rsidRDefault="000E6DA1" w:rsidP="000E6DA1">
      <w:pPr>
        <w:ind w:left="100"/>
        <w:rPr>
          <w:b/>
          <w:sz w:val="24"/>
        </w:rPr>
      </w:pPr>
      <w:r w:rsidRPr="000E6DA1">
        <w:rPr>
          <w:b/>
          <w:sz w:val="24"/>
        </w:rPr>
        <w:t>ОБЯЗАТЕЛЬНЫЕ</w:t>
      </w:r>
      <w:r w:rsidRPr="000E6DA1">
        <w:rPr>
          <w:b/>
          <w:spacing w:val="-3"/>
          <w:sz w:val="24"/>
        </w:rPr>
        <w:t xml:space="preserve"> </w:t>
      </w:r>
      <w:r w:rsidRPr="000E6DA1">
        <w:rPr>
          <w:b/>
          <w:sz w:val="24"/>
        </w:rPr>
        <w:t>УЧЕБНЫЕ</w:t>
      </w:r>
      <w:r w:rsidRPr="000E6DA1">
        <w:rPr>
          <w:b/>
          <w:spacing w:val="-3"/>
          <w:sz w:val="24"/>
        </w:rPr>
        <w:t xml:space="preserve"> </w:t>
      </w:r>
      <w:r w:rsidRPr="000E6DA1">
        <w:rPr>
          <w:b/>
          <w:sz w:val="24"/>
        </w:rPr>
        <w:t>МАТЕРИАЛЫ</w:t>
      </w:r>
      <w:r w:rsidRPr="000E6DA1">
        <w:rPr>
          <w:b/>
          <w:spacing w:val="-3"/>
          <w:sz w:val="24"/>
        </w:rPr>
        <w:t xml:space="preserve"> </w:t>
      </w:r>
      <w:r w:rsidRPr="000E6DA1">
        <w:rPr>
          <w:b/>
          <w:sz w:val="24"/>
        </w:rPr>
        <w:t>ДЛЯ</w:t>
      </w:r>
      <w:r w:rsidRPr="000E6DA1">
        <w:rPr>
          <w:b/>
          <w:spacing w:val="-4"/>
          <w:sz w:val="24"/>
        </w:rPr>
        <w:t xml:space="preserve"> </w:t>
      </w:r>
      <w:r w:rsidRPr="000E6DA1">
        <w:rPr>
          <w:b/>
          <w:sz w:val="24"/>
        </w:rPr>
        <w:t>УЧЕНИКА</w:t>
      </w:r>
    </w:p>
    <w:p w14:paraId="55865AA4" w14:textId="77777777" w:rsidR="000E6DA1" w:rsidRPr="000E6DA1" w:rsidRDefault="000E6DA1" w:rsidP="000E6DA1">
      <w:pPr>
        <w:spacing w:before="156" w:line="264" w:lineRule="auto"/>
        <w:ind w:left="110" w:right="67" w:hanging="10"/>
        <w:rPr>
          <w:sz w:val="24"/>
          <w:szCs w:val="24"/>
        </w:rPr>
      </w:pPr>
      <w:proofErr w:type="spellStart"/>
      <w:r w:rsidRPr="000E6DA1">
        <w:rPr>
          <w:sz w:val="24"/>
          <w:szCs w:val="24"/>
        </w:rPr>
        <w:t>Ладыженская</w:t>
      </w:r>
      <w:proofErr w:type="spellEnd"/>
      <w:r w:rsidRPr="000E6DA1">
        <w:rPr>
          <w:sz w:val="24"/>
          <w:szCs w:val="24"/>
        </w:rPr>
        <w:t xml:space="preserve"> Т.А., Баранов М. Т., </w:t>
      </w:r>
      <w:proofErr w:type="spellStart"/>
      <w:r w:rsidRPr="000E6DA1">
        <w:rPr>
          <w:sz w:val="24"/>
          <w:szCs w:val="24"/>
        </w:rPr>
        <w:t>Тростенцова</w:t>
      </w:r>
      <w:proofErr w:type="spellEnd"/>
      <w:r w:rsidRPr="000E6DA1">
        <w:rPr>
          <w:sz w:val="24"/>
          <w:szCs w:val="24"/>
        </w:rPr>
        <w:t xml:space="preserve"> Л.А. и другие. Русский язык (в 2</w:t>
      </w:r>
      <w:r w:rsidRPr="000E6DA1">
        <w:rPr>
          <w:spacing w:val="1"/>
          <w:sz w:val="24"/>
          <w:szCs w:val="24"/>
        </w:rPr>
        <w:t xml:space="preserve"> </w:t>
      </w:r>
      <w:r w:rsidRPr="000E6DA1">
        <w:rPr>
          <w:sz w:val="24"/>
          <w:szCs w:val="24"/>
        </w:rPr>
        <w:t>частях),</w:t>
      </w:r>
      <w:r w:rsidRPr="000E6DA1">
        <w:rPr>
          <w:spacing w:val="-5"/>
          <w:sz w:val="24"/>
          <w:szCs w:val="24"/>
        </w:rPr>
        <w:t xml:space="preserve"> </w:t>
      </w:r>
      <w:r w:rsidRPr="000E6DA1">
        <w:rPr>
          <w:sz w:val="24"/>
          <w:szCs w:val="24"/>
        </w:rPr>
        <w:t>5</w:t>
      </w:r>
      <w:r w:rsidRPr="000E6DA1">
        <w:rPr>
          <w:spacing w:val="-5"/>
          <w:sz w:val="24"/>
          <w:szCs w:val="24"/>
        </w:rPr>
        <w:t xml:space="preserve"> </w:t>
      </w:r>
      <w:r w:rsidRPr="000E6DA1">
        <w:rPr>
          <w:sz w:val="24"/>
          <w:szCs w:val="24"/>
        </w:rPr>
        <w:t>класс/</w:t>
      </w:r>
      <w:r w:rsidRPr="000E6DA1">
        <w:rPr>
          <w:spacing w:val="-5"/>
          <w:sz w:val="24"/>
          <w:szCs w:val="24"/>
        </w:rPr>
        <w:t xml:space="preserve"> </w:t>
      </w:r>
      <w:r w:rsidRPr="000E6DA1">
        <w:rPr>
          <w:sz w:val="24"/>
          <w:szCs w:val="24"/>
        </w:rPr>
        <w:t>Акционерное</w:t>
      </w:r>
      <w:r w:rsidRPr="000E6DA1">
        <w:rPr>
          <w:spacing w:val="-6"/>
          <w:sz w:val="24"/>
          <w:szCs w:val="24"/>
        </w:rPr>
        <w:t xml:space="preserve"> </w:t>
      </w:r>
      <w:r w:rsidRPr="000E6DA1">
        <w:rPr>
          <w:sz w:val="24"/>
          <w:szCs w:val="24"/>
        </w:rPr>
        <w:t>общество</w:t>
      </w:r>
      <w:r w:rsidRPr="000E6DA1">
        <w:rPr>
          <w:spacing w:val="-2"/>
          <w:sz w:val="24"/>
          <w:szCs w:val="24"/>
        </w:rPr>
        <w:t xml:space="preserve"> </w:t>
      </w:r>
      <w:r w:rsidRPr="000E6DA1">
        <w:rPr>
          <w:sz w:val="24"/>
          <w:szCs w:val="24"/>
        </w:rPr>
        <w:t>«Издательство</w:t>
      </w:r>
      <w:r w:rsidRPr="000E6DA1">
        <w:rPr>
          <w:spacing w:val="-1"/>
          <w:sz w:val="24"/>
          <w:szCs w:val="24"/>
        </w:rPr>
        <w:t xml:space="preserve"> </w:t>
      </w:r>
      <w:r w:rsidRPr="000E6DA1">
        <w:rPr>
          <w:sz w:val="24"/>
          <w:szCs w:val="24"/>
        </w:rPr>
        <w:t>«Просвещение»;</w:t>
      </w:r>
      <w:r w:rsidRPr="000E6DA1">
        <w:rPr>
          <w:spacing w:val="-3"/>
          <w:sz w:val="24"/>
          <w:szCs w:val="24"/>
        </w:rPr>
        <w:t xml:space="preserve"> </w:t>
      </w:r>
      <w:r w:rsidRPr="000E6DA1">
        <w:rPr>
          <w:sz w:val="24"/>
          <w:szCs w:val="24"/>
        </w:rPr>
        <w:t>Введите</w:t>
      </w:r>
      <w:r w:rsidRPr="000E6DA1">
        <w:rPr>
          <w:spacing w:val="-5"/>
          <w:sz w:val="24"/>
          <w:szCs w:val="24"/>
        </w:rPr>
        <w:t xml:space="preserve"> </w:t>
      </w:r>
      <w:r w:rsidRPr="000E6DA1">
        <w:rPr>
          <w:sz w:val="24"/>
          <w:szCs w:val="24"/>
        </w:rPr>
        <w:t>свой</w:t>
      </w:r>
      <w:r w:rsidRPr="000E6DA1">
        <w:rPr>
          <w:spacing w:val="-57"/>
          <w:sz w:val="24"/>
          <w:szCs w:val="24"/>
        </w:rPr>
        <w:t xml:space="preserve"> </w:t>
      </w:r>
      <w:r w:rsidRPr="000E6DA1">
        <w:rPr>
          <w:sz w:val="24"/>
          <w:szCs w:val="24"/>
        </w:rPr>
        <w:t>вариант:</w:t>
      </w:r>
    </w:p>
    <w:p w14:paraId="1E50396B" w14:textId="77777777" w:rsidR="000E6DA1" w:rsidRPr="000E6DA1" w:rsidRDefault="000E6DA1" w:rsidP="000E6DA1">
      <w:pPr>
        <w:spacing w:before="219"/>
        <w:ind w:left="100"/>
        <w:outlineLvl w:val="0"/>
        <w:rPr>
          <w:b/>
          <w:bCs/>
          <w:sz w:val="24"/>
          <w:szCs w:val="24"/>
        </w:rPr>
      </w:pPr>
      <w:r w:rsidRPr="000E6DA1">
        <w:rPr>
          <w:b/>
          <w:bCs/>
          <w:sz w:val="24"/>
          <w:szCs w:val="24"/>
        </w:rPr>
        <w:t>МЕТОДИЧЕСКИЕ</w:t>
      </w:r>
      <w:r w:rsidRPr="000E6DA1">
        <w:rPr>
          <w:b/>
          <w:bCs/>
          <w:spacing w:val="-2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МАТЕРИАЛЫ</w:t>
      </w:r>
      <w:r w:rsidRPr="000E6DA1">
        <w:rPr>
          <w:b/>
          <w:bCs/>
          <w:spacing w:val="-2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ДЛЯ</w:t>
      </w:r>
      <w:r w:rsidRPr="000E6DA1">
        <w:rPr>
          <w:b/>
          <w:bCs/>
          <w:spacing w:val="-3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УЧИТЕЛЯ</w:t>
      </w:r>
    </w:p>
    <w:p w14:paraId="06B790AC" w14:textId="77777777" w:rsidR="000E6DA1" w:rsidRPr="000E6DA1" w:rsidRDefault="000E6DA1" w:rsidP="000E6DA1">
      <w:pPr>
        <w:spacing w:before="154" w:line="264" w:lineRule="auto"/>
        <w:ind w:left="110" w:right="2656" w:hanging="10"/>
        <w:rPr>
          <w:sz w:val="24"/>
          <w:szCs w:val="24"/>
        </w:rPr>
      </w:pPr>
      <w:r w:rsidRPr="000E6DA1">
        <w:rPr>
          <w:sz w:val="24"/>
          <w:szCs w:val="24"/>
        </w:rPr>
        <w:t>https://znayka.cc/wp-content/uploads/2019/08/Russkij-yazyk.-5kl.-</w:t>
      </w:r>
      <w:r w:rsidRPr="000E6DA1">
        <w:rPr>
          <w:spacing w:val="-57"/>
          <w:sz w:val="24"/>
          <w:szCs w:val="24"/>
        </w:rPr>
        <w:t xml:space="preserve"> </w:t>
      </w:r>
      <w:r w:rsidRPr="000E6DA1">
        <w:rPr>
          <w:sz w:val="24"/>
          <w:szCs w:val="24"/>
        </w:rPr>
        <w:t>Metodich.rekomend._Ladyzhenskaya_2014-144s.pdf</w:t>
      </w:r>
    </w:p>
    <w:p w14:paraId="4B35BEF2" w14:textId="77777777" w:rsidR="000E6DA1" w:rsidRPr="000E6DA1" w:rsidRDefault="000E6DA1" w:rsidP="000E6DA1">
      <w:pPr>
        <w:rPr>
          <w:sz w:val="19"/>
          <w:szCs w:val="24"/>
        </w:rPr>
      </w:pPr>
    </w:p>
    <w:p w14:paraId="67EB270C" w14:textId="77777777" w:rsidR="000E6DA1" w:rsidRPr="000E6DA1" w:rsidRDefault="000E6DA1" w:rsidP="000E6DA1">
      <w:pPr>
        <w:spacing w:before="1"/>
        <w:ind w:left="100"/>
        <w:outlineLvl w:val="0"/>
        <w:rPr>
          <w:b/>
          <w:bCs/>
          <w:sz w:val="24"/>
          <w:szCs w:val="24"/>
        </w:rPr>
      </w:pPr>
      <w:r w:rsidRPr="000E6DA1">
        <w:rPr>
          <w:b/>
          <w:bCs/>
          <w:sz w:val="24"/>
          <w:szCs w:val="24"/>
        </w:rPr>
        <w:t>ЦИФРОВЫЕ</w:t>
      </w:r>
      <w:r w:rsidRPr="000E6DA1">
        <w:rPr>
          <w:b/>
          <w:bCs/>
          <w:spacing w:val="-5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ОБРАЗОВАТЕЛЬНЫЕ</w:t>
      </w:r>
      <w:r w:rsidRPr="000E6DA1">
        <w:rPr>
          <w:b/>
          <w:bCs/>
          <w:spacing w:val="-4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РЕСУРСЫ</w:t>
      </w:r>
      <w:r w:rsidRPr="000E6DA1">
        <w:rPr>
          <w:b/>
          <w:bCs/>
          <w:spacing w:val="-4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И</w:t>
      </w:r>
      <w:r w:rsidRPr="000E6DA1">
        <w:rPr>
          <w:b/>
          <w:bCs/>
          <w:spacing w:val="-2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РЕСУРСЫ</w:t>
      </w:r>
      <w:r w:rsidRPr="000E6DA1">
        <w:rPr>
          <w:b/>
          <w:bCs/>
          <w:spacing w:val="-4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СЕТИ</w:t>
      </w:r>
      <w:r w:rsidRPr="000E6DA1">
        <w:rPr>
          <w:b/>
          <w:bCs/>
          <w:spacing w:val="-4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ИНТЕРНЕТ</w:t>
      </w:r>
    </w:p>
    <w:p w14:paraId="4345EF18" w14:textId="77777777" w:rsidR="000E6DA1" w:rsidRPr="000E6DA1" w:rsidRDefault="000E6DA1" w:rsidP="000E6DA1">
      <w:pPr>
        <w:spacing w:before="153"/>
        <w:ind w:left="100"/>
        <w:rPr>
          <w:sz w:val="24"/>
          <w:szCs w:val="24"/>
        </w:rPr>
      </w:pPr>
      <w:r w:rsidRPr="000E6DA1">
        <w:rPr>
          <w:sz w:val="24"/>
          <w:szCs w:val="24"/>
        </w:rPr>
        <w:t>Российская</w:t>
      </w:r>
      <w:r w:rsidRPr="000E6DA1">
        <w:rPr>
          <w:spacing w:val="-4"/>
          <w:sz w:val="24"/>
          <w:szCs w:val="24"/>
        </w:rPr>
        <w:t xml:space="preserve"> </w:t>
      </w:r>
      <w:r w:rsidRPr="000E6DA1">
        <w:rPr>
          <w:sz w:val="24"/>
          <w:szCs w:val="24"/>
        </w:rPr>
        <w:t>электронная</w:t>
      </w:r>
      <w:r w:rsidRPr="000E6DA1">
        <w:rPr>
          <w:spacing w:val="-3"/>
          <w:sz w:val="24"/>
          <w:szCs w:val="24"/>
        </w:rPr>
        <w:t xml:space="preserve"> </w:t>
      </w:r>
      <w:r w:rsidRPr="000E6DA1">
        <w:rPr>
          <w:sz w:val="24"/>
          <w:szCs w:val="24"/>
        </w:rPr>
        <w:t>школа</w:t>
      </w:r>
    </w:p>
    <w:p w14:paraId="6CF24F99" w14:textId="77777777" w:rsidR="000E6DA1" w:rsidRPr="000E6DA1" w:rsidRDefault="000E6DA1" w:rsidP="000E6DA1">
      <w:pPr>
        <w:spacing w:before="29"/>
        <w:ind w:left="110"/>
        <w:rPr>
          <w:sz w:val="24"/>
          <w:szCs w:val="24"/>
        </w:rPr>
      </w:pPr>
      <w:r w:rsidRPr="000E6DA1">
        <w:rPr>
          <w:sz w:val="24"/>
          <w:szCs w:val="24"/>
        </w:rPr>
        <w:t>resh.edu.ru</w:t>
      </w:r>
    </w:p>
    <w:p w14:paraId="26E47F4B" w14:textId="77777777" w:rsidR="000E6DA1" w:rsidRPr="000E6DA1" w:rsidRDefault="000E6DA1" w:rsidP="000E6DA1">
      <w:pPr>
        <w:spacing w:before="58" w:line="264" w:lineRule="auto"/>
        <w:ind w:left="110" w:right="4156" w:hanging="10"/>
        <w:rPr>
          <w:sz w:val="24"/>
          <w:szCs w:val="24"/>
        </w:rPr>
      </w:pPr>
      <w:r w:rsidRPr="000E6DA1">
        <w:rPr>
          <w:sz w:val="24"/>
          <w:szCs w:val="24"/>
        </w:rPr>
        <w:t>Дистанционное образование для школьников... |</w:t>
      </w:r>
      <w:r w:rsidRPr="000E6DA1">
        <w:rPr>
          <w:spacing w:val="-58"/>
          <w:sz w:val="24"/>
          <w:szCs w:val="24"/>
        </w:rPr>
        <w:t xml:space="preserve"> </w:t>
      </w:r>
      <w:proofErr w:type="spellStart"/>
      <w:r w:rsidRPr="000E6DA1">
        <w:rPr>
          <w:sz w:val="24"/>
          <w:szCs w:val="24"/>
        </w:rPr>
        <w:t>Учи.ру</w:t>
      </w:r>
      <w:proofErr w:type="spellEnd"/>
      <w:r w:rsidRPr="000E6DA1">
        <w:rPr>
          <w:spacing w:val="-5"/>
          <w:sz w:val="24"/>
          <w:szCs w:val="24"/>
        </w:rPr>
        <w:t xml:space="preserve"> </w:t>
      </w:r>
      <w:r w:rsidRPr="000E6DA1">
        <w:rPr>
          <w:sz w:val="24"/>
          <w:szCs w:val="24"/>
        </w:rPr>
        <w:t>uchi.ru</w:t>
      </w:r>
    </w:p>
    <w:p w14:paraId="6803F0AF" w14:textId="77777777" w:rsidR="000E6DA1" w:rsidRPr="000E6DA1" w:rsidRDefault="000E6DA1" w:rsidP="000E6DA1">
      <w:pPr>
        <w:spacing w:before="78" w:line="259" w:lineRule="auto"/>
        <w:outlineLvl w:val="0"/>
        <w:rPr>
          <w:b/>
          <w:bCs/>
          <w:sz w:val="24"/>
          <w:szCs w:val="24"/>
        </w:rPr>
      </w:pPr>
      <w:r w:rsidRPr="000E6DA1">
        <w:rPr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597056" behindDoc="0" locked="0" layoutInCell="1" allowOverlap="1" wp14:anchorId="59C9FD37" wp14:editId="3504034B">
                <wp:simplePos x="0" y="0"/>
                <wp:positionH relativeFrom="page">
                  <wp:posOffset>914400</wp:posOffset>
                </wp:positionH>
                <wp:positionV relativeFrom="page">
                  <wp:posOffset>1455420</wp:posOffset>
                </wp:positionV>
                <wp:extent cx="6641465" cy="8890"/>
                <wp:effectExtent l="0" t="0" r="0" b="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146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13DD32" id="Прямоугольник 8" o:spid="_x0000_s1026" style="position:absolute;margin-left:1in;margin-top:114.6pt;width:522.95pt;height:.7pt;z-index:48759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" fillcolor="black" stroked="f">
                <w10:wrap anchorx="page" anchory="page"/>
              </v:rect>
            </w:pict>
          </mc:Fallback>
        </mc:AlternateContent>
      </w:r>
      <w:r w:rsidRPr="000E6DA1">
        <w:rPr>
          <w:b/>
          <w:bCs/>
          <w:sz w:val="24"/>
          <w:szCs w:val="24"/>
        </w:rPr>
        <w:t>МАТЕРИАЛЬНО-ТЕХНИЧЕСКОЕ</w:t>
      </w:r>
      <w:r w:rsidRPr="000E6DA1">
        <w:rPr>
          <w:b/>
          <w:bCs/>
          <w:spacing w:val="-12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ОБЕСПЕЧЕНИЕ</w:t>
      </w:r>
      <w:r w:rsidRPr="000E6DA1">
        <w:rPr>
          <w:b/>
          <w:bCs/>
          <w:spacing w:val="-12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ОБРАЗОВАТЕЛЬНОГО</w:t>
      </w:r>
      <w:r w:rsidRPr="000E6DA1">
        <w:rPr>
          <w:b/>
          <w:bCs/>
          <w:spacing w:val="-57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ПРОЦЕССА</w:t>
      </w:r>
    </w:p>
    <w:p w14:paraId="7A354CB3" w14:textId="77777777" w:rsidR="000E6DA1" w:rsidRPr="000E6DA1" w:rsidRDefault="000E6DA1" w:rsidP="000E6DA1">
      <w:pPr>
        <w:rPr>
          <w:b/>
          <w:sz w:val="26"/>
          <w:szCs w:val="24"/>
        </w:rPr>
      </w:pPr>
    </w:p>
    <w:p w14:paraId="69CC7B24" w14:textId="77777777" w:rsidR="000E6DA1" w:rsidRPr="000E6DA1" w:rsidRDefault="000E6DA1" w:rsidP="000E6DA1">
      <w:pPr>
        <w:spacing w:before="7"/>
        <w:rPr>
          <w:b/>
          <w:szCs w:val="24"/>
        </w:rPr>
      </w:pPr>
    </w:p>
    <w:p w14:paraId="649D07B1" w14:textId="77777777" w:rsidR="000E6DA1" w:rsidRPr="000E6DA1" w:rsidRDefault="000E6DA1" w:rsidP="000E6DA1">
      <w:pPr>
        <w:ind w:left="100"/>
        <w:rPr>
          <w:b/>
          <w:sz w:val="24"/>
        </w:rPr>
      </w:pPr>
      <w:r w:rsidRPr="000E6DA1">
        <w:rPr>
          <w:b/>
          <w:sz w:val="24"/>
        </w:rPr>
        <w:t>УЧЕБНОЕ</w:t>
      </w:r>
      <w:r w:rsidRPr="000E6DA1">
        <w:rPr>
          <w:b/>
          <w:spacing w:val="-5"/>
          <w:sz w:val="24"/>
        </w:rPr>
        <w:t xml:space="preserve"> </w:t>
      </w:r>
      <w:r w:rsidRPr="000E6DA1">
        <w:rPr>
          <w:b/>
          <w:sz w:val="24"/>
        </w:rPr>
        <w:t>ОБОРУДОВАНИЕ</w:t>
      </w:r>
    </w:p>
    <w:p w14:paraId="773CF58D" w14:textId="77777777" w:rsidR="000E6DA1" w:rsidRPr="000E6DA1" w:rsidRDefault="000E6DA1" w:rsidP="000E6DA1">
      <w:pPr>
        <w:spacing w:before="156"/>
        <w:ind w:left="100"/>
        <w:rPr>
          <w:sz w:val="24"/>
          <w:szCs w:val="24"/>
        </w:rPr>
      </w:pPr>
      <w:r w:rsidRPr="000E6DA1">
        <w:rPr>
          <w:sz w:val="24"/>
          <w:szCs w:val="24"/>
        </w:rPr>
        <w:t>Таблицы,</w:t>
      </w:r>
      <w:r w:rsidRPr="000E6DA1">
        <w:rPr>
          <w:spacing w:val="-3"/>
          <w:sz w:val="24"/>
          <w:szCs w:val="24"/>
        </w:rPr>
        <w:t xml:space="preserve"> </w:t>
      </w:r>
      <w:r w:rsidRPr="000E6DA1">
        <w:rPr>
          <w:sz w:val="24"/>
          <w:szCs w:val="24"/>
        </w:rPr>
        <w:t>плакаты,</w:t>
      </w:r>
      <w:r w:rsidRPr="000E6DA1">
        <w:rPr>
          <w:spacing w:val="-3"/>
          <w:sz w:val="24"/>
          <w:szCs w:val="24"/>
        </w:rPr>
        <w:t xml:space="preserve"> </w:t>
      </w:r>
      <w:r w:rsidRPr="000E6DA1">
        <w:rPr>
          <w:sz w:val="24"/>
          <w:szCs w:val="24"/>
        </w:rPr>
        <w:t>словари,</w:t>
      </w:r>
      <w:r w:rsidRPr="000E6DA1">
        <w:rPr>
          <w:spacing w:val="-3"/>
          <w:sz w:val="24"/>
          <w:szCs w:val="24"/>
        </w:rPr>
        <w:t xml:space="preserve"> </w:t>
      </w:r>
      <w:r w:rsidRPr="000E6DA1">
        <w:rPr>
          <w:sz w:val="24"/>
          <w:szCs w:val="24"/>
        </w:rPr>
        <w:t>портреты,</w:t>
      </w:r>
      <w:r w:rsidRPr="000E6DA1">
        <w:rPr>
          <w:spacing w:val="-3"/>
          <w:sz w:val="24"/>
          <w:szCs w:val="24"/>
        </w:rPr>
        <w:t xml:space="preserve"> </w:t>
      </w:r>
      <w:r w:rsidRPr="000E6DA1">
        <w:rPr>
          <w:sz w:val="24"/>
          <w:szCs w:val="24"/>
        </w:rPr>
        <w:t>дидактический</w:t>
      </w:r>
      <w:r w:rsidRPr="000E6DA1">
        <w:rPr>
          <w:spacing w:val="-3"/>
          <w:sz w:val="24"/>
          <w:szCs w:val="24"/>
        </w:rPr>
        <w:t xml:space="preserve"> </w:t>
      </w:r>
      <w:r w:rsidRPr="000E6DA1">
        <w:rPr>
          <w:sz w:val="24"/>
          <w:szCs w:val="24"/>
        </w:rPr>
        <w:t>материал.</w:t>
      </w:r>
    </w:p>
    <w:p w14:paraId="78A523C5" w14:textId="77777777" w:rsidR="000E6DA1" w:rsidRPr="000E6DA1" w:rsidRDefault="000E6DA1" w:rsidP="000E6DA1">
      <w:pPr>
        <w:spacing w:before="8"/>
        <w:rPr>
          <w:sz w:val="21"/>
          <w:szCs w:val="24"/>
        </w:rPr>
      </w:pPr>
    </w:p>
    <w:p w14:paraId="725A3F04" w14:textId="77777777" w:rsidR="000E6DA1" w:rsidRPr="000E6DA1" w:rsidRDefault="000E6DA1" w:rsidP="000E6DA1">
      <w:pPr>
        <w:spacing w:line="259" w:lineRule="auto"/>
        <w:ind w:left="110" w:right="319" w:hanging="10"/>
        <w:outlineLvl w:val="0"/>
        <w:rPr>
          <w:b/>
          <w:bCs/>
          <w:sz w:val="24"/>
          <w:szCs w:val="24"/>
        </w:rPr>
      </w:pPr>
      <w:r w:rsidRPr="000E6DA1">
        <w:rPr>
          <w:b/>
          <w:bCs/>
          <w:sz w:val="24"/>
          <w:szCs w:val="24"/>
        </w:rPr>
        <w:t>ОБОРУДОВАНИЕ ДЛЯ ПРОВЕДЕНИЯ ЛАБОРАТОРНЫХ, ПРАКТИЧЕСКИХ</w:t>
      </w:r>
      <w:r w:rsidRPr="000E6DA1">
        <w:rPr>
          <w:b/>
          <w:bCs/>
          <w:spacing w:val="-57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РАБОТ,</w:t>
      </w:r>
      <w:r w:rsidRPr="000E6DA1">
        <w:rPr>
          <w:b/>
          <w:bCs/>
          <w:spacing w:val="-1"/>
          <w:sz w:val="24"/>
          <w:szCs w:val="24"/>
        </w:rPr>
        <w:t xml:space="preserve"> </w:t>
      </w:r>
      <w:r w:rsidRPr="000E6DA1">
        <w:rPr>
          <w:b/>
          <w:bCs/>
          <w:sz w:val="24"/>
          <w:szCs w:val="24"/>
        </w:rPr>
        <w:t>ДЕМОНСТРАЦИЙ</w:t>
      </w:r>
    </w:p>
    <w:p w14:paraId="26F42A80" w14:textId="186F64E3" w:rsidR="000E6DA1" w:rsidRPr="000E6DA1" w:rsidRDefault="000E6DA1" w:rsidP="00C927E6">
      <w:pPr>
        <w:spacing w:before="131"/>
        <w:ind w:left="100"/>
        <w:rPr>
          <w:sz w:val="24"/>
          <w:szCs w:val="24"/>
        </w:rPr>
        <w:sectPr w:rsidR="000E6DA1" w:rsidRPr="000E6DA1">
          <w:pgSz w:w="11900" w:h="16850"/>
          <w:pgMar w:top="1360" w:right="1340" w:bottom="280" w:left="1340" w:header="720" w:footer="720" w:gutter="0"/>
          <w:cols w:space="720"/>
        </w:sectPr>
      </w:pPr>
      <w:r w:rsidRPr="000E6DA1">
        <w:rPr>
          <w:sz w:val="24"/>
          <w:szCs w:val="24"/>
        </w:rPr>
        <w:t>Мультимедийный</w:t>
      </w:r>
      <w:r w:rsidRPr="000E6DA1">
        <w:rPr>
          <w:spacing w:val="-5"/>
          <w:sz w:val="24"/>
          <w:szCs w:val="24"/>
        </w:rPr>
        <w:t xml:space="preserve"> </w:t>
      </w:r>
      <w:r w:rsidRPr="000E6DA1">
        <w:rPr>
          <w:sz w:val="24"/>
          <w:szCs w:val="24"/>
        </w:rPr>
        <w:t>проекто</w:t>
      </w:r>
      <w:r w:rsidR="00C927E6">
        <w:rPr>
          <w:sz w:val="24"/>
          <w:szCs w:val="24"/>
        </w:rPr>
        <w:t>р</w:t>
      </w:r>
    </w:p>
    <w:p w14:paraId="44604234" w14:textId="3B6C9EA5" w:rsidR="000E6DA1" w:rsidRPr="00FB610D" w:rsidRDefault="00DA2BFC" w:rsidP="00C927E6">
      <w:pPr>
        <w:spacing w:before="80"/>
        <w:rPr>
          <w:b/>
          <w:sz w:val="28"/>
          <w:szCs w:val="28"/>
        </w:rPr>
      </w:pPr>
      <w:r w:rsidRPr="00FB610D">
        <w:rPr>
          <w:b/>
          <w:sz w:val="28"/>
          <w:szCs w:val="28"/>
        </w:rPr>
        <w:lastRenderedPageBreak/>
        <w:t>Лист корректировки к рабочей программе</w:t>
      </w:r>
    </w:p>
    <w:tbl>
      <w:tblPr>
        <w:tblStyle w:val="a5"/>
        <w:tblW w:w="15874" w:type="dxa"/>
        <w:tblLook w:val="04A0" w:firstRow="1" w:lastRow="0" w:firstColumn="1" w:lastColumn="0" w:noHBand="0" w:noVBand="1"/>
      </w:tblPr>
      <w:tblGrid>
        <w:gridCol w:w="1093"/>
        <w:gridCol w:w="4177"/>
        <w:gridCol w:w="1492"/>
        <w:gridCol w:w="3832"/>
        <w:gridCol w:w="3759"/>
        <w:gridCol w:w="1521"/>
      </w:tblGrid>
      <w:tr w:rsidR="00DA2BFC" w14:paraId="47D54FA4" w14:textId="77777777" w:rsidTr="00DA2BFC">
        <w:trPr>
          <w:trHeight w:val="712"/>
        </w:trPr>
        <w:tc>
          <w:tcPr>
            <w:tcW w:w="1093" w:type="dxa"/>
          </w:tcPr>
          <w:p w14:paraId="4B985384" w14:textId="2264DD75" w:rsidR="00DA2BFC" w:rsidRPr="00FB610D" w:rsidRDefault="00DA2BFC" w:rsidP="00C927E6">
            <w:pPr>
              <w:spacing w:before="80"/>
              <w:rPr>
                <w:b/>
                <w:sz w:val="24"/>
                <w:szCs w:val="24"/>
              </w:rPr>
            </w:pPr>
            <w:r w:rsidRPr="00FB610D">
              <w:rPr>
                <w:b/>
                <w:sz w:val="24"/>
                <w:szCs w:val="24"/>
              </w:rPr>
              <w:t>№ темы по плану</w:t>
            </w:r>
          </w:p>
        </w:tc>
        <w:tc>
          <w:tcPr>
            <w:tcW w:w="4177" w:type="dxa"/>
          </w:tcPr>
          <w:p w14:paraId="2DC8CEA3" w14:textId="498710C8" w:rsidR="00DA2BFC" w:rsidRPr="00FB610D" w:rsidRDefault="00DA2BFC" w:rsidP="00C927E6">
            <w:pPr>
              <w:spacing w:before="80"/>
              <w:rPr>
                <w:b/>
                <w:sz w:val="24"/>
                <w:szCs w:val="24"/>
              </w:rPr>
            </w:pPr>
            <w:r w:rsidRPr="00FB610D">
              <w:rPr>
                <w:b/>
                <w:sz w:val="24"/>
                <w:szCs w:val="24"/>
              </w:rPr>
              <w:t>Название раздела темы</w:t>
            </w:r>
          </w:p>
        </w:tc>
        <w:tc>
          <w:tcPr>
            <w:tcW w:w="1492" w:type="dxa"/>
          </w:tcPr>
          <w:p w14:paraId="0BAC1B56" w14:textId="70B3934F" w:rsidR="00DA2BFC" w:rsidRPr="00FB610D" w:rsidRDefault="00DA2BFC" w:rsidP="00C927E6">
            <w:pPr>
              <w:spacing w:before="80"/>
              <w:rPr>
                <w:b/>
                <w:sz w:val="24"/>
                <w:szCs w:val="24"/>
              </w:rPr>
            </w:pPr>
            <w:r w:rsidRPr="00FB610D">
              <w:rPr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3832" w:type="dxa"/>
          </w:tcPr>
          <w:p w14:paraId="64A156BB" w14:textId="4B1F4D76" w:rsidR="00DA2BFC" w:rsidRPr="00FB610D" w:rsidRDefault="00DA2BFC" w:rsidP="00C927E6">
            <w:pPr>
              <w:spacing w:before="80"/>
              <w:rPr>
                <w:b/>
                <w:sz w:val="24"/>
                <w:szCs w:val="24"/>
              </w:rPr>
            </w:pPr>
            <w:r w:rsidRPr="00FB610D">
              <w:rPr>
                <w:b/>
                <w:sz w:val="24"/>
                <w:szCs w:val="24"/>
              </w:rPr>
              <w:t xml:space="preserve">Причина корректировки </w:t>
            </w:r>
          </w:p>
        </w:tc>
        <w:tc>
          <w:tcPr>
            <w:tcW w:w="3759" w:type="dxa"/>
          </w:tcPr>
          <w:p w14:paraId="1C892F62" w14:textId="031B90BB" w:rsidR="00DA2BFC" w:rsidRPr="00FB610D" w:rsidRDefault="00DA2BFC" w:rsidP="00C927E6">
            <w:pPr>
              <w:spacing w:before="80"/>
              <w:rPr>
                <w:b/>
                <w:sz w:val="24"/>
                <w:szCs w:val="24"/>
              </w:rPr>
            </w:pPr>
            <w:r w:rsidRPr="00FB610D">
              <w:rPr>
                <w:b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521" w:type="dxa"/>
          </w:tcPr>
          <w:p w14:paraId="55EB8835" w14:textId="6B4E96A9" w:rsidR="00DA2BFC" w:rsidRPr="00FB610D" w:rsidRDefault="00DA2BFC" w:rsidP="00C927E6">
            <w:pPr>
              <w:spacing w:before="80"/>
              <w:rPr>
                <w:b/>
                <w:sz w:val="24"/>
                <w:szCs w:val="24"/>
              </w:rPr>
            </w:pPr>
            <w:r w:rsidRPr="00FB610D">
              <w:rPr>
                <w:b/>
                <w:sz w:val="24"/>
                <w:szCs w:val="24"/>
              </w:rPr>
              <w:t>Дата проведения по факту.</w:t>
            </w:r>
          </w:p>
        </w:tc>
      </w:tr>
      <w:tr w:rsidR="00DA2BFC" w14:paraId="23862215" w14:textId="77777777" w:rsidTr="00DA2BFC">
        <w:trPr>
          <w:trHeight w:val="368"/>
        </w:trPr>
        <w:tc>
          <w:tcPr>
            <w:tcW w:w="1093" w:type="dxa"/>
          </w:tcPr>
          <w:p w14:paraId="5D5D201E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  <w:bookmarkStart w:id="1" w:name="_Hlk113805758"/>
          </w:p>
        </w:tc>
        <w:tc>
          <w:tcPr>
            <w:tcW w:w="4177" w:type="dxa"/>
          </w:tcPr>
          <w:p w14:paraId="58A5FB0F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729D5852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195234E2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01C37595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42828070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6FDEBC18" w14:textId="77777777" w:rsidTr="00DA2BFC">
        <w:trPr>
          <w:trHeight w:val="291"/>
        </w:trPr>
        <w:tc>
          <w:tcPr>
            <w:tcW w:w="1093" w:type="dxa"/>
          </w:tcPr>
          <w:p w14:paraId="6BD63E7E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152850D3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46B17B9B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21DFB1B1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1DB0989D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1ADB7330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0826F51B" w14:textId="77777777" w:rsidTr="00DA2BFC">
        <w:trPr>
          <w:trHeight w:val="279"/>
        </w:trPr>
        <w:tc>
          <w:tcPr>
            <w:tcW w:w="1093" w:type="dxa"/>
          </w:tcPr>
          <w:p w14:paraId="4EE2E5BF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7194A221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6E1CD2B5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62CC5A5F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54B3C8A6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102575DA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2FF0346A" w14:textId="77777777" w:rsidTr="00DA2BFC">
        <w:trPr>
          <w:trHeight w:val="291"/>
        </w:trPr>
        <w:tc>
          <w:tcPr>
            <w:tcW w:w="1093" w:type="dxa"/>
          </w:tcPr>
          <w:p w14:paraId="5995B62B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5F7A73A6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77B393F3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3F3FB9A7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0AC2168F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2E82C16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10099DB4" w14:textId="77777777" w:rsidTr="00DA2BFC">
        <w:trPr>
          <w:trHeight w:val="291"/>
        </w:trPr>
        <w:tc>
          <w:tcPr>
            <w:tcW w:w="1093" w:type="dxa"/>
          </w:tcPr>
          <w:p w14:paraId="2D1799FB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7D7AF2FE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70C8FF0B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69ED441A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4E5A8411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01896C3A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1D936BA3" w14:textId="77777777" w:rsidTr="00DA2BFC">
        <w:trPr>
          <w:trHeight w:val="279"/>
        </w:trPr>
        <w:tc>
          <w:tcPr>
            <w:tcW w:w="1093" w:type="dxa"/>
          </w:tcPr>
          <w:p w14:paraId="5BF3B172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2EEB4A74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139412D2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32A2AB20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258BC43E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7DF43B49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53F705AA" w14:textId="12501167" w:rsidTr="00DA2BFC">
        <w:trPr>
          <w:trHeight w:val="291"/>
        </w:trPr>
        <w:tc>
          <w:tcPr>
            <w:tcW w:w="1093" w:type="dxa"/>
          </w:tcPr>
          <w:p w14:paraId="3B951977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  <w:bookmarkStart w:id="2" w:name="_Hlk113805867"/>
          </w:p>
        </w:tc>
        <w:tc>
          <w:tcPr>
            <w:tcW w:w="4177" w:type="dxa"/>
          </w:tcPr>
          <w:p w14:paraId="61FECE7C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0744463D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614747CF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069AAC24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76CA8FAE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5A04117E" w14:textId="77777777" w:rsidTr="00DA2BFC">
        <w:trPr>
          <w:trHeight w:val="291"/>
        </w:trPr>
        <w:tc>
          <w:tcPr>
            <w:tcW w:w="1093" w:type="dxa"/>
          </w:tcPr>
          <w:p w14:paraId="61AD09EF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4662FCB3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5E8547ED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3A253454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40553D34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2119C0B2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13F7C2D8" w14:textId="77777777" w:rsidTr="00DA2BFC">
        <w:trPr>
          <w:trHeight w:val="279"/>
        </w:trPr>
        <w:tc>
          <w:tcPr>
            <w:tcW w:w="1093" w:type="dxa"/>
          </w:tcPr>
          <w:p w14:paraId="34B271F1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3CC9F268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2A65610A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0E488DA2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106E40E4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70BC37C7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4EC4DF44" w14:textId="77777777" w:rsidTr="00DA2BFC">
        <w:trPr>
          <w:trHeight w:val="291"/>
        </w:trPr>
        <w:tc>
          <w:tcPr>
            <w:tcW w:w="1093" w:type="dxa"/>
          </w:tcPr>
          <w:p w14:paraId="5D6939AD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28D69517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4B2254C4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7F1AD2FE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431D5AC7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8304B8C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1D564390" w14:textId="77777777" w:rsidTr="00DA2BFC">
        <w:trPr>
          <w:trHeight w:val="291"/>
        </w:trPr>
        <w:tc>
          <w:tcPr>
            <w:tcW w:w="1093" w:type="dxa"/>
          </w:tcPr>
          <w:p w14:paraId="599C608E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5F311EA5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7A7191D4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71F475D0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4A5899E2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44144D8A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35ABFE97" w14:textId="77777777" w:rsidTr="00DA2BFC">
        <w:trPr>
          <w:trHeight w:val="291"/>
        </w:trPr>
        <w:tc>
          <w:tcPr>
            <w:tcW w:w="1093" w:type="dxa"/>
          </w:tcPr>
          <w:p w14:paraId="51FB9E20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3CEE10C9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1406BCB9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6182C68B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7107AB51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4E44470C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DA2BFC" w14:paraId="51783579" w14:textId="77777777" w:rsidTr="00DA2BFC">
        <w:trPr>
          <w:trHeight w:val="279"/>
        </w:trPr>
        <w:tc>
          <w:tcPr>
            <w:tcW w:w="1093" w:type="dxa"/>
          </w:tcPr>
          <w:p w14:paraId="7632F489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1BDC132C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64D84BEF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58E5FE91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0A63EC5A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366EECD9" w14:textId="77777777" w:rsidR="00DA2BFC" w:rsidRDefault="00DA2BFC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FB610D" w14:paraId="42FF763C" w14:textId="77777777" w:rsidTr="00DA2BFC">
        <w:trPr>
          <w:trHeight w:val="279"/>
        </w:trPr>
        <w:tc>
          <w:tcPr>
            <w:tcW w:w="1093" w:type="dxa"/>
          </w:tcPr>
          <w:p w14:paraId="711E1223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29AAC6F9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179FF47C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6E72EB19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49B204CF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4D6F543D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FB610D" w14:paraId="1D310FE4" w14:textId="77777777" w:rsidTr="00DA2BFC">
        <w:trPr>
          <w:trHeight w:val="279"/>
        </w:trPr>
        <w:tc>
          <w:tcPr>
            <w:tcW w:w="1093" w:type="dxa"/>
          </w:tcPr>
          <w:p w14:paraId="2CB31AC2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6E164F67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68F114D5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03B9174F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6EBFE2B3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268E549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FB610D" w14:paraId="156BB3AE" w14:textId="77777777" w:rsidTr="00DA2BFC">
        <w:trPr>
          <w:trHeight w:val="279"/>
        </w:trPr>
        <w:tc>
          <w:tcPr>
            <w:tcW w:w="1093" w:type="dxa"/>
          </w:tcPr>
          <w:p w14:paraId="23F0FC33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6F07FAA1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2026E4FB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0F2B39A4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084F14DC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5CDFEBF3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FB610D" w14:paraId="060F7F45" w14:textId="77777777" w:rsidTr="00DA2BFC">
        <w:trPr>
          <w:trHeight w:val="279"/>
        </w:trPr>
        <w:tc>
          <w:tcPr>
            <w:tcW w:w="1093" w:type="dxa"/>
          </w:tcPr>
          <w:p w14:paraId="7CA318DF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17FE0B9D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08104F65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74C2827F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651533CD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79712E70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FB610D" w14:paraId="3ABDADDF" w14:textId="77777777" w:rsidTr="00DA2BFC">
        <w:trPr>
          <w:trHeight w:val="279"/>
        </w:trPr>
        <w:tc>
          <w:tcPr>
            <w:tcW w:w="1093" w:type="dxa"/>
          </w:tcPr>
          <w:p w14:paraId="0EAC52BA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03EE6ECF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6D1DA861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25D17F63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7110AD0A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27CB3BB1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tr w:rsidR="00FB610D" w14:paraId="674E9443" w14:textId="77777777" w:rsidTr="00DA2BFC">
        <w:trPr>
          <w:trHeight w:val="279"/>
        </w:trPr>
        <w:tc>
          <w:tcPr>
            <w:tcW w:w="1093" w:type="dxa"/>
          </w:tcPr>
          <w:p w14:paraId="5384C764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4177" w:type="dxa"/>
          </w:tcPr>
          <w:p w14:paraId="27E23A7F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492" w:type="dxa"/>
          </w:tcPr>
          <w:p w14:paraId="2CEAD495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832" w:type="dxa"/>
          </w:tcPr>
          <w:p w14:paraId="47EA25AE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3759" w:type="dxa"/>
          </w:tcPr>
          <w:p w14:paraId="7CB45DF9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  <w:tc>
          <w:tcPr>
            <w:tcW w:w="1521" w:type="dxa"/>
          </w:tcPr>
          <w:p w14:paraId="2E860A86" w14:textId="77777777" w:rsidR="00FB610D" w:rsidRDefault="00FB610D" w:rsidP="00DA2BFC">
            <w:pPr>
              <w:spacing w:before="80" w:line="360" w:lineRule="auto"/>
              <w:rPr>
                <w:b/>
                <w:sz w:val="19"/>
              </w:rPr>
            </w:pPr>
          </w:p>
        </w:tc>
      </w:tr>
      <w:bookmarkEnd w:id="1"/>
      <w:bookmarkEnd w:id="2"/>
    </w:tbl>
    <w:p w14:paraId="510F0099" w14:textId="77777777" w:rsidR="00DA2BFC" w:rsidRDefault="00DA2BFC" w:rsidP="00C927E6">
      <w:pPr>
        <w:spacing w:before="80"/>
        <w:rPr>
          <w:b/>
          <w:sz w:val="19"/>
        </w:rPr>
      </w:pPr>
    </w:p>
    <w:sectPr w:rsidR="00DA2BFC" w:rsidSect="000E6DA1">
      <w:pgSz w:w="16840" w:h="11900" w:orient="landscape"/>
      <w:pgMar w:top="480" w:right="54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37405"/>
    <w:multiLevelType w:val="hybridMultilevel"/>
    <w:tmpl w:val="85A6AB7A"/>
    <w:lvl w:ilvl="0" w:tplc="DC0436E0">
      <w:start w:val="1"/>
      <w:numFmt w:val="decimal"/>
      <w:lvlText w:val="%1."/>
      <w:lvlJc w:val="left"/>
      <w:pPr>
        <w:ind w:left="53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20402F2">
      <w:numFmt w:val="bullet"/>
      <w:lvlText w:val="•"/>
      <w:lvlJc w:val="left"/>
      <w:pPr>
        <w:ind w:left="1565" w:hanging="240"/>
      </w:pPr>
      <w:rPr>
        <w:rFonts w:hint="default"/>
        <w:lang w:val="ru-RU" w:eastAsia="en-US" w:bidi="ar-SA"/>
      </w:rPr>
    </w:lvl>
    <w:lvl w:ilvl="2" w:tplc="3CC81D74">
      <w:numFmt w:val="bullet"/>
      <w:lvlText w:val="•"/>
      <w:lvlJc w:val="left"/>
      <w:pPr>
        <w:ind w:left="2591" w:hanging="240"/>
      </w:pPr>
      <w:rPr>
        <w:rFonts w:hint="default"/>
        <w:lang w:val="ru-RU" w:eastAsia="en-US" w:bidi="ar-SA"/>
      </w:rPr>
    </w:lvl>
    <w:lvl w:ilvl="3" w:tplc="359E589A">
      <w:numFmt w:val="bullet"/>
      <w:lvlText w:val="•"/>
      <w:lvlJc w:val="left"/>
      <w:pPr>
        <w:ind w:left="3617" w:hanging="240"/>
      </w:pPr>
      <w:rPr>
        <w:rFonts w:hint="default"/>
        <w:lang w:val="ru-RU" w:eastAsia="en-US" w:bidi="ar-SA"/>
      </w:rPr>
    </w:lvl>
    <w:lvl w:ilvl="4" w:tplc="9700825E">
      <w:numFmt w:val="bullet"/>
      <w:lvlText w:val="•"/>
      <w:lvlJc w:val="left"/>
      <w:pPr>
        <w:ind w:left="4643" w:hanging="240"/>
      </w:pPr>
      <w:rPr>
        <w:rFonts w:hint="default"/>
        <w:lang w:val="ru-RU" w:eastAsia="en-US" w:bidi="ar-SA"/>
      </w:rPr>
    </w:lvl>
    <w:lvl w:ilvl="5" w:tplc="CB9E0322">
      <w:numFmt w:val="bullet"/>
      <w:lvlText w:val="•"/>
      <w:lvlJc w:val="left"/>
      <w:pPr>
        <w:ind w:left="5669" w:hanging="240"/>
      </w:pPr>
      <w:rPr>
        <w:rFonts w:hint="default"/>
        <w:lang w:val="ru-RU" w:eastAsia="en-US" w:bidi="ar-SA"/>
      </w:rPr>
    </w:lvl>
    <w:lvl w:ilvl="6" w:tplc="88189684">
      <w:numFmt w:val="bullet"/>
      <w:lvlText w:val="•"/>
      <w:lvlJc w:val="left"/>
      <w:pPr>
        <w:ind w:left="6695" w:hanging="240"/>
      </w:pPr>
      <w:rPr>
        <w:rFonts w:hint="default"/>
        <w:lang w:val="ru-RU" w:eastAsia="en-US" w:bidi="ar-SA"/>
      </w:rPr>
    </w:lvl>
    <w:lvl w:ilvl="7" w:tplc="DD9EB276">
      <w:numFmt w:val="bullet"/>
      <w:lvlText w:val="•"/>
      <w:lvlJc w:val="left"/>
      <w:pPr>
        <w:ind w:left="7721" w:hanging="240"/>
      </w:pPr>
      <w:rPr>
        <w:rFonts w:hint="default"/>
        <w:lang w:val="ru-RU" w:eastAsia="en-US" w:bidi="ar-SA"/>
      </w:rPr>
    </w:lvl>
    <w:lvl w:ilvl="8" w:tplc="D1B0FD74">
      <w:numFmt w:val="bullet"/>
      <w:lvlText w:val="•"/>
      <w:lvlJc w:val="left"/>
      <w:pPr>
        <w:ind w:left="8747" w:hanging="240"/>
      </w:pPr>
      <w:rPr>
        <w:rFonts w:hint="default"/>
        <w:lang w:val="ru-RU" w:eastAsia="en-US" w:bidi="ar-SA"/>
      </w:rPr>
    </w:lvl>
  </w:abstractNum>
  <w:abstractNum w:abstractNumId="1">
    <w:nsid w:val="30752B97"/>
    <w:multiLevelType w:val="hybridMultilevel"/>
    <w:tmpl w:val="F1E45482"/>
    <w:lvl w:ilvl="0" w:tplc="674A0830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4CC9CE2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0954487C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1E4A878A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3D1227DA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5AB06C1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6ADAB90E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03D2F4A6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178E19A6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D4944"/>
    <w:rsid w:val="000B02CE"/>
    <w:rsid w:val="000E6DA1"/>
    <w:rsid w:val="0014547A"/>
    <w:rsid w:val="00190FBF"/>
    <w:rsid w:val="0022514A"/>
    <w:rsid w:val="003C542C"/>
    <w:rsid w:val="00574F3F"/>
    <w:rsid w:val="00AD4944"/>
    <w:rsid w:val="00C52336"/>
    <w:rsid w:val="00C927E6"/>
    <w:rsid w:val="00CC24F8"/>
    <w:rsid w:val="00DA2BFC"/>
    <w:rsid w:val="00ED35CF"/>
    <w:rsid w:val="00EE01B1"/>
    <w:rsid w:val="00F273C7"/>
    <w:rsid w:val="00F75251"/>
    <w:rsid w:val="00FB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36CB60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DA2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01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01B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DA2B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E01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01B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45</Pages>
  <Words>14815</Words>
  <Characters>84446</Characters>
  <Application>Microsoft Office Word</Application>
  <DocSecurity>0</DocSecurity>
  <Lines>703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ОГЭ инф</cp:lastModifiedBy>
  <cp:revision>7</cp:revision>
  <cp:lastPrinted>2022-09-11T13:18:00Z</cp:lastPrinted>
  <dcterms:created xsi:type="dcterms:W3CDTF">2022-09-11T11:47:00Z</dcterms:created>
  <dcterms:modified xsi:type="dcterms:W3CDTF">2022-11-29T07:09:00Z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2022-09-11T00:00:00Z</vt:filetime>
  </property>
</Properties>
</file>